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861" w:rsidRDefault="007A5861" w:rsidP="00F307DC">
      <w:pPr>
        <w:jc w:val="center"/>
        <w:rPr>
          <w:rStyle w:val="FontStyle41"/>
          <w:rFonts w:ascii="Times New Roman" w:hAnsi="Times New Roman" w:cs="Times New Roman"/>
          <w:b/>
          <w:sz w:val="28"/>
          <w:szCs w:val="28"/>
        </w:rPr>
      </w:pPr>
    </w:p>
    <w:p w:rsidR="00EC1F9F" w:rsidRDefault="00EC1F9F" w:rsidP="00F307DC">
      <w:pPr>
        <w:jc w:val="center"/>
        <w:rPr>
          <w:rStyle w:val="FontStyle41"/>
          <w:rFonts w:ascii="Times New Roman" w:hAnsi="Times New Roman" w:cs="Times New Roman"/>
          <w:b/>
          <w:sz w:val="28"/>
          <w:szCs w:val="28"/>
        </w:rPr>
      </w:pPr>
    </w:p>
    <w:p w:rsidR="00EC1F9F" w:rsidRDefault="00EC1F9F" w:rsidP="00F307DC">
      <w:pPr>
        <w:jc w:val="center"/>
        <w:rPr>
          <w:rStyle w:val="FontStyle41"/>
          <w:rFonts w:ascii="Times New Roman" w:hAnsi="Times New Roman" w:cs="Times New Roman"/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449060" cy="8598747"/>
            <wp:effectExtent l="0" t="0" r="0" b="0"/>
            <wp:docPr id="1" name="Рисунок 1" descr="C:\Users\Админ\Documents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дмин\Documents\4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9060" cy="85987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1F9F" w:rsidRDefault="00EC1F9F" w:rsidP="00EC1F9F">
      <w:pPr>
        <w:rPr>
          <w:rStyle w:val="FontStyle41"/>
          <w:rFonts w:ascii="Times New Roman" w:hAnsi="Times New Roman" w:cs="Times New Roman"/>
          <w:b/>
          <w:sz w:val="28"/>
          <w:szCs w:val="28"/>
        </w:rPr>
      </w:pPr>
    </w:p>
    <w:p w:rsidR="00EC1F9F" w:rsidRDefault="00EC1F9F" w:rsidP="00F307DC">
      <w:pPr>
        <w:jc w:val="center"/>
        <w:rPr>
          <w:rStyle w:val="FontStyle41"/>
          <w:rFonts w:ascii="Times New Roman" w:hAnsi="Times New Roman" w:cs="Times New Roman"/>
          <w:b/>
          <w:sz w:val="28"/>
          <w:szCs w:val="28"/>
        </w:rPr>
      </w:pPr>
    </w:p>
    <w:p w:rsidR="008F018A" w:rsidRPr="008F018A" w:rsidRDefault="008F018A" w:rsidP="008F018A">
      <w:pPr>
        <w:numPr>
          <w:ilvl w:val="0"/>
          <w:numId w:val="42"/>
        </w:numPr>
        <w:autoSpaceDE w:val="0"/>
        <w:autoSpaceDN w:val="0"/>
        <w:adjustRightInd w:val="0"/>
        <w:spacing w:after="200" w:line="276" w:lineRule="auto"/>
        <w:contextualSpacing/>
        <w:jc w:val="center"/>
        <w:rPr>
          <w:rFonts w:eastAsia="Calibri"/>
          <w:b/>
          <w:bCs/>
          <w:iCs/>
          <w:lang w:eastAsia="en-US"/>
        </w:rPr>
      </w:pPr>
      <w:r w:rsidRPr="008F018A">
        <w:rPr>
          <w:rFonts w:eastAsia="Calibri"/>
          <w:b/>
          <w:bCs/>
          <w:iCs/>
          <w:lang w:eastAsia="en-US"/>
        </w:rPr>
        <w:lastRenderedPageBreak/>
        <w:t>ПОЯСНИТЕЛЬНАЯ ЗАПИСКА</w:t>
      </w:r>
    </w:p>
    <w:p w:rsidR="007C56F0" w:rsidRPr="004F04E7" w:rsidRDefault="007C56F0" w:rsidP="004F04E7">
      <w:pPr>
        <w:jc w:val="center"/>
        <w:rPr>
          <w:rStyle w:val="FontStyle34"/>
          <w:rFonts w:ascii="Times New Roman" w:hAnsi="Times New Roman" w:cs="Times New Roman"/>
          <w:bCs w:val="0"/>
          <w:sz w:val="28"/>
          <w:szCs w:val="28"/>
        </w:rPr>
      </w:pPr>
    </w:p>
    <w:p w:rsidR="0052006B" w:rsidRDefault="007C56F0" w:rsidP="003F220C">
      <w:pPr>
        <w:ind w:firstLine="426"/>
        <w:jc w:val="both"/>
      </w:pPr>
      <w:r>
        <w:rPr>
          <w:color w:val="000000"/>
        </w:rPr>
        <w:t xml:space="preserve"> </w:t>
      </w:r>
      <w:r>
        <w:t xml:space="preserve">Рабочая программа </w:t>
      </w:r>
      <w:r w:rsidRPr="007650BB">
        <w:rPr>
          <w:rStyle w:val="FontStyle25"/>
          <w:sz w:val="24"/>
          <w:szCs w:val="24"/>
        </w:rPr>
        <w:t>учебного предмета «Изобразительное искусство</w:t>
      </w:r>
      <w:r>
        <w:rPr>
          <w:rStyle w:val="FontStyle25"/>
          <w:sz w:val="24"/>
          <w:szCs w:val="24"/>
        </w:rPr>
        <w:t>»</w:t>
      </w:r>
      <w:r>
        <w:t xml:space="preserve"> для  1-4 классов</w:t>
      </w:r>
      <w:r w:rsidRPr="002F7B94">
        <w:t xml:space="preserve"> </w:t>
      </w:r>
      <w:r w:rsidR="0052006B" w:rsidRPr="0052006B">
        <w:t>МБОУ «</w:t>
      </w:r>
      <w:proofErr w:type="spellStart"/>
      <w:r w:rsidR="0052006B" w:rsidRPr="0052006B">
        <w:t>Жабская</w:t>
      </w:r>
      <w:proofErr w:type="spellEnd"/>
      <w:r w:rsidR="0052006B" w:rsidRPr="0052006B">
        <w:t xml:space="preserve"> осно</w:t>
      </w:r>
      <w:r w:rsidR="0052006B">
        <w:t xml:space="preserve">вная общеобразовательная школа» </w:t>
      </w:r>
      <w:r>
        <w:t>составлена</w:t>
      </w:r>
      <w:r w:rsidR="0052006B">
        <w:t>:</w:t>
      </w:r>
    </w:p>
    <w:p w:rsidR="007C56F0" w:rsidRDefault="008A505F" w:rsidP="003F220C">
      <w:pPr>
        <w:ind w:firstLine="426"/>
        <w:jc w:val="both"/>
        <w:rPr>
          <w:b/>
        </w:rPr>
      </w:pPr>
      <w:r>
        <w:t xml:space="preserve"> </w:t>
      </w:r>
      <w:r w:rsidR="007C56F0">
        <w:t xml:space="preserve"> </w:t>
      </w:r>
      <w:r w:rsidR="0052006B">
        <w:rPr>
          <w:b/>
        </w:rPr>
        <w:t xml:space="preserve"> </w:t>
      </w:r>
      <w:r w:rsidR="0052006B" w:rsidRPr="0052006B">
        <w:rPr>
          <w:b/>
        </w:rPr>
        <w:t>в соответствии</w:t>
      </w:r>
      <w:r w:rsidR="0052006B">
        <w:rPr>
          <w:b/>
        </w:rPr>
        <w:t xml:space="preserve"> с </w:t>
      </w:r>
      <w:r w:rsidR="007C56F0">
        <w:rPr>
          <w:b/>
        </w:rPr>
        <w:t xml:space="preserve"> </w:t>
      </w:r>
      <w:r w:rsidR="0052006B" w:rsidRPr="0052006B">
        <w:t xml:space="preserve">Федеральным государственным образовательным стандартом </w:t>
      </w:r>
      <w:r w:rsidR="007C56F0">
        <w:t xml:space="preserve"> начального общего образования</w:t>
      </w:r>
      <w:r w:rsidR="0052006B">
        <w:rPr>
          <w:b/>
        </w:rPr>
        <w:t>;</w:t>
      </w:r>
    </w:p>
    <w:p w:rsidR="0052006B" w:rsidRDefault="006F46F6" w:rsidP="0052006B">
      <w:pPr>
        <w:ind w:firstLine="708"/>
        <w:jc w:val="both"/>
      </w:pPr>
      <w:r>
        <w:rPr>
          <w:b/>
        </w:rPr>
        <w:t>с учё</w:t>
      </w:r>
      <w:r w:rsidR="007C56F0" w:rsidRPr="00F13FE3">
        <w:rPr>
          <w:b/>
        </w:rPr>
        <w:t>том</w:t>
      </w:r>
      <w:r w:rsidR="007C56F0">
        <w:t xml:space="preserve"> </w:t>
      </w:r>
    </w:p>
    <w:p w:rsidR="00F34108" w:rsidRDefault="0052006B" w:rsidP="0052006B">
      <w:pPr>
        <w:ind w:firstLine="708"/>
        <w:jc w:val="both"/>
      </w:pPr>
      <w:r>
        <w:t xml:space="preserve">- </w:t>
      </w:r>
      <w:r w:rsidR="007C56F0">
        <w:t xml:space="preserve">«Примерной программы по учебным предметам. Начальная школа. В 2 ч. Ч. 2. -4-е изд., </w:t>
      </w:r>
      <w:proofErr w:type="spellStart"/>
      <w:r w:rsidR="007C56F0">
        <w:t>перераб</w:t>
      </w:r>
      <w:proofErr w:type="spellEnd"/>
      <w:r w:rsidR="007C56F0">
        <w:t>. – М.: Просвещение, 2011</w:t>
      </w:r>
      <w:r w:rsidR="00F34108">
        <w:t>» (стандарты второго поколения);</w:t>
      </w:r>
    </w:p>
    <w:p w:rsidR="0052006B" w:rsidRDefault="00F34108" w:rsidP="0052006B">
      <w:pPr>
        <w:ind w:firstLine="708"/>
        <w:jc w:val="both"/>
      </w:pPr>
      <w:r>
        <w:t xml:space="preserve">- </w:t>
      </w:r>
      <w:r w:rsidR="007C56F0">
        <w:t xml:space="preserve"> учебной предметной</w:t>
      </w:r>
      <w:r w:rsidR="007C56F0" w:rsidRPr="002F7B94">
        <w:t xml:space="preserve">  программы </w:t>
      </w:r>
      <w:r w:rsidR="007C56F0">
        <w:t xml:space="preserve">«Изобразительное искусство и художественный труд/ под руководством </w:t>
      </w:r>
      <w:proofErr w:type="spellStart"/>
      <w:r w:rsidR="007C56F0">
        <w:t>Б.М.Неменского</w:t>
      </w:r>
      <w:proofErr w:type="spellEnd"/>
      <w:r w:rsidR="007C56F0">
        <w:t xml:space="preserve">. 1-9 классы. – М.: Просвещение, 2010»; </w:t>
      </w:r>
    </w:p>
    <w:p w:rsidR="0052006B" w:rsidRDefault="0052006B" w:rsidP="0052006B">
      <w:pPr>
        <w:ind w:firstLine="708"/>
        <w:jc w:val="both"/>
      </w:pPr>
      <w:r>
        <w:rPr>
          <w:b/>
          <w:i/>
        </w:rPr>
        <w:t xml:space="preserve">- </w:t>
      </w:r>
      <w:r w:rsidR="007C56F0" w:rsidRPr="009F0B45">
        <w:rPr>
          <w:i/>
        </w:rPr>
        <w:t>рабочей программы</w:t>
      </w:r>
      <w:r w:rsidR="007C56F0">
        <w:rPr>
          <w:i/>
        </w:rPr>
        <w:t xml:space="preserve"> </w:t>
      </w:r>
      <w:r w:rsidR="007C56F0" w:rsidRPr="00ED6927">
        <w:t xml:space="preserve">«Изобразительное искусство. Рабочие программы. Предметная линия учебников под редакцией </w:t>
      </w:r>
      <w:proofErr w:type="spellStart"/>
      <w:r w:rsidR="007C56F0" w:rsidRPr="00ED6927">
        <w:t>Б.М.Неменского</w:t>
      </w:r>
      <w:proofErr w:type="spellEnd"/>
      <w:r w:rsidR="007C56F0" w:rsidRPr="00ED6927">
        <w:t xml:space="preserve">. 1-4 классы: пособие для учителей общеобразовательных организаций/ </w:t>
      </w:r>
      <w:proofErr w:type="spellStart"/>
      <w:r w:rsidR="007C56F0" w:rsidRPr="00ED6927">
        <w:t>Б.М.Неменский</w:t>
      </w:r>
      <w:proofErr w:type="spellEnd"/>
      <w:r w:rsidR="007C56F0" w:rsidRPr="00ED6927">
        <w:t xml:space="preserve">, </w:t>
      </w:r>
      <w:proofErr w:type="spellStart"/>
      <w:r w:rsidR="007C56F0" w:rsidRPr="00ED6927">
        <w:t>Л.А.Неменская</w:t>
      </w:r>
      <w:proofErr w:type="spellEnd"/>
      <w:r w:rsidR="007C56F0" w:rsidRPr="00ED6927">
        <w:t xml:space="preserve">, </w:t>
      </w:r>
      <w:proofErr w:type="spellStart"/>
      <w:r w:rsidR="007C56F0" w:rsidRPr="00ED6927">
        <w:t>Н.А.Горяева</w:t>
      </w:r>
      <w:proofErr w:type="spellEnd"/>
      <w:r w:rsidR="007C56F0" w:rsidRPr="00ED6927">
        <w:t xml:space="preserve">, </w:t>
      </w:r>
      <w:proofErr w:type="spellStart"/>
      <w:r w:rsidR="007C56F0" w:rsidRPr="00ED6927">
        <w:t>О.А.Коблова</w:t>
      </w:r>
      <w:proofErr w:type="spellEnd"/>
      <w:r w:rsidR="007C56F0" w:rsidRPr="00ED6927">
        <w:t xml:space="preserve">, </w:t>
      </w:r>
      <w:proofErr w:type="spellStart"/>
      <w:r w:rsidR="007C56F0" w:rsidRPr="00ED6927">
        <w:t>Т.А.Мухина</w:t>
      </w:r>
      <w:proofErr w:type="spellEnd"/>
      <w:r w:rsidR="007C56F0" w:rsidRPr="00ED6927">
        <w:t xml:space="preserve">. – М.: Просвещение, </w:t>
      </w:r>
      <w:r w:rsidR="00B6201F">
        <w:t>2013</w:t>
      </w:r>
      <w:bookmarkStart w:id="0" w:name="_GoBack"/>
      <w:bookmarkEnd w:id="0"/>
      <w:r>
        <w:t>»;</w:t>
      </w:r>
    </w:p>
    <w:p w:rsidR="0052006B" w:rsidRDefault="0052006B" w:rsidP="0052006B">
      <w:pPr>
        <w:ind w:firstLine="708"/>
        <w:jc w:val="both"/>
        <w:rPr>
          <w:rFonts w:eastAsia="Calibri"/>
          <w:lang w:eastAsia="en-US"/>
        </w:rPr>
      </w:pPr>
      <w:r w:rsidRPr="0052006B">
        <w:t xml:space="preserve">- </w:t>
      </w:r>
      <w:r w:rsidRPr="0052006B">
        <w:rPr>
          <w:rFonts w:eastAsia="Calibri"/>
          <w:lang w:eastAsia="en-US"/>
        </w:rPr>
        <w:t xml:space="preserve">основной образовательной программы </w:t>
      </w:r>
      <w:r>
        <w:rPr>
          <w:rFonts w:eastAsia="Calibri"/>
          <w:lang w:eastAsia="en-US"/>
        </w:rPr>
        <w:t xml:space="preserve"> начального </w:t>
      </w:r>
      <w:r w:rsidRPr="0052006B">
        <w:rPr>
          <w:rFonts w:eastAsia="Calibri"/>
          <w:lang w:eastAsia="en-US"/>
        </w:rPr>
        <w:t xml:space="preserve"> общего образования МБОУ «</w:t>
      </w:r>
      <w:proofErr w:type="spellStart"/>
      <w:r w:rsidRPr="0052006B">
        <w:rPr>
          <w:rFonts w:eastAsia="Calibri"/>
          <w:lang w:eastAsia="en-US"/>
        </w:rPr>
        <w:t>Жабская</w:t>
      </w:r>
      <w:proofErr w:type="spellEnd"/>
      <w:r w:rsidRPr="0052006B">
        <w:rPr>
          <w:rFonts w:eastAsia="Calibri"/>
          <w:lang w:eastAsia="en-US"/>
        </w:rPr>
        <w:t xml:space="preserve"> основная общеобразовательная школа».</w:t>
      </w:r>
    </w:p>
    <w:p w:rsidR="0052006B" w:rsidRPr="0052006B" w:rsidRDefault="0052006B" w:rsidP="0052006B">
      <w:pPr>
        <w:ind w:firstLine="708"/>
        <w:jc w:val="both"/>
        <w:rPr>
          <w:rFonts w:eastAsia="Calibri"/>
          <w:lang w:eastAsia="en-US"/>
        </w:rPr>
      </w:pPr>
    </w:p>
    <w:p w:rsidR="0052006B" w:rsidRPr="00A6204F" w:rsidRDefault="0052006B" w:rsidP="0052006B">
      <w:pPr>
        <w:ind w:firstLine="720"/>
        <w:jc w:val="both"/>
        <w:rPr>
          <w:color w:val="000000" w:themeColor="text1"/>
        </w:rPr>
      </w:pPr>
      <w:r w:rsidRPr="00A6204F">
        <w:rPr>
          <w:color w:val="000000" w:themeColor="text1"/>
        </w:rPr>
        <w:t>Рабочая программа составлена с учётом Рабочей программы воспитания муниципального бюджетного общеобразовательного учреждения «</w:t>
      </w:r>
      <w:proofErr w:type="spellStart"/>
      <w:r w:rsidRPr="00A6204F">
        <w:rPr>
          <w:color w:val="000000" w:themeColor="text1"/>
        </w:rPr>
        <w:t>Жабская</w:t>
      </w:r>
      <w:proofErr w:type="spellEnd"/>
      <w:r w:rsidRPr="00A6204F">
        <w:rPr>
          <w:color w:val="000000" w:themeColor="text1"/>
        </w:rPr>
        <w:t xml:space="preserve"> основная общеобразовательная школа </w:t>
      </w:r>
      <w:proofErr w:type="spellStart"/>
      <w:r w:rsidRPr="00A6204F">
        <w:rPr>
          <w:color w:val="000000" w:themeColor="text1"/>
        </w:rPr>
        <w:t>Ровеньского</w:t>
      </w:r>
      <w:proofErr w:type="spellEnd"/>
      <w:r w:rsidRPr="00A6204F">
        <w:rPr>
          <w:color w:val="000000" w:themeColor="text1"/>
        </w:rPr>
        <w:t xml:space="preserve"> района Белгородской области», утвержденной приказом по общеобразовательному учреждению от 31.08.2020 года №160.</w:t>
      </w:r>
    </w:p>
    <w:p w:rsidR="0052006B" w:rsidRPr="00A6204F" w:rsidRDefault="0052006B" w:rsidP="0052006B">
      <w:pPr>
        <w:ind w:firstLine="720"/>
        <w:jc w:val="both"/>
        <w:rPr>
          <w:color w:val="000000" w:themeColor="text1"/>
        </w:rPr>
      </w:pPr>
      <w:r w:rsidRPr="00A6204F">
        <w:rPr>
          <w:color w:val="000000" w:themeColor="text1"/>
        </w:rPr>
        <w:t>Основными направлениями воспитательной деятельности являются:</w:t>
      </w:r>
    </w:p>
    <w:p w:rsidR="0052006B" w:rsidRPr="00A6204F" w:rsidRDefault="0052006B" w:rsidP="0052006B">
      <w:pPr>
        <w:ind w:firstLine="720"/>
        <w:jc w:val="both"/>
        <w:rPr>
          <w:color w:val="000000" w:themeColor="text1"/>
        </w:rPr>
      </w:pPr>
      <w:r w:rsidRPr="00A6204F">
        <w:rPr>
          <w:color w:val="000000" w:themeColor="text1"/>
        </w:rPr>
        <w:t>1. Гражданское воспитание.</w:t>
      </w:r>
    </w:p>
    <w:p w:rsidR="0052006B" w:rsidRPr="00A6204F" w:rsidRDefault="0052006B" w:rsidP="0052006B">
      <w:pPr>
        <w:ind w:firstLine="720"/>
        <w:jc w:val="both"/>
        <w:rPr>
          <w:color w:val="000000" w:themeColor="text1"/>
        </w:rPr>
      </w:pPr>
      <w:r w:rsidRPr="00A6204F">
        <w:rPr>
          <w:color w:val="000000" w:themeColor="text1"/>
        </w:rPr>
        <w:t>2. Патриотическое воспитание.</w:t>
      </w:r>
    </w:p>
    <w:p w:rsidR="0052006B" w:rsidRPr="00A6204F" w:rsidRDefault="0052006B" w:rsidP="0052006B">
      <w:pPr>
        <w:ind w:firstLine="720"/>
        <w:jc w:val="both"/>
        <w:rPr>
          <w:color w:val="000000" w:themeColor="text1"/>
        </w:rPr>
      </w:pPr>
      <w:r w:rsidRPr="00A6204F">
        <w:rPr>
          <w:color w:val="000000" w:themeColor="text1"/>
        </w:rPr>
        <w:t>3. Духовно-нравственное воспитание.</w:t>
      </w:r>
    </w:p>
    <w:p w:rsidR="0052006B" w:rsidRPr="00A6204F" w:rsidRDefault="0052006B" w:rsidP="0052006B">
      <w:pPr>
        <w:ind w:firstLine="720"/>
        <w:jc w:val="both"/>
        <w:rPr>
          <w:color w:val="000000" w:themeColor="text1"/>
        </w:rPr>
      </w:pPr>
      <w:r w:rsidRPr="00A6204F">
        <w:rPr>
          <w:color w:val="000000" w:themeColor="text1"/>
        </w:rPr>
        <w:t>4. Эстетическое воспитание.</w:t>
      </w:r>
    </w:p>
    <w:p w:rsidR="0052006B" w:rsidRPr="00A6204F" w:rsidRDefault="00F83E3F" w:rsidP="0052006B">
      <w:pPr>
        <w:ind w:firstLine="720"/>
        <w:jc w:val="both"/>
        <w:rPr>
          <w:color w:val="000000" w:themeColor="text1"/>
        </w:rPr>
      </w:pPr>
      <w:r>
        <w:rPr>
          <w:color w:val="000000" w:themeColor="text1"/>
        </w:rPr>
        <w:t>5.</w:t>
      </w:r>
      <w:r w:rsidR="0052006B" w:rsidRPr="00A6204F">
        <w:rPr>
          <w:color w:val="000000" w:themeColor="text1"/>
        </w:rPr>
        <w:t>Физическое воспитание, формирование культуры здоровья и эмоционального благополучия.</w:t>
      </w:r>
    </w:p>
    <w:p w:rsidR="0052006B" w:rsidRPr="00A6204F" w:rsidRDefault="0052006B" w:rsidP="0052006B">
      <w:pPr>
        <w:ind w:firstLine="720"/>
        <w:jc w:val="both"/>
        <w:rPr>
          <w:color w:val="000000" w:themeColor="text1"/>
        </w:rPr>
      </w:pPr>
      <w:r w:rsidRPr="00A6204F">
        <w:rPr>
          <w:color w:val="000000" w:themeColor="text1"/>
        </w:rPr>
        <w:t>6. Трудовое воспитание.</w:t>
      </w:r>
    </w:p>
    <w:p w:rsidR="0052006B" w:rsidRPr="00A6204F" w:rsidRDefault="0052006B" w:rsidP="0052006B">
      <w:pPr>
        <w:ind w:firstLine="720"/>
        <w:jc w:val="both"/>
        <w:rPr>
          <w:color w:val="000000" w:themeColor="text1"/>
        </w:rPr>
      </w:pPr>
      <w:r w:rsidRPr="00A6204F">
        <w:rPr>
          <w:color w:val="000000" w:themeColor="text1"/>
        </w:rPr>
        <w:t>7. Экологическое воспитание.</w:t>
      </w:r>
    </w:p>
    <w:p w:rsidR="0052006B" w:rsidRPr="00A6204F" w:rsidRDefault="0052006B" w:rsidP="0052006B">
      <w:pPr>
        <w:ind w:firstLine="720"/>
        <w:jc w:val="both"/>
        <w:rPr>
          <w:color w:val="000000" w:themeColor="text1"/>
        </w:rPr>
      </w:pPr>
      <w:r w:rsidRPr="00A6204F">
        <w:rPr>
          <w:color w:val="000000" w:themeColor="text1"/>
        </w:rPr>
        <w:t>8. Ценности научного познания.</w:t>
      </w:r>
    </w:p>
    <w:p w:rsidR="007A5861" w:rsidRPr="0052006B" w:rsidRDefault="007A5861" w:rsidP="00A6204F">
      <w:pPr>
        <w:jc w:val="both"/>
        <w:rPr>
          <w:rStyle w:val="FontStyle34"/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:rsidR="0059434D" w:rsidRPr="00A6204F" w:rsidRDefault="007A5861" w:rsidP="0059434D">
      <w:pPr>
        <w:ind w:firstLine="426"/>
        <w:jc w:val="both"/>
        <w:rPr>
          <w:rStyle w:val="FontStyle25"/>
          <w:sz w:val="24"/>
          <w:szCs w:val="24"/>
        </w:rPr>
      </w:pPr>
      <w:r w:rsidRPr="00A6204F">
        <w:rPr>
          <w:rStyle w:val="FontStyle33"/>
          <w:sz w:val="24"/>
          <w:szCs w:val="24"/>
        </w:rPr>
        <w:t xml:space="preserve">Цель </w:t>
      </w:r>
      <w:r w:rsidR="00A6204F" w:rsidRPr="00A6204F">
        <w:rPr>
          <w:rStyle w:val="FontStyle25"/>
          <w:sz w:val="24"/>
          <w:szCs w:val="24"/>
        </w:rPr>
        <w:t xml:space="preserve"> курса </w:t>
      </w:r>
      <w:r w:rsidRPr="00A6204F">
        <w:rPr>
          <w:rStyle w:val="FontStyle25"/>
          <w:sz w:val="24"/>
          <w:szCs w:val="24"/>
        </w:rPr>
        <w:t xml:space="preserve"> «Изобразительное искусство» в об</w:t>
      </w:r>
      <w:r w:rsidRPr="00A6204F">
        <w:rPr>
          <w:rStyle w:val="FontStyle25"/>
          <w:sz w:val="24"/>
          <w:szCs w:val="24"/>
        </w:rPr>
        <w:softHyphen/>
        <w:t>щеобразовательной школе — формирование художественной культуры учащихся как неотъемлемой части культуры духов</w:t>
      </w:r>
      <w:r w:rsidRPr="00A6204F">
        <w:rPr>
          <w:rStyle w:val="FontStyle25"/>
          <w:sz w:val="24"/>
          <w:szCs w:val="24"/>
        </w:rPr>
        <w:softHyphen/>
        <w:t xml:space="preserve">ной, т. е. культуры </w:t>
      </w:r>
      <w:proofErr w:type="spellStart"/>
      <w:r w:rsidRPr="00A6204F">
        <w:rPr>
          <w:rStyle w:val="FontStyle25"/>
          <w:sz w:val="24"/>
          <w:szCs w:val="24"/>
        </w:rPr>
        <w:t>мироотношений</w:t>
      </w:r>
      <w:proofErr w:type="spellEnd"/>
      <w:r w:rsidRPr="00A6204F">
        <w:rPr>
          <w:rStyle w:val="FontStyle25"/>
          <w:sz w:val="24"/>
          <w:szCs w:val="24"/>
        </w:rPr>
        <w:t>, выработанных поколения</w:t>
      </w:r>
      <w:r w:rsidRPr="00A6204F">
        <w:rPr>
          <w:rStyle w:val="FontStyle25"/>
          <w:sz w:val="24"/>
          <w:szCs w:val="24"/>
        </w:rPr>
        <w:softHyphen/>
        <w:t>ми. Эти ценности как высшие ценности человеческой цивили</w:t>
      </w:r>
      <w:r w:rsidRPr="00A6204F">
        <w:rPr>
          <w:rStyle w:val="FontStyle25"/>
          <w:sz w:val="24"/>
          <w:szCs w:val="24"/>
        </w:rPr>
        <w:softHyphen/>
        <w:t>зации, накапливаемые искусством, должны быть средством очеловечения, формирования нравственно-эстетической отзыв</w:t>
      </w:r>
      <w:r w:rsidRPr="00A6204F">
        <w:rPr>
          <w:rStyle w:val="FontStyle25"/>
          <w:sz w:val="24"/>
          <w:szCs w:val="24"/>
        </w:rPr>
        <w:softHyphen/>
        <w:t xml:space="preserve">чивости на </w:t>
      </w:r>
      <w:proofErr w:type="gramStart"/>
      <w:r w:rsidRPr="00A6204F">
        <w:rPr>
          <w:rStyle w:val="FontStyle25"/>
          <w:sz w:val="24"/>
          <w:szCs w:val="24"/>
        </w:rPr>
        <w:t>прекрасное</w:t>
      </w:r>
      <w:proofErr w:type="gramEnd"/>
      <w:r w:rsidRPr="00A6204F">
        <w:rPr>
          <w:rStyle w:val="FontStyle25"/>
          <w:sz w:val="24"/>
          <w:szCs w:val="24"/>
        </w:rPr>
        <w:t xml:space="preserve"> и безобразное в жизни и искусстве, т.е. зоркости души ребенка.</w:t>
      </w:r>
    </w:p>
    <w:p w:rsidR="007A5861" w:rsidRPr="00A6204F" w:rsidRDefault="007A5861" w:rsidP="0059434D">
      <w:pPr>
        <w:ind w:firstLine="426"/>
        <w:jc w:val="both"/>
        <w:rPr>
          <w:rStyle w:val="a5"/>
          <w:i w:val="0"/>
          <w:iCs w:val="0"/>
        </w:rPr>
      </w:pPr>
      <w:r w:rsidRPr="00A6204F">
        <w:rPr>
          <w:rStyle w:val="a5"/>
          <w:b/>
          <w:i w:val="0"/>
        </w:rPr>
        <w:t>Задачи:</w:t>
      </w:r>
    </w:p>
    <w:p w:rsidR="007A5861" w:rsidRPr="00A6204F" w:rsidRDefault="007A5861" w:rsidP="007A5861">
      <w:pPr>
        <w:pStyle w:val="a4"/>
        <w:numPr>
          <w:ilvl w:val="0"/>
          <w:numId w:val="23"/>
        </w:numPr>
        <w:spacing w:before="0" w:beforeAutospacing="0" w:after="120" w:afterAutospacing="0"/>
        <w:jc w:val="both"/>
      </w:pPr>
      <w:r w:rsidRPr="00A6204F">
        <w:t>овладение элементарной художественной грамотой, формирование художественного кругозора и приобретение опыта работы в различных видах художественн</w:t>
      </w:r>
      <w:proofErr w:type="gramStart"/>
      <w:r w:rsidRPr="00A6204F">
        <w:t>о-</w:t>
      </w:r>
      <w:proofErr w:type="gramEnd"/>
      <w:r w:rsidRPr="00A6204F">
        <w:t xml:space="preserve"> творческой деятельности, разными художественными материалами, совершенствование эстетического вкуса;</w:t>
      </w:r>
    </w:p>
    <w:p w:rsidR="007A5861" w:rsidRPr="00A6204F" w:rsidRDefault="007A5861" w:rsidP="007A5861">
      <w:pPr>
        <w:pStyle w:val="a4"/>
        <w:numPr>
          <w:ilvl w:val="0"/>
          <w:numId w:val="23"/>
        </w:numPr>
        <w:spacing w:before="0" w:beforeAutospacing="0" w:after="120" w:afterAutospacing="0"/>
        <w:jc w:val="both"/>
      </w:pPr>
      <w:r w:rsidRPr="00A6204F">
        <w:t>освоение первоначальных знаний о пластических искусствах: изобразительных, декоративно-прикладных, архитектуре и дизайне – их роли в жизни человека и общества;</w:t>
      </w:r>
    </w:p>
    <w:p w:rsidR="007A5861" w:rsidRPr="00A6204F" w:rsidRDefault="007A5861" w:rsidP="007A5861">
      <w:pPr>
        <w:pStyle w:val="a4"/>
        <w:numPr>
          <w:ilvl w:val="0"/>
          <w:numId w:val="23"/>
        </w:numPr>
        <w:spacing w:before="0" w:beforeAutospacing="0" w:after="120" w:afterAutospacing="0"/>
        <w:jc w:val="both"/>
      </w:pPr>
      <w:r w:rsidRPr="00A6204F">
        <w:t xml:space="preserve"> развитие воображения, творческого потенциала ребенка, желания и умения подходить к любой своей деятельности творчески, способностей к эмоционально-ценностному отношению к искусству и окружающему миру, навыков сотрудничества в художественной деятельности, интереса к внутреннему миру человека, способности сопереживания;</w:t>
      </w:r>
    </w:p>
    <w:p w:rsidR="007A5861" w:rsidRPr="00A6204F" w:rsidRDefault="007A5861" w:rsidP="007A5861">
      <w:pPr>
        <w:pStyle w:val="a4"/>
        <w:numPr>
          <w:ilvl w:val="0"/>
          <w:numId w:val="23"/>
        </w:numPr>
        <w:spacing w:before="0" w:beforeAutospacing="0" w:after="120" w:afterAutospacing="0"/>
        <w:jc w:val="both"/>
      </w:pPr>
      <w:r w:rsidRPr="00A6204F">
        <w:lastRenderedPageBreak/>
        <w:t>воспитание интереса к изобразительному искусству; обогащение нравственного опыта, формирование представлений о добре и зле; развитие нравственных чувств, интереса к внутреннему миру человека, способности сопереживания;</w:t>
      </w:r>
    </w:p>
    <w:p w:rsidR="0049412F" w:rsidRPr="00584825" w:rsidRDefault="007A5861" w:rsidP="00294D39">
      <w:pPr>
        <w:pStyle w:val="a4"/>
        <w:numPr>
          <w:ilvl w:val="0"/>
          <w:numId w:val="23"/>
        </w:numPr>
        <w:spacing w:before="0" w:beforeAutospacing="0" w:after="120" w:afterAutospacing="0"/>
        <w:jc w:val="both"/>
      </w:pPr>
      <w:r w:rsidRPr="00A6204F">
        <w:t>воспитание гражданственности и патриотизма, уважения к культуре народов многонациональной России и других стран.</w:t>
      </w:r>
    </w:p>
    <w:p w:rsidR="00294D39" w:rsidRPr="00666522" w:rsidRDefault="00294D39" w:rsidP="00666522">
      <w:pPr>
        <w:shd w:val="clear" w:color="auto" w:fill="FFFFFF"/>
        <w:spacing w:line="252" w:lineRule="exact"/>
        <w:ind w:left="7" w:right="58" w:firstLine="324"/>
        <w:jc w:val="both"/>
      </w:pPr>
      <w:r>
        <w:t xml:space="preserve"> </w:t>
      </w:r>
    </w:p>
    <w:p w:rsidR="00666522" w:rsidRPr="00666522" w:rsidRDefault="00666522" w:rsidP="00666522">
      <w:pPr>
        <w:shd w:val="clear" w:color="auto" w:fill="FFFFFF"/>
        <w:autoSpaceDE w:val="0"/>
        <w:autoSpaceDN w:val="0"/>
        <w:adjustRightInd w:val="0"/>
        <w:ind w:firstLine="567"/>
        <w:jc w:val="both"/>
      </w:pPr>
      <w:r w:rsidRPr="00666522">
        <w:rPr>
          <w:b/>
        </w:rPr>
        <w:t>Сроки  реализации</w:t>
      </w:r>
      <w:r w:rsidRPr="00666522">
        <w:t>:  1-4 класс.</w:t>
      </w:r>
    </w:p>
    <w:p w:rsidR="00666522" w:rsidRPr="00666522" w:rsidRDefault="00666522" w:rsidP="00666522">
      <w:pPr>
        <w:suppressAutoHyphens/>
        <w:ind w:firstLine="709"/>
        <w:jc w:val="both"/>
        <w:rPr>
          <w:lang w:eastAsia="ar-SA"/>
        </w:rPr>
      </w:pPr>
      <w:r w:rsidRPr="00666522">
        <w:rPr>
          <w:lang w:eastAsia="ar-SA"/>
        </w:rPr>
        <w:t xml:space="preserve">Согласно учебному плану для образовательных организаций Российской Федерации, реализующих ФГОС, предмет </w:t>
      </w:r>
      <w:r>
        <w:t>«Изобразительное искусство»</w:t>
      </w:r>
      <w:r w:rsidRPr="00666522">
        <w:rPr>
          <w:lang w:eastAsia="ar-SA"/>
        </w:rPr>
        <w:t xml:space="preserve"> является обязательным базовым общеобразовательным учебным предметом. </w:t>
      </w:r>
    </w:p>
    <w:p w:rsidR="00666522" w:rsidRPr="00666522" w:rsidRDefault="00666522" w:rsidP="00666522">
      <w:pPr>
        <w:suppressAutoHyphens/>
        <w:ind w:firstLine="709"/>
        <w:jc w:val="both"/>
        <w:rPr>
          <w:lang w:eastAsia="ar-SA"/>
        </w:rPr>
      </w:pPr>
      <w:r w:rsidRPr="00666522">
        <w:t xml:space="preserve">Рабочая программа учебного предмета </w:t>
      </w:r>
      <w:r>
        <w:t xml:space="preserve"> </w:t>
      </w:r>
      <w:r w:rsidRPr="00294D39">
        <w:t xml:space="preserve">«Изобразительное искусство» </w:t>
      </w:r>
      <w:r w:rsidRPr="00294D39">
        <w:rPr>
          <w:rFonts w:eastAsia="SimSun" w:cs="Mangal"/>
          <w:kern w:val="1"/>
          <w:lang w:eastAsia="zh-CN" w:bidi="hi-IN"/>
        </w:rPr>
        <w:t xml:space="preserve"> </w:t>
      </w:r>
      <w:r w:rsidRPr="00666522">
        <w:t xml:space="preserve"> предназначена </w:t>
      </w:r>
      <w:r w:rsidRPr="00666522">
        <w:rPr>
          <w:lang w:eastAsia="ar-SA"/>
        </w:rPr>
        <w:t xml:space="preserve"> для 1-4 классов и ориентирована на </w:t>
      </w:r>
      <w:r w:rsidRPr="00666522">
        <w:rPr>
          <w:b/>
          <w:lang w:eastAsia="ar-SA"/>
        </w:rPr>
        <w:t>4-летний нормативный срок</w:t>
      </w:r>
      <w:r w:rsidRPr="00666522">
        <w:rPr>
          <w:lang w:eastAsia="ar-SA"/>
        </w:rPr>
        <w:t xml:space="preserve"> освоения государственных образовательных программ  начального общего образования.  </w:t>
      </w:r>
    </w:p>
    <w:p w:rsidR="00666522" w:rsidRPr="00666522" w:rsidRDefault="00666522" w:rsidP="00666522">
      <w:pPr>
        <w:suppressAutoHyphens/>
        <w:ind w:firstLine="709"/>
        <w:jc w:val="both"/>
        <w:rPr>
          <w:lang w:eastAsia="ar-SA"/>
        </w:rPr>
      </w:pPr>
      <w:r w:rsidRPr="00666522">
        <w:t>Учебным планом МБОУ «</w:t>
      </w:r>
      <w:proofErr w:type="spellStart"/>
      <w:r w:rsidRPr="00666522">
        <w:t>Жабская</w:t>
      </w:r>
      <w:proofErr w:type="spellEnd"/>
      <w:r w:rsidRPr="00666522">
        <w:t xml:space="preserve"> основная общеобразовательная школа» установлено</w:t>
      </w:r>
      <w:r w:rsidRPr="00666522">
        <w:rPr>
          <w:lang w:eastAsia="ar-SA"/>
        </w:rPr>
        <w:t xml:space="preserve"> количество часов на изучение предмета </w:t>
      </w:r>
      <w:r>
        <w:rPr>
          <w:lang w:eastAsia="ar-SA"/>
        </w:rPr>
        <w:t xml:space="preserve"> </w:t>
      </w:r>
      <w:r w:rsidRPr="00666522">
        <w:rPr>
          <w:lang w:eastAsia="ar-SA"/>
        </w:rPr>
        <w:t xml:space="preserve"> </w:t>
      </w:r>
      <w:r w:rsidRPr="00294D39">
        <w:t xml:space="preserve">«Изобразительное искусство» </w:t>
      </w:r>
      <w:r w:rsidRPr="00294D39">
        <w:rPr>
          <w:rFonts w:eastAsia="SimSun" w:cs="Mangal"/>
          <w:kern w:val="1"/>
          <w:lang w:eastAsia="zh-CN" w:bidi="hi-IN"/>
        </w:rPr>
        <w:t xml:space="preserve"> </w:t>
      </w:r>
      <w:r w:rsidRPr="00666522">
        <w:t xml:space="preserve"> в начальной школе выделяется  </w:t>
      </w:r>
      <w:r>
        <w:rPr>
          <w:b/>
        </w:rPr>
        <w:t>135 ч: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8"/>
        <w:gridCol w:w="3827"/>
        <w:gridCol w:w="3132"/>
      </w:tblGrid>
      <w:tr w:rsidR="00666522" w:rsidRPr="00666522" w:rsidTr="00A4603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522" w:rsidRPr="00666522" w:rsidRDefault="00666522" w:rsidP="00666522">
            <w:pPr>
              <w:spacing w:line="276" w:lineRule="auto"/>
              <w:jc w:val="center"/>
            </w:pPr>
            <w:r w:rsidRPr="00666522">
              <w:t>Класс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522" w:rsidRPr="00666522" w:rsidRDefault="00666522" w:rsidP="00666522">
            <w:pPr>
              <w:spacing w:line="276" w:lineRule="auto"/>
              <w:jc w:val="center"/>
            </w:pPr>
            <w:r w:rsidRPr="00666522">
              <w:t>Количество часов в неделю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522" w:rsidRPr="00666522" w:rsidRDefault="00666522" w:rsidP="00666522">
            <w:pPr>
              <w:spacing w:line="276" w:lineRule="auto"/>
              <w:ind w:firstLine="34"/>
              <w:jc w:val="center"/>
            </w:pPr>
            <w:r w:rsidRPr="00666522">
              <w:t>Количество часов в год</w:t>
            </w:r>
          </w:p>
        </w:tc>
      </w:tr>
      <w:tr w:rsidR="00666522" w:rsidRPr="00666522" w:rsidTr="00A4603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522" w:rsidRPr="00666522" w:rsidRDefault="00666522" w:rsidP="00666522">
            <w:pPr>
              <w:spacing w:line="276" w:lineRule="auto"/>
              <w:jc w:val="center"/>
            </w:pPr>
            <w:r w:rsidRPr="00666522">
              <w:t>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522" w:rsidRPr="00666522" w:rsidRDefault="00666522" w:rsidP="00666522">
            <w:pPr>
              <w:spacing w:line="276" w:lineRule="auto"/>
              <w:ind w:firstLine="567"/>
              <w:jc w:val="center"/>
            </w:pPr>
            <w: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522" w:rsidRPr="00666522" w:rsidRDefault="00666522" w:rsidP="00666522">
            <w:pPr>
              <w:spacing w:line="276" w:lineRule="auto"/>
              <w:ind w:firstLine="567"/>
              <w:jc w:val="center"/>
            </w:pPr>
            <w:r>
              <w:t xml:space="preserve"> 33</w:t>
            </w:r>
          </w:p>
        </w:tc>
      </w:tr>
      <w:tr w:rsidR="00666522" w:rsidRPr="00666522" w:rsidTr="00A4603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522" w:rsidRPr="00666522" w:rsidRDefault="00666522" w:rsidP="00666522">
            <w:pPr>
              <w:spacing w:line="276" w:lineRule="auto"/>
              <w:jc w:val="center"/>
            </w:pPr>
            <w:r w:rsidRPr="00666522"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522" w:rsidRPr="00666522" w:rsidRDefault="00666522" w:rsidP="00666522">
            <w:pPr>
              <w:spacing w:line="276" w:lineRule="auto"/>
              <w:ind w:firstLine="567"/>
              <w:jc w:val="center"/>
            </w:pPr>
            <w: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522" w:rsidRPr="00666522" w:rsidRDefault="00666522" w:rsidP="00666522">
            <w:pPr>
              <w:spacing w:line="276" w:lineRule="auto"/>
              <w:ind w:firstLine="567"/>
              <w:jc w:val="center"/>
            </w:pPr>
            <w:r>
              <w:t>34</w:t>
            </w:r>
          </w:p>
        </w:tc>
      </w:tr>
      <w:tr w:rsidR="00666522" w:rsidRPr="00666522" w:rsidTr="00A4603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522" w:rsidRPr="00666522" w:rsidRDefault="00666522" w:rsidP="00666522">
            <w:pPr>
              <w:spacing w:line="276" w:lineRule="auto"/>
              <w:jc w:val="center"/>
            </w:pPr>
            <w:r w:rsidRPr="00666522"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522" w:rsidRPr="00666522" w:rsidRDefault="00666522" w:rsidP="00666522">
            <w:pPr>
              <w:spacing w:line="276" w:lineRule="auto"/>
              <w:ind w:firstLine="567"/>
              <w:jc w:val="center"/>
            </w:pPr>
            <w: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522" w:rsidRPr="00666522" w:rsidRDefault="00666522" w:rsidP="00666522">
            <w:pPr>
              <w:spacing w:line="276" w:lineRule="auto"/>
              <w:ind w:firstLine="567"/>
              <w:jc w:val="center"/>
            </w:pPr>
            <w:r>
              <w:t>34</w:t>
            </w:r>
          </w:p>
        </w:tc>
      </w:tr>
      <w:tr w:rsidR="00666522" w:rsidRPr="00666522" w:rsidTr="00A4603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522" w:rsidRPr="00666522" w:rsidRDefault="00666522" w:rsidP="00666522">
            <w:pPr>
              <w:spacing w:line="276" w:lineRule="auto"/>
              <w:jc w:val="center"/>
            </w:pPr>
            <w:r w:rsidRPr="00666522"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522" w:rsidRPr="00666522" w:rsidRDefault="00666522" w:rsidP="00666522">
            <w:pPr>
              <w:spacing w:line="276" w:lineRule="auto"/>
              <w:ind w:firstLine="567"/>
              <w:jc w:val="center"/>
            </w:pPr>
            <w:r>
              <w:t>1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522" w:rsidRPr="00666522" w:rsidRDefault="00666522" w:rsidP="00666522">
            <w:pPr>
              <w:spacing w:line="276" w:lineRule="auto"/>
              <w:ind w:firstLine="567"/>
              <w:jc w:val="center"/>
            </w:pPr>
            <w:r>
              <w:t>34</w:t>
            </w:r>
          </w:p>
        </w:tc>
      </w:tr>
      <w:tr w:rsidR="00666522" w:rsidRPr="00666522" w:rsidTr="00A46039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522" w:rsidRPr="00666522" w:rsidRDefault="00666522" w:rsidP="00666522">
            <w:pPr>
              <w:spacing w:line="276" w:lineRule="auto"/>
              <w:jc w:val="center"/>
              <w:rPr>
                <w:b/>
              </w:rPr>
            </w:pPr>
            <w:r w:rsidRPr="00666522">
              <w:rPr>
                <w:b/>
              </w:rPr>
              <w:t>Итого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6522" w:rsidRPr="00666522" w:rsidRDefault="00666522" w:rsidP="00666522">
            <w:pPr>
              <w:spacing w:line="276" w:lineRule="auto"/>
              <w:ind w:firstLine="567"/>
              <w:jc w:val="center"/>
            </w:pPr>
            <w:r>
              <w:t>4</w:t>
            </w:r>
          </w:p>
        </w:tc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6522" w:rsidRPr="00666522" w:rsidRDefault="00666522" w:rsidP="00666522">
            <w:pPr>
              <w:spacing w:line="276" w:lineRule="auto"/>
              <w:ind w:firstLine="567"/>
              <w:jc w:val="center"/>
              <w:rPr>
                <w:b/>
              </w:rPr>
            </w:pPr>
            <w:r>
              <w:rPr>
                <w:b/>
              </w:rPr>
              <w:t>135</w:t>
            </w:r>
            <w:r w:rsidRPr="00666522">
              <w:rPr>
                <w:b/>
              </w:rPr>
              <w:t xml:space="preserve"> ч</w:t>
            </w:r>
          </w:p>
        </w:tc>
      </w:tr>
    </w:tbl>
    <w:p w:rsidR="00666522" w:rsidRPr="00666522" w:rsidRDefault="00666522" w:rsidP="00666522">
      <w:pPr>
        <w:ind w:firstLine="709"/>
        <w:jc w:val="both"/>
        <w:rPr>
          <w:b/>
          <w:color w:val="FF0000"/>
        </w:rPr>
      </w:pPr>
      <w:r w:rsidRPr="00666522">
        <w:rPr>
          <w:b/>
          <w:color w:val="FF0000"/>
        </w:rPr>
        <w:t xml:space="preserve"> </w:t>
      </w:r>
    </w:p>
    <w:p w:rsidR="00666522" w:rsidRDefault="00666522" w:rsidP="00666522">
      <w:pPr>
        <w:widowControl w:val="0"/>
        <w:suppressAutoHyphens/>
        <w:ind w:left="410" w:firstLine="709"/>
        <w:jc w:val="both"/>
        <w:rPr>
          <w:rFonts w:eastAsia="SimSun" w:cs="Mangal"/>
          <w:kern w:val="1"/>
          <w:lang w:eastAsia="zh-CN" w:bidi="hi-IN"/>
        </w:rPr>
      </w:pPr>
      <w:r>
        <w:rPr>
          <w:lang w:eastAsia="ar-SA"/>
        </w:rPr>
        <w:t xml:space="preserve"> </w:t>
      </w:r>
      <w:proofErr w:type="gramStart"/>
      <w:r w:rsidRPr="00294D39">
        <w:rPr>
          <w:rFonts w:eastAsia="SimSun" w:cs="Mangal"/>
          <w:kern w:val="1"/>
          <w:lang w:eastAsia="zh-CN" w:bidi="hi-IN"/>
        </w:rPr>
        <w:t xml:space="preserve">Авторская программа </w:t>
      </w:r>
      <w:r w:rsidRPr="00294D39">
        <w:t xml:space="preserve">«Изобразительное искусство» </w:t>
      </w:r>
      <w:r w:rsidRPr="00294D39">
        <w:rPr>
          <w:rFonts w:eastAsia="SimSun" w:cs="Mangal"/>
          <w:kern w:val="1"/>
          <w:lang w:eastAsia="zh-CN" w:bidi="hi-IN"/>
        </w:rPr>
        <w:t xml:space="preserve"> рассчитана на 135 часов</w:t>
      </w:r>
      <w:r w:rsidRPr="00294D39">
        <w:rPr>
          <w:rFonts w:eastAsia="Calibri" w:cs="Mangal"/>
          <w:kern w:val="1"/>
          <w:lang w:eastAsia="en-US" w:bidi="hi-IN"/>
        </w:rPr>
        <w:t xml:space="preserve"> (33 часа в I классе, по 34 часа — во II —IV классах)</w:t>
      </w:r>
      <w:r w:rsidRPr="00294D39">
        <w:rPr>
          <w:rFonts w:eastAsia="SimSun" w:cs="Mangal"/>
          <w:kern w:val="1"/>
          <w:lang w:eastAsia="zh-CN" w:bidi="hi-IN"/>
        </w:rPr>
        <w:t>, учебным планом школы на изучение предмета «Изобразительное искусство» также отводится 135</w:t>
      </w:r>
      <w:r w:rsidRPr="00294D39">
        <w:rPr>
          <w:rFonts w:eastAsia="Calibri" w:cs="Mangal"/>
          <w:kern w:val="1"/>
          <w:lang w:eastAsia="en-US" w:bidi="hi-IN"/>
        </w:rPr>
        <w:t xml:space="preserve"> часов (33 часа в I классе, по 34 часа — во II —IV классах) </w:t>
      </w:r>
      <w:r w:rsidRPr="00294D39">
        <w:rPr>
          <w:rFonts w:eastAsia="SimSun" w:cs="Mangal"/>
          <w:kern w:val="1"/>
          <w:lang w:eastAsia="zh-CN" w:bidi="hi-IN"/>
        </w:rPr>
        <w:t xml:space="preserve">часов, поэтому в рабочую программу </w:t>
      </w:r>
      <w:r w:rsidRPr="00294D39">
        <w:t xml:space="preserve">«Изобразительное искусство» </w:t>
      </w:r>
      <w:r w:rsidRPr="00294D39">
        <w:rPr>
          <w:rFonts w:eastAsia="SimSun" w:cs="Mangal"/>
          <w:kern w:val="1"/>
          <w:lang w:eastAsia="zh-CN" w:bidi="hi-IN"/>
        </w:rPr>
        <w:t xml:space="preserve"> изменения не вносятся.</w:t>
      </w:r>
      <w:proofErr w:type="gramEnd"/>
    </w:p>
    <w:p w:rsidR="00666522" w:rsidRPr="00294D39" w:rsidRDefault="00666522" w:rsidP="00666522">
      <w:pPr>
        <w:widowControl w:val="0"/>
        <w:suppressAutoHyphens/>
        <w:ind w:left="410" w:firstLine="709"/>
        <w:jc w:val="both"/>
        <w:rPr>
          <w:rFonts w:eastAsia="SimSun" w:cs="Mangal"/>
          <w:kern w:val="1"/>
          <w:lang w:eastAsia="zh-CN" w:bidi="hi-IN"/>
        </w:rPr>
      </w:pPr>
      <w:r w:rsidRPr="00294D39">
        <w:rPr>
          <w:b/>
          <w:i/>
        </w:rPr>
        <w:t xml:space="preserve"> </w:t>
      </w:r>
      <w:r w:rsidRPr="00294D39">
        <w:t>Рабочая программа  полностью реализует учебную предметную программу.</w:t>
      </w:r>
      <w:r>
        <w:rPr>
          <w:rFonts w:eastAsia="SimSun" w:cs="Mangal"/>
          <w:kern w:val="1"/>
          <w:lang w:eastAsia="zh-CN" w:bidi="hi-IN"/>
        </w:rPr>
        <w:t xml:space="preserve"> </w:t>
      </w:r>
    </w:p>
    <w:p w:rsidR="00666522" w:rsidRPr="00666522" w:rsidRDefault="00666522" w:rsidP="00666522">
      <w:pPr>
        <w:jc w:val="both"/>
        <w:rPr>
          <w:b/>
          <w:color w:val="FF0000"/>
        </w:rPr>
      </w:pPr>
    </w:p>
    <w:p w:rsidR="00666522" w:rsidRPr="00666522" w:rsidRDefault="00666522" w:rsidP="00F4311F">
      <w:pPr>
        <w:ind w:left="410" w:firstLine="709"/>
        <w:jc w:val="both"/>
        <w:rPr>
          <w:lang w:eastAsia="zh-CN" w:bidi="hi-IN"/>
        </w:rPr>
      </w:pPr>
      <w:r w:rsidRPr="00666522">
        <w:t>Контрольных работ в авторской и рабочей программе не предусмотрено.</w:t>
      </w:r>
    </w:p>
    <w:p w:rsidR="00666522" w:rsidRPr="00666522" w:rsidRDefault="00666522" w:rsidP="00F4311F">
      <w:pPr>
        <w:autoSpaceDE w:val="0"/>
        <w:autoSpaceDN w:val="0"/>
        <w:adjustRightInd w:val="0"/>
        <w:ind w:left="410" w:firstLine="709"/>
        <w:jc w:val="both"/>
        <w:rPr>
          <w:rFonts w:eastAsia="Calibri"/>
          <w:color w:val="000000"/>
          <w:lang w:eastAsia="en-US"/>
        </w:rPr>
      </w:pPr>
      <w:r w:rsidRPr="00666522">
        <w:rPr>
          <w:rFonts w:eastAsia="Calibri"/>
          <w:color w:val="000000"/>
          <w:lang w:eastAsia="en-US"/>
        </w:rPr>
        <w:t xml:space="preserve">Текущий контроль уровня усвоения знаний осуществляется в процессе индивидуальной, парной, групповой и коллективной деятельности обучающихся. </w:t>
      </w:r>
    </w:p>
    <w:p w:rsidR="00666522" w:rsidRPr="00F4311F" w:rsidRDefault="00666522" w:rsidP="00F4311F">
      <w:pPr>
        <w:keepNext/>
        <w:keepLines/>
        <w:ind w:left="410" w:right="20" w:firstLine="709"/>
        <w:contextualSpacing/>
        <w:jc w:val="both"/>
        <w:rPr>
          <w:rFonts w:eastAsia="Calibri"/>
          <w:b/>
          <w:i/>
          <w:lang w:eastAsia="en-US"/>
        </w:rPr>
      </w:pPr>
      <w:r w:rsidRPr="00666522">
        <w:rPr>
          <w:rFonts w:eastAsia="Calibri"/>
          <w:lang w:eastAsia="en-US"/>
        </w:rPr>
        <w:t xml:space="preserve">Промежуточная аттестация проводится </w:t>
      </w:r>
      <w:proofErr w:type="gramStart"/>
      <w:r w:rsidRPr="00666522">
        <w:rPr>
          <w:rFonts w:eastAsia="Calibri"/>
          <w:lang w:eastAsia="en-US"/>
        </w:rPr>
        <w:t>без аттестационных испытаний на основе текущего контроля с фиксацией результата в виде годовой отметки по предмету</w:t>
      </w:r>
      <w:proofErr w:type="gramEnd"/>
      <w:r w:rsidRPr="00666522">
        <w:rPr>
          <w:rFonts w:eastAsia="Calibri"/>
          <w:lang w:eastAsia="en-US"/>
        </w:rPr>
        <w:t>.</w:t>
      </w:r>
    </w:p>
    <w:p w:rsidR="00666522" w:rsidRPr="00584825" w:rsidRDefault="00666522" w:rsidP="00294D39">
      <w:pPr>
        <w:shd w:val="clear" w:color="auto" w:fill="FFFFFF"/>
        <w:spacing w:line="252" w:lineRule="exact"/>
        <w:ind w:right="58"/>
        <w:jc w:val="both"/>
      </w:pPr>
    </w:p>
    <w:p w:rsidR="006F0E33" w:rsidRPr="00294D39" w:rsidRDefault="0049412F" w:rsidP="00294D39">
      <w:pPr>
        <w:suppressAutoHyphens/>
        <w:ind w:firstLine="709"/>
        <w:jc w:val="both"/>
        <w:rPr>
          <w:lang w:eastAsia="ar-SA"/>
        </w:rPr>
      </w:pPr>
      <w:r>
        <w:t xml:space="preserve">  </w:t>
      </w:r>
      <w:r w:rsidR="002842CD">
        <w:tab/>
      </w:r>
      <w:r w:rsidR="002842CD" w:rsidRPr="00810E3D">
        <w:rPr>
          <w:lang w:eastAsia="ar-SA"/>
        </w:rPr>
        <w:t>Для реализации данно</w:t>
      </w:r>
      <w:r w:rsidR="002842CD">
        <w:rPr>
          <w:lang w:eastAsia="ar-SA"/>
        </w:rPr>
        <w:t>й  рабочей программы «Изобразительное искусство</w:t>
      </w:r>
      <w:r w:rsidR="002842CD" w:rsidRPr="00810E3D">
        <w:rPr>
          <w:lang w:eastAsia="ar-SA"/>
        </w:rPr>
        <w:t xml:space="preserve">»  </w:t>
      </w:r>
      <w:r w:rsidR="002842CD">
        <w:rPr>
          <w:lang w:eastAsia="ar-SA"/>
        </w:rPr>
        <w:t>использую</w:t>
      </w:r>
      <w:r w:rsidR="002842CD" w:rsidRPr="00810E3D">
        <w:rPr>
          <w:lang w:eastAsia="ar-SA"/>
        </w:rPr>
        <w:t xml:space="preserve">тся </w:t>
      </w:r>
      <w:r w:rsidR="002842CD">
        <w:rPr>
          <w:b/>
          <w:lang w:eastAsia="ar-SA"/>
        </w:rPr>
        <w:t xml:space="preserve"> </w:t>
      </w:r>
      <w:r w:rsidR="002842CD" w:rsidRPr="00810E3D">
        <w:rPr>
          <w:b/>
          <w:lang w:eastAsia="ar-SA"/>
        </w:rPr>
        <w:t xml:space="preserve"> </w:t>
      </w:r>
      <w:r w:rsidR="002842CD">
        <w:rPr>
          <w:color w:val="000000"/>
          <w:lang w:bidi="en-US"/>
        </w:rPr>
        <w:t xml:space="preserve">учебники </w:t>
      </w:r>
      <w:r w:rsidR="002842CD" w:rsidRPr="00810E3D">
        <w:rPr>
          <w:lang w:eastAsia="ar-SA"/>
        </w:rPr>
        <w:t xml:space="preserve"> согласно перечню учебников, утвержденных Минис</w:t>
      </w:r>
      <w:r w:rsidR="00294D39">
        <w:rPr>
          <w:lang w:eastAsia="ar-SA"/>
        </w:rPr>
        <w:t>терством образования и науки РФ:</w:t>
      </w:r>
    </w:p>
    <w:p w:rsidR="006F0E33" w:rsidRPr="000134DF" w:rsidRDefault="00294D39" w:rsidP="006F0E33">
      <w:pPr>
        <w:ind w:left="1146"/>
        <w:jc w:val="center"/>
      </w:pPr>
      <w:r>
        <w:t xml:space="preserve"> </w:t>
      </w:r>
    </w:p>
    <w:p w:rsidR="00E5764D" w:rsidRPr="00E5764D" w:rsidRDefault="00047CC1" w:rsidP="00294D39">
      <w:pPr>
        <w:numPr>
          <w:ilvl w:val="0"/>
          <w:numId w:val="19"/>
        </w:numPr>
        <w:jc w:val="both"/>
      </w:pPr>
      <w:proofErr w:type="spellStart"/>
      <w:r w:rsidRPr="000134DF">
        <w:t>Неменская</w:t>
      </w:r>
      <w:proofErr w:type="spellEnd"/>
      <w:r w:rsidRPr="000134DF">
        <w:t xml:space="preserve"> Л.А., Изобразительное искусство. Ты изображаешь, украшаешь и строишь. 1класс: учебник для общеобразовательных </w:t>
      </w:r>
      <w:r w:rsidR="000134DF">
        <w:t xml:space="preserve"> </w:t>
      </w:r>
      <w:r w:rsidR="000134DF" w:rsidRPr="00B60133">
        <w:t>организаций</w:t>
      </w:r>
      <w:r w:rsidR="000134DF" w:rsidRPr="000134DF">
        <w:t xml:space="preserve"> </w:t>
      </w:r>
      <w:r w:rsidRPr="000134DF">
        <w:t xml:space="preserve">/ </w:t>
      </w:r>
      <w:proofErr w:type="spellStart"/>
      <w:r w:rsidRPr="000134DF">
        <w:t>Л.А.Неменская</w:t>
      </w:r>
      <w:proofErr w:type="spellEnd"/>
      <w:r w:rsidRPr="000134DF">
        <w:t xml:space="preserve">; под ред. </w:t>
      </w:r>
      <w:proofErr w:type="spellStart"/>
      <w:r w:rsidRPr="000134DF">
        <w:t>Б.М.Не</w:t>
      </w:r>
      <w:r w:rsidR="000134DF">
        <w:t>менского</w:t>
      </w:r>
      <w:proofErr w:type="spellEnd"/>
      <w:r w:rsidR="000134DF">
        <w:t xml:space="preserve">. – М. </w:t>
      </w:r>
      <w:r w:rsidR="00294D39">
        <w:t>Просвещение, 2020</w:t>
      </w:r>
      <w:r w:rsidR="000134DF">
        <w:t>.</w:t>
      </w:r>
      <w:r w:rsidRPr="000134DF">
        <w:t xml:space="preserve"> </w:t>
      </w:r>
      <w:r w:rsidR="00294D39">
        <w:t xml:space="preserve"> </w:t>
      </w:r>
    </w:p>
    <w:p w:rsidR="00BF2A5D" w:rsidRDefault="00E5764D" w:rsidP="00294D39">
      <w:pPr>
        <w:numPr>
          <w:ilvl w:val="0"/>
          <w:numId w:val="19"/>
        </w:numPr>
        <w:ind w:left="1146"/>
        <w:jc w:val="both"/>
      </w:pPr>
      <w:proofErr w:type="spellStart"/>
      <w:r>
        <w:t>Коротеева</w:t>
      </w:r>
      <w:proofErr w:type="spellEnd"/>
      <w:r>
        <w:t xml:space="preserve"> Е.И</w:t>
      </w:r>
      <w:r w:rsidRPr="00A93048">
        <w:t xml:space="preserve">., Изобразительное искусство. </w:t>
      </w:r>
      <w:r>
        <w:t xml:space="preserve"> Искусство и ты. 2 </w:t>
      </w:r>
      <w:r w:rsidRPr="00A93048">
        <w:t>класс: учебник дл</w:t>
      </w:r>
      <w:r>
        <w:t xml:space="preserve">я общеобразовательных организаций </w:t>
      </w:r>
      <w:r w:rsidRPr="00A93048">
        <w:t>/</w:t>
      </w:r>
      <w:r>
        <w:t xml:space="preserve"> </w:t>
      </w:r>
      <w:proofErr w:type="spellStart"/>
      <w:r>
        <w:t>Е.И.Коротеева</w:t>
      </w:r>
      <w:proofErr w:type="spellEnd"/>
      <w:r w:rsidRPr="00A93048">
        <w:t xml:space="preserve">; под ред. </w:t>
      </w:r>
      <w:proofErr w:type="spellStart"/>
      <w:r w:rsidRPr="00A93048">
        <w:t>Б.М.Не</w:t>
      </w:r>
      <w:r>
        <w:t>менског</w:t>
      </w:r>
      <w:r w:rsidR="006F46F6">
        <w:t>о</w:t>
      </w:r>
      <w:proofErr w:type="spellEnd"/>
      <w:r w:rsidR="006F46F6">
        <w:t>. – М. Просвещение, 2020</w:t>
      </w:r>
      <w:r w:rsidRPr="00A93048">
        <w:t xml:space="preserve">. </w:t>
      </w:r>
      <w:r w:rsidR="00294D39">
        <w:t xml:space="preserve"> </w:t>
      </w:r>
    </w:p>
    <w:p w:rsidR="00BF2A5D" w:rsidRDefault="00BF2A5D" w:rsidP="00294D39">
      <w:pPr>
        <w:numPr>
          <w:ilvl w:val="0"/>
          <w:numId w:val="19"/>
        </w:numPr>
        <w:jc w:val="both"/>
      </w:pPr>
      <w:r>
        <w:t xml:space="preserve"> Горяева Н.А</w:t>
      </w:r>
      <w:r w:rsidRPr="00A93048">
        <w:t xml:space="preserve">., Изобразительное искусство. </w:t>
      </w:r>
      <w:r>
        <w:t xml:space="preserve"> Искусство вокруг нас.  3 </w:t>
      </w:r>
      <w:r w:rsidRPr="00A93048">
        <w:t>класс: учебник для общеобразовательных учреждений/</w:t>
      </w:r>
      <w:proofErr w:type="spellStart"/>
      <w:r>
        <w:t>Н.А.Горяева</w:t>
      </w:r>
      <w:proofErr w:type="spellEnd"/>
      <w:r>
        <w:t xml:space="preserve">, </w:t>
      </w:r>
      <w:proofErr w:type="spellStart"/>
      <w:r>
        <w:t>Л.А.Неменская</w:t>
      </w:r>
      <w:proofErr w:type="spellEnd"/>
      <w:r>
        <w:t xml:space="preserve">, </w:t>
      </w:r>
      <w:proofErr w:type="spellStart"/>
      <w:r>
        <w:t>А.С.Питерских</w:t>
      </w:r>
      <w:proofErr w:type="spellEnd"/>
      <w:r w:rsidRPr="00A93048">
        <w:t xml:space="preserve">; под ред. </w:t>
      </w:r>
      <w:proofErr w:type="spellStart"/>
      <w:r w:rsidRPr="00A93048">
        <w:t>Б.М.Не</w:t>
      </w:r>
      <w:r w:rsidR="0069330D">
        <w:t>менского</w:t>
      </w:r>
      <w:proofErr w:type="spellEnd"/>
      <w:r w:rsidR="0069330D">
        <w:t>. – М. Просвещение, 2021</w:t>
      </w:r>
      <w:r w:rsidRPr="00A93048">
        <w:t xml:space="preserve">. </w:t>
      </w:r>
    </w:p>
    <w:p w:rsidR="00047CC1" w:rsidRDefault="00047CC1" w:rsidP="00047CC1">
      <w:pPr>
        <w:numPr>
          <w:ilvl w:val="0"/>
          <w:numId w:val="19"/>
        </w:numPr>
        <w:jc w:val="both"/>
      </w:pPr>
      <w:proofErr w:type="spellStart"/>
      <w:r w:rsidRPr="00A93048">
        <w:t>Неменская</w:t>
      </w:r>
      <w:proofErr w:type="spellEnd"/>
      <w:r w:rsidRPr="00A93048">
        <w:t xml:space="preserve"> Л.А., Изобразительное искусство. </w:t>
      </w:r>
      <w:r>
        <w:t xml:space="preserve"> Каждый народ – художник. 4 </w:t>
      </w:r>
      <w:r w:rsidRPr="00A93048">
        <w:t xml:space="preserve">класс: учебник для общеобразовательных учреждений/ </w:t>
      </w:r>
      <w:proofErr w:type="spellStart"/>
      <w:r w:rsidRPr="00A93048">
        <w:t>Л.А.Неменская</w:t>
      </w:r>
      <w:proofErr w:type="spellEnd"/>
      <w:r w:rsidRPr="00A93048">
        <w:t xml:space="preserve">; под ред. </w:t>
      </w:r>
      <w:proofErr w:type="spellStart"/>
      <w:r w:rsidRPr="00A93048">
        <w:t>Б.М.Н</w:t>
      </w:r>
      <w:r w:rsidR="00C07FBF">
        <w:t>еменского</w:t>
      </w:r>
      <w:proofErr w:type="spellEnd"/>
      <w:r w:rsidR="00C07FBF">
        <w:t>. – М. Просвещение, 202</w:t>
      </w:r>
      <w:r w:rsidRPr="00A93048">
        <w:t xml:space="preserve">1. </w:t>
      </w:r>
    </w:p>
    <w:p w:rsidR="00A5522B" w:rsidRDefault="00A5522B" w:rsidP="00294D39">
      <w:pPr>
        <w:ind w:left="1070"/>
        <w:jc w:val="both"/>
      </w:pPr>
    </w:p>
    <w:p w:rsidR="004C39D1" w:rsidRPr="00C07FBF" w:rsidRDefault="00C07FBF" w:rsidP="00C07FBF">
      <w:pPr>
        <w:ind w:firstLine="426"/>
        <w:jc w:val="both"/>
        <w:rPr>
          <w:rStyle w:val="FontStyle34"/>
          <w:rFonts w:ascii="Times New Roman" w:hAnsi="Times New Roman" w:cs="Times New Roman"/>
          <w:sz w:val="24"/>
          <w:szCs w:val="24"/>
        </w:rPr>
      </w:pPr>
      <w:r>
        <w:rPr>
          <w:rStyle w:val="FontStyle34"/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FontStyle25"/>
          <w:sz w:val="24"/>
          <w:szCs w:val="24"/>
        </w:rPr>
        <w:t xml:space="preserve"> </w:t>
      </w:r>
    </w:p>
    <w:p w:rsidR="00232B40" w:rsidRPr="00232B40" w:rsidRDefault="00232B40" w:rsidP="00232B40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232B40">
        <w:rPr>
          <w:rFonts w:eastAsia="Calibri"/>
          <w:b/>
          <w:sz w:val="28"/>
          <w:szCs w:val="28"/>
        </w:rPr>
        <w:t xml:space="preserve">II. </w:t>
      </w:r>
      <w:r w:rsidRPr="00232B40">
        <w:rPr>
          <w:b/>
          <w:sz w:val="28"/>
          <w:szCs w:val="28"/>
        </w:rPr>
        <w:t>Планируемые результаты освоения учебного предмета</w:t>
      </w:r>
    </w:p>
    <w:p w:rsidR="00232B40" w:rsidRPr="00232B40" w:rsidRDefault="0002013F" w:rsidP="00232B40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02013F">
        <w:t xml:space="preserve"> </w:t>
      </w:r>
      <w:r w:rsidRPr="0002013F">
        <w:rPr>
          <w:b/>
          <w:sz w:val="28"/>
          <w:szCs w:val="28"/>
        </w:rPr>
        <w:t>«Изобразительное искусство»</w:t>
      </w:r>
      <w:r w:rsidRPr="00294D39">
        <w:t xml:space="preserve"> </w:t>
      </w:r>
      <w:r w:rsidRPr="00294D39">
        <w:rPr>
          <w:rFonts w:eastAsia="SimSun" w:cs="Mangal"/>
          <w:kern w:val="1"/>
          <w:lang w:eastAsia="zh-CN" w:bidi="hi-IN"/>
        </w:rPr>
        <w:t xml:space="preserve"> </w:t>
      </w:r>
    </w:p>
    <w:p w:rsidR="00232B40" w:rsidRPr="00232B40" w:rsidRDefault="00232B40" w:rsidP="00232B40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232B40" w:rsidRPr="00232B40" w:rsidRDefault="00232B40" w:rsidP="00232B40">
      <w:pPr>
        <w:shd w:val="clear" w:color="auto" w:fill="FFFFFF"/>
        <w:ind w:firstLine="709"/>
        <w:jc w:val="both"/>
      </w:pPr>
      <w:r w:rsidRPr="00232B40">
        <w:rPr>
          <w:color w:val="000000"/>
        </w:rPr>
        <w:t xml:space="preserve">Рабочая программа обеспечивает достижение выпускниками начальной школы определенных личностных, </w:t>
      </w:r>
      <w:proofErr w:type="spellStart"/>
      <w:r w:rsidRPr="00232B40">
        <w:rPr>
          <w:color w:val="000000"/>
        </w:rPr>
        <w:t>метапредметных</w:t>
      </w:r>
      <w:proofErr w:type="spellEnd"/>
      <w:r w:rsidRPr="00232B40">
        <w:rPr>
          <w:color w:val="000000"/>
        </w:rPr>
        <w:t xml:space="preserve"> и предметных результатов.</w:t>
      </w:r>
    </w:p>
    <w:p w:rsidR="007A5861" w:rsidRPr="001A1AEF" w:rsidRDefault="007A5861" w:rsidP="0002013F">
      <w:pPr>
        <w:jc w:val="both"/>
      </w:pPr>
    </w:p>
    <w:p w:rsidR="007A5861" w:rsidRPr="001A1AEF" w:rsidRDefault="007A5861" w:rsidP="007A5861">
      <w:pPr>
        <w:ind w:firstLine="426"/>
        <w:jc w:val="both"/>
        <w:rPr>
          <w:rStyle w:val="FontStyle25"/>
          <w:sz w:val="24"/>
          <w:szCs w:val="24"/>
        </w:rPr>
      </w:pPr>
      <w:r w:rsidRPr="0002013F">
        <w:rPr>
          <w:rStyle w:val="FontStyle25"/>
          <w:b/>
          <w:sz w:val="24"/>
          <w:szCs w:val="24"/>
        </w:rPr>
        <w:t>Личностные результаты</w:t>
      </w:r>
      <w:r w:rsidRPr="001A1AEF">
        <w:rPr>
          <w:rStyle w:val="FontStyle25"/>
          <w:sz w:val="24"/>
          <w:szCs w:val="24"/>
        </w:rPr>
        <w:t xml:space="preserve"> отражаются в индивидуальных ка</w:t>
      </w:r>
      <w:r w:rsidRPr="001A1AEF">
        <w:rPr>
          <w:rStyle w:val="FontStyle25"/>
          <w:sz w:val="24"/>
          <w:szCs w:val="24"/>
        </w:rPr>
        <w:softHyphen/>
        <w:t>чественных свойствах учащих</w:t>
      </w:r>
      <w:r w:rsidR="009D4532">
        <w:rPr>
          <w:rStyle w:val="FontStyle25"/>
          <w:sz w:val="24"/>
          <w:szCs w:val="24"/>
        </w:rPr>
        <w:t>ся, которые они должны приоб</w:t>
      </w:r>
      <w:r w:rsidR="009D4532">
        <w:rPr>
          <w:rStyle w:val="FontStyle25"/>
          <w:sz w:val="24"/>
          <w:szCs w:val="24"/>
        </w:rPr>
        <w:softHyphen/>
        <w:t xml:space="preserve">рести </w:t>
      </w:r>
      <w:r w:rsidRPr="001A1AEF">
        <w:rPr>
          <w:rStyle w:val="FontStyle25"/>
          <w:sz w:val="24"/>
          <w:szCs w:val="24"/>
        </w:rPr>
        <w:t xml:space="preserve"> в процессе освоения учебного предмета по программе «Изобразительное искусство»:</w:t>
      </w:r>
    </w:p>
    <w:p w:rsidR="007A5861" w:rsidRPr="001A1AEF" w:rsidRDefault="007A5861" w:rsidP="007A5861">
      <w:pPr>
        <w:numPr>
          <w:ilvl w:val="0"/>
          <w:numId w:val="9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чувство гордости за культуру и искусство Родины, своего народа;</w:t>
      </w:r>
    </w:p>
    <w:p w:rsidR="007A5861" w:rsidRPr="001A1AEF" w:rsidRDefault="007A5861" w:rsidP="007A5861">
      <w:pPr>
        <w:numPr>
          <w:ilvl w:val="0"/>
          <w:numId w:val="9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уважительное отношение к культуре и искусству других на</w:t>
      </w:r>
      <w:r w:rsidRPr="001A1AEF">
        <w:rPr>
          <w:rStyle w:val="FontStyle25"/>
          <w:sz w:val="24"/>
          <w:szCs w:val="24"/>
        </w:rPr>
        <w:softHyphen/>
        <w:t>родов нашей страны и мира в целом;</w:t>
      </w:r>
    </w:p>
    <w:p w:rsidR="007A5861" w:rsidRPr="001A1AEF" w:rsidRDefault="007A5861" w:rsidP="007A5861">
      <w:pPr>
        <w:numPr>
          <w:ilvl w:val="0"/>
          <w:numId w:val="9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понимание особой роли культуры и искусства в жизни об</w:t>
      </w:r>
      <w:r w:rsidRPr="001A1AEF">
        <w:rPr>
          <w:rStyle w:val="FontStyle25"/>
          <w:sz w:val="24"/>
          <w:szCs w:val="24"/>
        </w:rPr>
        <w:softHyphen/>
        <w:t>щества и каждого отдельного человека;</w:t>
      </w:r>
    </w:p>
    <w:p w:rsidR="007A5861" w:rsidRPr="001A1AEF" w:rsidRDefault="007A5861" w:rsidP="007A5861">
      <w:pPr>
        <w:numPr>
          <w:ilvl w:val="0"/>
          <w:numId w:val="9"/>
        </w:numPr>
        <w:ind w:firstLine="426"/>
        <w:jc w:val="both"/>
        <w:rPr>
          <w:rStyle w:val="FontStyle25"/>
          <w:sz w:val="24"/>
          <w:szCs w:val="24"/>
        </w:rPr>
      </w:pPr>
      <w:proofErr w:type="spellStart"/>
      <w:r w:rsidRPr="001A1AEF">
        <w:rPr>
          <w:rStyle w:val="FontStyle25"/>
          <w:sz w:val="24"/>
          <w:szCs w:val="24"/>
        </w:rPr>
        <w:t>сформированность</w:t>
      </w:r>
      <w:proofErr w:type="spellEnd"/>
      <w:r w:rsidRPr="001A1AEF">
        <w:rPr>
          <w:rStyle w:val="FontStyle25"/>
          <w:sz w:val="24"/>
          <w:szCs w:val="24"/>
        </w:rPr>
        <w:t xml:space="preserve"> эстетических чувств, художественно-творческого мышления, наблюдательности и фантазии;</w:t>
      </w:r>
    </w:p>
    <w:p w:rsidR="007A5861" w:rsidRPr="001A1AEF" w:rsidRDefault="007A5861" w:rsidP="007A5861">
      <w:pPr>
        <w:numPr>
          <w:ilvl w:val="0"/>
          <w:numId w:val="9"/>
        </w:numPr>
        <w:ind w:firstLine="426"/>
        <w:jc w:val="both"/>
        <w:rPr>
          <w:rStyle w:val="FontStyle25"/>
          <w:sz w:val="24"/>
          <w:szCs w:val="24"/>
        </w:rPr>
      </w:pPr>
      <w:proofErr w:type="spellStart"/>
      <w:r w:rsidRPr="001A1AEF">
        <w:rPr>
          <w:rStyle w:val="FontStyle25"/>
          <w:sz w:val="24"/>
          <w:szCs w:val="24"/>
        </w:rPr>
        <w:t>сформированность</w:t>
      </w:r>
      <w:proofErr w:type="spellEnd"/>
      <w:r w:rsidRPr="001A1AEF">
        <w:rPr>
          <w:rStyle w:val="FontStyle25"/>
          <w:sz w:val="24"/>
          <w:szCs w:val="24"/>
        </w:rPr>
        <w:t xml:space="preserve"> эстетических потребностей (потребностей в общении с искусством, природой, потребностей в творчес</w:t>
      </w:r>
      <w:r w:rsidRPr="001A1AEF">
        <w:rPr>
          <w:rStyle w:val="FontStyle25"/>
          <w:sz w:val="24"/>
          <w:szCs w:val="24"/>
        </w:rPr>
        <w:softHyphen/>
        <w:t>ком отношении к окружающему миру, потребностей в само</w:t>
      </w:r>
      <w:r w:rsidRPr="001A1AEF">
        <w:rPr>
          <w:rStyle w:val="FontStyle25"/>
          <w:sz w:val="24"/>
          <w:szCs w:val="24"/>
        </w:rPr>
        <w:softHyphen/>
        <w:t>стоятельной практической творческой деятельности), ценнос</w:t>
      </w:r>
      <w:r w:rsidRPr="001A1AEF">
        <w:rPr>
          <w:rStyle w:val="FontStyle25"/>
          <w:sz w:val="24"/>
          <w:szCs w:val="24"/>
        </w:rPr>
        <w:softHyphen/>
        <w:t>тей и чувств;</w:t>
      </w:r>
    </w:p>
    <w:p w:rsidR="007A5861" w:rsidRPr="001A1AEF" w:rsidRDefault="007A5861" w:rsidP="007A5861">
      <w:pPr>
        <w:numPr>
          <w:ilvl w:val="0"/>
          <w:numId w:val="9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развитие этических чувств, доброжелательности и эмоцио</w:t>
      </w:r>
      <w:r w:rsidRPr="001A1AEF">
        <w:rPr>
          <w:rStyle w:val="FontStyle25"/>
          <w:sz w:val="24"/>
          <w:szCs w:val="24"/>
        </w:rPr>
        <w:softHyphen/>
        <w:t>нально нравственной отзывчивости, понимания и сопережи</w:t>
      </w:r>
      <w:r w:rsidRPr="001A1AEF">
        <w:rPr>
          <w:rStyle w:val="FontStyle25"/>
          <w:sz w:val="24"/>
          <w:szCs w:val="24"/>
        </w:rPr>
        <w:softHyphen/>
        <w:t>вания чувствам других людей;</w:t>
      </w:r>
    </w:p>
    <w:p w:rsidR="007A5861" w:rsidRPr="001A1AEF" w:rsidRDefault="007A5861" w:rsidP="007A5861">
      <w:pPr>
        <w:numPr>
          <w:ilvl w:val="0"/>
          <w:numId w:val="9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7A5861" w:rsidRPr="001A1AEF" w:rsidRDefault="007A5861" w:rsidP="007A5861">
      <w:pPr>
        <w:numPr>
          <w:ilvl w:val="0"/>
          <w:numId w:val="9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умение сотрудничать с товарищами в процессе совместной деятельности, соотносить свою часть работы с общим за</w:t>
      </w:r>
      <w:r w:rsidRPr="001A1AEF">
        <w:rPr>
          <w:rStyle w:val="FontStyle25"/>
          <w:sz w:val="24"/>
          <w:szCs w:val="24"/>
        </w:rPr>
        <w:softHyphen/>
        <w:t>мыслом;</w:t>
      </w:r>
    </w:p>
    <w:p w:rsidR="007A5861" w:rsidRDefault="007A5861" w:rsidP="007A5861">
      <w:pPr>
        <w:numPr>
          <w:ilvl w:val="0"/>
          <w:numId w:val="9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умение обсуждать и анализировать собственную художест</w:t>
      </w:r>
      <w:r w:rsidRPr="001A1AEF">
        <w:rPr>
          <w:rStyle w:val="FontStyle25"/>
          <w:sz w:val="24"/>
          <w:szCs w:val="24"/>
        </w:rPr>
        <w:softHyphen/>
        <w:t>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02013F" w:rsidRDefault="0002013F" w:rsidP="0002013F">
      <w:pPr>
        <w:widowControl w:val="0"/>
        <w:ind w:firstLine="400"/>
        <w:jc w:val="both"/>
        <w:rPr>
          <w:b/>
          <w:bCs/>
          <w:i/>
          <w:noProof/>
          <w:color w:val="C00000"/>
        </w:rPr>
      </w:pPr>
    </w:p>
    <w:p w:rsidR="0002013F" w:rsidRPr="0002013F" w:rsidRDefault="0002013F" w:rsidP="0002013F">
      <w:pPr>
        <w:widowControl w:val="0"/>
        <w:ind w:firstLine="708"/>
        <w:jc w:val="both"/>
        <w:rPr>
          <w:noProof/>
          <w:color w:val="000000" w:themeColor="text1"/>
        </w:rPr>
      </w:pPr>
      <w:r w:rsidRPr="0002013F">
        <w:rPr>
          <w:b/>
          <w:bCs/>
          <w:i/>
          <w:noProof/>
          <w:color w:val="000000" w:themeColor="text1"/>
        </w:rPr>
        <w:t>Личностные результаты</w:t>
      </w:r>
      <w:r w:rsidRPr="0002013F">
        <w:rPr>
          <w:bCs/>
          <w:noProof/>
          <w:color w:val="000000" w:themeColor="text1"/>
        </w:rPr>
        <w:t xml:space="preserve"> </w:t>
      </w:r>
      <w:r w:rsidRPr="0002013F">
        <w:rPr>
          <w:noProof/>
          <w:color w:val="000000" w:themeColor="text1"/>
        </w:rPr>
        <w:t>отражают готовность обучающихся руководствоваться системой позитивных ценностных ориентаций и расширением опыта деятельности на  основе и в процессе реализации основных направлений воспитательной деятельности, включающей в себя:</w:t>
      </w:r>
      <w:r w:rsidRPr="0002013F">
        <w:rPr>
          <w:noProof/>
          <w:color w:val="000000" w:themeColor="text1"/>
        </w:rPr>
        <w:tab/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1.</w:t>
      </w:r>
      <w:r w:rsidRPr="0002013F">
        <w:rPr>
          <w:noProof/>
          <w:color w:val="000000" w:themeColor="text1"/>
        </w:rPr>
        <w:tab/>
        <w:t>Гражданское воспитание включает: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1.1.</w:t>
      </w:r>
      <w:r w:rsidRPr="0002013F">
        <w:rPr>
          <w:noProof/>
          <w:color w:val="000000" w:themeColor="text1"/>
        </w:rPr>
        <w:tab/>
        <w:t>формирование активной гражданской позиции, гражданской ответственности, основанной на традиционных культурных, духовных и нравственных ценностях российского общества;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1.2.</w:t>
      </w:r>
      <w:r w:rsidRPr="0002013F">
        <w:rPr>
          <w:noProof/>
          <w:color w:val="000000" w:themeColor="text1"/>
        </w:rPr>
        <w:tab/>
        <w:t>развитие культуры межнационального общения;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1.3.</w:t>
      </w:r>
      <w:r w:rsidRPr="0002013F">
        <w:rPr>
          <w:noProof/>
          <w:color w:val="000000" w:themeColor="text1"/>
        </w:rPr>
        <w:tab/>
        <w:t>формирование приверженности идеям интернационализма, дружбы, равенства, взаимопомощи народов;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1.4.</w:t>
      </w:r>
      <w:r w:rsidRPr="0002013F">
        <w:rPr>
          <w:noProof/>
          <w:color w:val="000000" w:themeColor="text1"/>
        </w:rPr>
        <w:tab/>
        <w:t>воспитание уважительного отношения к национальному достоинству людей, их чувствам, религиозным убеждениям;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1.5.</w:t>
      </w:r>
      <w:r w:rsidRPr="0002013F">
        <w:rPr>
          <w:noProof/>
          <w:color w:val="000000" w:themeColor="text1"/>
        </w:rPr>
        <w:tab/>
        <w:t>развитие правовой и политической культуры детей, расширение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1.6.</w:t>
      </w:r>
      <w:r w:rsidRPr="0002013F">
        <w:rPr>
          <w:noProof/>
          <w:color w:val="000000" w:themeColor="text1"/>
        </w:rPr>
        <w:tab/>
        <w:t>конструктивного участия в принятии решений, затрагивающих их права и интересы, в том</w:t>
      </w:r>
      <w:r w:rsidRPr="0002013F">
        <w:rPr>
          <w:noProof/>
          <w:color w:val="000000" w:themeColor="text1"/>
        </w:rPr>
        <w:tab/>
        <w:t>числе в различных формах самоорганизации,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1.7.</w:t>
      </w:r>
      <w:r w:rsidRPr="0002013F">
        <w:rPr>
          <w:noProof/>
          <w:color w:val="000000" w:themeColor="text1"/>
        </w:rPr>
        <w:tab/>
        <w:t>самоуправления, общественно значимой деятельности;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1.8.</w:t>
      </w:r>
      <w:r w:rsidRPr="0002013F">
        <w:rPr>
          <w:noProof/>
          <w:color w:val="000000" w:themeColor="text1"/>
        </w:rPr>
        <w:tab/>
        <w:t>развитие в детской среде ответственности, принципов коллективизма и социальной солидарности;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1.9.</w:t>
      </w:r>
      <w:r w:rsidRPr="0002013F">
        <w:rPr>
          <w:noProof/>
          <w:color w:val="000000" w:themeColor="text1"/>
        </w:rPr>
        <w:tab/>
        <w:t xml:space="preserve">формирование стабильной системы нравственных и смысловых установок личности, позволяющих противостоять идеологии экстремизма, национализма, ксенофобии, коррупции, дискриминации по социальным, религиозным, расовым, национальным признакам и другим </w:t>
      </w:r>
      <w:r w:rsidRPr="0002013F">
        <w:rPr>
          <w:noProof/>
          <w:color w:val="000000" w:themeColor="text1"/>
        </w:rPr>
        <w:lastRenderedPageBreak/>
        <w:t>негативным социальным явлениям;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1.10.</w:t>
      </w:r>
      <w:r w:rsidRPr="0002013F">
        <w:rPr>
          <w:noProof/>
          <w:color w:val="000000" w:themeColor="text1"/>
        </w:rPr>
        <w:tab/>
        <w:t>разработку и реализацию программ воспитания, способствующих правовой, социальной и культурной адаптации детей, в том числе детей из семей мигрантов.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2.</w:t>
      </w:r>
      <w:r w:rsidRPr="0002013F">
        <w:rPr>
          <w:noProof/>
          <w:color w:val="000000" w:themeColor="text1"/>
        </w:rPr>
        <w:tab/>
        <w:t>Патриотическое воспитание предусматривает: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2.1.</w:t>
      </w:r>
      <w:r w:rsidRPr="0002013F">
        <w:rPr>
          <w:noProof/>
          <w:color w:val="000000" w:themeColor="text1"/>
        </w:rPr>
        <w:tab/>
        <w:t>формирование российской гражданской идентичности;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2.2.</w:t>
      </w:r>
      <w:r w:rsidRPr="0002013F">
        <w:rPr>
          <w:noProof/>
          <w:color w:val="000000" w:themeColor="text1"/>
        </w:rPr>
        <w:tab/>
        <w:t>формирование патриотизма, чувства гордости за свою Родину, готовности к защите интересов Отечества, ответственности за будущее России на основе развития программ патриотического воспитания детей, в том числе военно¬патриотического воспитания;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2.3.</w:t>
      </w:r>
      <w:r w:rsidRPr="0002013F">
        <w:rPr>
          <w:noProof/>
          <w:color w:val="000000" w:themeColor="text1"/>
        </w:rPr>
        <w:tab/>
        <w:t>формирование умения ориентироваться в современных общественно - политических процессах, происходящих в России и мире, а также осознанную выработку собственной позиции по отношению к ним на основе знания и осмысления истории, духовных ценностей и достижений нашей страны;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2.4.</w:t>
      </w:r>
      <w:r w:rsidRPr="0002013F">
        <w:rPr>
          <w:noProof/>
          <w:color w:val="000000" w:themeColor="text1"/>
        </w:rPr>
        <w:tab/>
        <w:t>развитие уважения к таким символам государства, как герб, флаг, гимн Российской Федерации, к историческим символам и памятникам Отечества;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2.5.</w:t>
      </w:r>
      <w:r w:rsidRPr="0002013F">
        <w:rPr>
          <w:noProof/>
          <w:color w:val="000000" w:themeColor="text1"/>
        </w:rPr>
        <w:tab/>
        <w:t>развитие поисковой и краеведческой деятельности, детского познавательного туризма.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3.</w:t>
      </w:r>
      <w:r w:rsidRPr="0002013F">
        <w:rPr>
          <w:noProof/>
          <w:color w:val="000000" w:themeColor="text1"/>
        </w:rPr>
        <w:tab/>
        <w:t>Духовно-нравственное воспитание осуществляется за счет: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3.1.</w:t>
      </w:r>
      <w:r w:rsidRPr="0002013F">
        <w:rPr>
          <w:noProof/>
          <w:color w:val="000000" w:themeColor="text1"/>
        </w:rPr>
        <w:tab/>
        <w:t>развития у детей нравственных чувств (чести, долга, справедливости, милосердия и дружелюбия);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3.2.</w:t>
      </w:r>
      <w:r w:rsidRPr="0002013F">
        <w:rPr>
          <w:noProof/>
          <w:color w:val="000000" w:themeColor="text1"/>
        </w:rPr>
        <w:tab/>
        <w:t>формирования выраженной в поведении нравственной позиции, в том числе способности к сознательному выбору добра;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3.3.</w:t>
      </w:r>
      <w:r w:rsidRPr="0002013F">
        <w:rPr>
          <w:noProof/>
          <w:color w:val="000000" w:themeColor="text1"/>
        </w:rPr>
        <w:tab/>
        <w:t>развития сопереживания и формирования позитивного отношения к людям, в том числе к лицам с ограниченными возможностями здоровья и инвалидам;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3.4.</w:t>
      </w:r>
      <w:r w:rsidRPr="0002013F">
        <w:rPr>
          <w:noProof/>
          <w:color w:val="000000" w:themeColor="text1"/>
        </w:rPr>
        <w:tab/>
        <w:t>содействия формированию у детей позитивных жизненных ориентиров и планов;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3.5.</w:t>
      </w:r>
      <w:r w:rsidRPr="0002013F">
        <w:rPr>
          <w:noProof/>
          <w:color w:val="000000" w:themeColor="text1"/>
        </w:rPr>
        <w:tab/>
        <w:t>оказания помощи детям в выработке моделей поведения в различных трудных жизненных ситуациях, в том числе проблемных, стрессовых и конфликтных.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4.</w:t>
      </w:r>
      <w:r w:rsidRPr="0002013F">
        <w:rPr>
          <w:noProof/>
          <w:color w:val="000000" w:themeColor="text1"/>
        </w:rPr>
        <w:tab/>
        <w:t>Эстетическое воспитание предполагает: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4.1.</w:t>
      </w:r>
      <w:r w:rsidRPr="0002013F">
        <w:rPr>
          <w:noProof/>
          <w:color w:val="000000" w:themeColor="text1"/>
        </w:rPr>
        <w:tab/>
        <w:t>приобщение к уникальному российскому культурному наследию, в том числе литературному, музыкальному, художественному, театральному и кинематографическому;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4.2.</w:t>
      </w:r>
      <w:r w:rsidRPr="0002013F">
        <w:rPr>
          <w:noProof/>
          <w:color w:val="000000" w:themeColor="text1"/>
        </w:rPr>
        <w:tab/>
        <w:t>создание равных для всех детей возможностей доступа к культурным ценностям;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4.3.</w:t>
      </w:r>
      <w:r w:rsidRPr="0002013F">
        <w:rPr>
          <w:noProof/>
          <w:color w:val="000000" w:themeColor="text1"/>
        </w:rPr>
        <w:tab/>
        <w:t>воспитание уважения к культуре, языкам, традициям и обычаям народов, проживающих в Российской Федерации;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4.4.</w:t>
      </w:r>
      <w:r w:rsidRPr="0002013F">
        <w:rPr>
          <w:noProof/>
          <w:color w:val="000000" w:themeColor="text1"/>
        </w:rPr>
        <w:tab/>
        <w:t>приобщение к классическим и современным высокохудожественным отечественным и мировым произведениям искусства и литературы;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4.5.</w:t>
      </w:r>
      <w:r w:rsidRPr="0002013F">
        <w:rPr>
          <w:noProof/>
          <w:color w:val="000000" w:themeColor="text1"/>
        </w:rPr>
        <w:tab/>
        <w:t>популяризация российских культурных, нравственных и семейных ценностей;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4.6.</w:t>
      </w:r>
      <w:r w:rsidRPr="0002013F">
        <w:rPr>
          <w:noProof/>
          <w:color w:val="000000" w:themeColor="text1"/>
        </w:rPr>
        <w:tab/>
        <w:t>сохранение, поддержки и развитие этнических культурных традиций и народного творчества.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5.</w:t>
      </w:r>
      <w:r w:rsidRPr="0002013F">
        <w:rPr>
          <w:noProof/>
          <w:color w:val="000000" w:themeColor="text1"/>
        </w:rPr>
        <w:tab/>
        <w:t>Физическое воспитание, формирование культуры здоровья и эмоционального благополучия включает: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5.1.</w:t>
      </w:r>
      <w:r w:rsidRPr="0002013F">
        <w:rPr>
          <w:noProof/>
          <w:color w:val="000000" w:themeColor="text1"/>
        </w:rPr>
        <w:tab/>
        <w:t>формирование ответственного отношения к своему здоровью и потребности в здоровом образе жизни;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5.2.</w:t>
      </w:r>
      <w:r w:rsidRPr="0002013F">
        <w:rPr>
          <w:noProof/>
          <w:color w:val="000000" w:themeColor="text1"/>
        </w:rPr>
        <w:tab/>
        <w:t>формирование системы мотивации к активному и здоровому образу жизни, занятиям физической культурой и спортом, развитие культуры здорового питания;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5.3.</w:t>
      </w:r>
      <w:r w:rsidRPr="0002013F">
        <w:rPr>
          <w:noProof/>
          <w:color w:val="000000" w:themeColor="text1"/>
        </w:rPr>
        <w:tab/>
        <w:t>развитие культуры безопасной жизнедеятельности, профилактику наркотической и алкогольной зависимости, табакокурения и других вредных привычек;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6.</w:t>
      </w:r>
      <w:r w:rsidRPr="0002013F">
        <w:rPr>
          <w:noProof/>
          <w:color w:val="000000" w:themeColor="text1"/>
        </w:rPr>
        <w:tab/>
        <w:t>Трудовое воспитание реализуется посредством: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6.1.</w:t>
      </w:r>
      <w:r w:rsidRPr="0002013F">
        <w:rPr>
          <w:noProof/>
          <w:color w:val="000000" w:themeColor="text1"/>
        </w:rPr>
        <w:tab/>
        <w:t>воспитания уважения к труду и людям труда, трудовым достижениям;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6.2.</w:t>
      </w:r>
      <w:r w:rsidRPr="0002013F">
        <w:rPr>
          <w:noProof/>
          <w:color w:val="000000" w:themeColor="text1"/>
        </w:rPr>
        <w:tab/>
        <w:t>формирования умений и навыков самообслуживания, потребности трудиться, добросовестного, ответственного и творческого отношения к разным видам трудовой деятельности, включая обучение и выполнение домашних обязанностей;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6.3.</w:t>
      </w:r>
      <w:r w:rsidRPr="0002013F">
        <w:rPr>
          <w:noProof/>
          <w:color w:val="000000" w:themeColor="text1"/>
        </w:rPr>
        <w:tab/>
        <w:t>развития навыков совместной работы, умения работать самостоятельно, мобилизуя необходимые ресурсы, правильно оценивая смысл и последствия своих действий;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6.4.</w:t>
      </w:r>
      <w:r w:rsidRPr="0002013F">
        <w:rPr>
          <w:noProof/>
          <w:color w:val="000000" w:themeColor="text1"/>
        </w:rPr>
        <w:tab/>
        <w:t>содействия профессиональному самоопределению, приобщения к социально значимой деятельности для осмысленного выбора профессии.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lastRenderedPageBreak/>
        <w:t>7.</w:t>
      </w:r>
      <w:r w:rsidRPr="0002013F">
        <w:rPr>
          <w:noProof/>
          <w:color w:val="000000" w:themeColor="text1"/>
        </w:rPr>
        <w:tab/>
        <w:t>Экологическое воспитание включает: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7.1.</w:t>
      </w:r>
      <w:r w:rsidRPr="0002013F">
        <w:rPr>
          <w:noProof/>
          <w:color w:val="000000" w:themeColor="text1"/>
        </w:rPr>
        <w:tab/>
        <w:t xml:space="preserve"> развитие экологической культуры, бережного отношения к родной земле, природным богатствам России и мира;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7.2.</w:t>
      </w:r>
      <w:r w:rsidRPr="0002013F">
        <w:rPr>
          <w:noProof/>
          <w:color w:val="000000" w:themeColor="text1"/>
        </w:rPr>
        <w:tab/>
        <w:t>воспитание чувства ответственности за состояние природных ресурсов, умений и навыков разумного природопользования, нетерпимого отношения к действиям, приносящим вред экологии.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8.</w:t>
      </w:r>
      <w:r w:rsidRPr="0002013F">
        <w:rPr>
          <w:noProof/>
          <w:color w:val="000000" w:themeColor="text1"/>
        </w:rPr>
        <w:tab/>
        <w:t>Ценности научного познания подразумевает:</w:t>
      </w:r>
    </w:p>
    <w:p w:rsidR="0002013F" w:rsidRPr="0002013F" w:rsidRDefault="0002013F" w:rsidP="0002013F">
      <w:pPr>
        <w:widowControl w:val="0"/>
        <w:ind w:firstLine="400"/>
        <w:jc w:val="both"/>
        <w:rPr>
          <w:noProof/>
          <w:color w:val="000000" w:themeColor="text1"/>
        </w:rPr>
      </w:pPr>
      <w:r w:rsidRPr="0002013F">
        <w:rPr>
          <w:noProof/>
          <w:color w:val="000000" w:themeColor="text1"/>
        </w:rPr>
        <w:t>8.1.</w:t>
      </w:r>
      <w:r w:rsidRPr="0002013F">
        <w:rPr>
          <w:noProof/>
          <w:color w:val="000000" w:themeColor="text1"/>
        </w:rPr>
        <w:tab/>
        <w:t>содействие повышению привлекательности науки для подрастающего поколения, поддержку научно-технического творчества детей;</w:t>
      </w:r>
    </w:p>
    <w:p w:rsidR="00C07FBF" w:rsidRPr="0002013F" w:rsidRDefault="0002013F" w:rsidP="0002013F">
      <w:pPr>
        <w:widowControl w:val="0"/>
        <w:jc w:val="both"/>
        <w:rPr>
          <w:rStyle w:val="FontStyle25"/>
          <w:noProof/>
          <w:color w:val="000000" w:themeColor="text1"/>
          <w:sz w:val="24"/>
          <w:szCs w:val="24"/>
        </w:rPr>
      </w:pPr>
      <w:r w:rsidRPr="0002013F">
        <w:rPr>
          <w:noProof/>
          <w:color w:val="000000" w:themeColor="text1"/>
        </w:rPr>
        <w:t xml:space="preserve">      8.2.</w:t>
      </w:r>
      <w:r w:rsidRPr="0002013F">
        <w:rPr>
          <w:noProof/>
          <w:color w:val="000000" w:themeColor="text1"/>
        </w:rPr>
        <w:tab/>
        <w:t>создание условий для получения детьми достоверной информации о передовых достижениях и открытиях мировой и отечественной науки, повышения заинтересованности подрастающего поколения в научных познаниях об устройстве мира и общества.</w:t>
      </w:r>
    </w:p>
    <w:p w:rsidR="00C07FBF" w:rsidRPr="001A1AEF" w:rsidRDefault="00C07FBF" w:rsidP="00C07FBF">
      <w:pPr>
        <w:jc w:val="both"/>
        <w:rPr>
          <w:rStyle w:val="FontStyle25"/>
          <w:sz w:val="24"/>
          <w:szCs w:val="24"/>
        </w:rPr>
      </w:pPr>
    </w:p>
    <w:p w:rsidR="007A5861" w:rsidRPr="001A1AEF" w:rsidRDefault="007A5861" w:rsidP="007A5861">
      <w:pPr>
        <w:ind w:left="426" w:firstLine="426"/>
        <w:jc w:val="both"/>
        <w:rPr>
          <w:rStyle w:val="FontStyle25"/>
          <w:sz w:val="24"/>
          <w:szCs w:val="24"/>
        </w:rPr>
      </w:pPr>
      <w:proofErr w:type="spellStart"/>
      <w:r w:rsidRPr="0002013F">
        <w:rPr>
          <w:rStyle w:val="FontStyle25"/>
          <w:b/>
          <w:sz w:val="24"/>
          <w:szCs w:val="24"/>
        </w:rPr>
        <w:t>Метапредметные</w:t>
      </w:r>
      <w:proofErr w:type="spellEnd"/>
      <w:r w:rsidRPr="0002013F">
        <w:rPr>
          <w:rStyle w:val="FontStyle25"/>
          <w:b/>
          <w:sz w:val="24"/>
          <w:szCs w:val="24"/>
        </w:rPr>
        <w:t xml:space="preserve"> результаты</w:t>
      </w:r>
      <w:r w:rsidRPr="001A1AEF">
        <w:rPr>
          <w:rStyle w:val="FontStyle25"/>
          <w:sz w:val="24"/>
          <w:szCs w:val="24"/>
        </w:rPr>
        <w:t xml:space="preserve"> характеризуют уровень </w:t>
      </w:r>
      <w:proofErr w:type="spellStart"/>
      <w:r w:rsidRPr="001A1AEF">
        <w:rPr>
          <w:rStyle w:val="FontStyle25"/>
          <w:sz w:val="24"/>
          <w:szCs w:val="24"/>
        </w:rPr>
        <w:t>сформированности</w:t>
      </w:r>
      <w:proofErr w:type="spellEnd"/>
      <w:r w:rsidRPr="001A1AEF">
        <w:rPr>
          <w:rStyle w:val="FontStyle25"/>
          <w:sz w:val="24"/>
          <w:szCs w:val="24"/>
        </w:rPr>
        <w:t xml:space="preserve"> универсальных способностей учащихся, прояв</w:t>
      </w:r>
      <w:r w:rsidRPr="001A1AEF">
        <w:rPr>
          <w:rStyle w:val="FontStyle25"/>
          <w:sz w:val="24"/>
          <w:szCs w:val="24"/>
        </w:rPr>
        <w:softHyphen/>
        <w:t>ляющихся в познавательной и практической творческой дея</w:t>
      </w:r>
      <w:r w:rsidRPr="001A1AEF">
        <w:rPr>
          <w:rStyle w:val="FontStyle25"/>
          <w:sz w:val="24"/>
          <w:szCs w:val="24"/>
        </w:rPr>
        <w:softHyphen/>
        <w:t>тельности:</w:t>
      </w:r>
    </w:p>
    <w:p w:rsidR="007A5861" w:rsidRPr="001A1AEF" w:rsidRDefault="007A5861" w:rsidP="007A5861">
      <w:pPr>
        <w:numPr>
          <w:ilvl w:val="0"/>
          <w:numId w:val="10"/>
        </w:numPr>
        <w:ind w:firstLine="426"/>
        <w:jc w:val="both"/>
        <w:rPr>
          <w:rStyle w:val="FontStyle32"/>
          <w:rFonts w:ascii="Times New Roman" w:hAnsi="Times New Roman" w:cs="Times New Roman"/>
          <w:sz w:val="24"/>
          <w:szCs w:val="24"/>
        </w:rPr>
      </w:pPr>
      <w:r w:rsidRPr="001A1AEF">
        <w:rPr>
          <w:rStyle w:val="FontStyle32"/>
          <w:rFonts w:ascii="Times New Roman" w:hAnsi="Times New Roman" w:cs="Times New Roman"/>
          <w:sz w:val="24"/>
          <w:szCs w:val="24"/>
        </w:rPr>
        <w:t xml:space="preserve">освоение способов </w:t>
      </w:r>
      <w:r w:rsidRPr="001A1AEF">
        <w:rPr>
          <w:rStyle w:val="FontStyle25"/>
          <w:sz w:val="24"/>
          <w:szCs w:val="24"/>
        </w:rPr>
        <w:t>решения проблем творческого и поиско</w:t>
      </w:r>
      <w:r w:rsidRPr="001A1AEF">
        <w:rPr>
          <w:rStyle w:val="FontStyle25"/>
          <w:sz w:val="24"/>
          <w:szCs w:val="24"/>
        </w:rPr>
        <w:softHyphen/>
      </w:r>
      <w:r w:rsidRPr="001A1AEF">
        <w:rPr>
          <w:rStyle w:val="FontStyle32"/>
          <w:rFonts w:ascii="Times New Roman" w:hAnsi="Times New Roman" w:cs="Times New Roman"/>
          <w:sz w:val="24"/>
          <w:szCs w:val="24"/>
        </w:rPr>
        <w:t>вого характера;</w:t>
      </w:r>
    </w:p>
    <w:p w:rsidR="007A5861" w:rsidRPr="001A1AEF" w:rsidRDefault="007A5861" w:rsidP="007A5861">
      <w:pPr>
        <w:numPr>
          <w:ilvl w:val="0"/>
          <w:numId w:val="10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овладение умением творческого видения с позиций худож</w:t>
      </w:r>
      <w:r w:rsidRPr="001A1AEF">
        <w:rPr>
          <w:rStyle w:val="FontStyle25"/>
          <w:sz w:val="24"/>
          <w:szCs w:val="24"/>
        </w:rPr>
        <w:softHyphen/>
        <w:t>ника, т. е. умением сравнивать, анализировать, выделять главное, обобщать;</w:t>
      </w:r>
    </w:p>
    <w:p w:rsidR="007A5861" w:rsidRPr="001A1AEF" w:rsidRDefault="007A5861" w:rsidP="007A5861">
      <w:pPr>
        <w:numPr>
          <w:ilvl w:val="0"/>
          <w:numId w:val="10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формирование умения понимать причины успеха/неуспеха учебной деятельности и способности конструктивно дейст</w:t>
      </w:r>
      <w:r w:rsidRPr="001A1AEF">
        <w:rPr>
          <w:rStyle w:val="FontStyle25"/>
          <w:sz w:val="24"/>
          <w:szCs w:val="24"/>
        </w:rPr>
        <w:softHyphen/>
        <w:t>вовать даже в ситуациях неуспеха;</w:t>
      </w:r>
    </w:p>
    <w:p w:rsidR="007A5861" w:rsidRPr="001A1AEF" w:rsidRDefault="007A5861" w:rsidP="007A5861">
      <w:pPr>
        <w:numPr>
          <w:ilvl w:val="0"/>
          <w:numId w:val="10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освоение начальных форм познавательной и личностной реф</w:t>
      </w:r>
      <w:r w:rsidRPr="001A1AEF">
        <w:rPr>
          <w:rStyle w:val="FontStyle25"/>
          <w:sz w:val="24"/>
          <w:szCs w:val="24"/>
        </w:rPr>
        <w:softHyphen/>
        <w:t>лексии;</w:t>
      </w:r>
    </w:p>
    <w:p w:rsidR="007A5861" w:rsidRPr="001A1AEF" w:rsidRDefault="007A5861" w:rsidP="007A5861">
      <w:pPr>
        <w:numPr>
          <w:ilvl w:val="0"/>
          <w:numId w:val="10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</w:t>
      </w:r>
      <w:r w:rsidRPr="001A1AEF">
        <w:rPr>
          <w:rStyle w:val="FontStyle25"/>
          <w:sz w:val="24"/>
          <w:szCs w:val="24"/>
        </w:rPr>
        <w:softHyphen/>
        <w:t>знакам;</w:t>
      </w:r>
    </w:p>
    <w:p w:rsidR="007A5861" w:rsidRPr="001A1AEF" w:rsidRDefault="007A5861" w:rsidP="007A5861">
      <w:pPr>
        <w:numPr>
          <w:ilvl w:val="0"/>
          <w:numId w:val="10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7A5861" w:rsidRPr="001A1AEF" w:rsidRDefault="007A5861" w:rsidP="007A5861">
      <w:pPr>
        <w:numPr>
          <w:ilvl w:val="0"/>
          <w:numId w:val="10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использование средств информационных технологий для ре</w:t>
      </w:r>
      <w:r w:rsidRPr="001A1AEF">
        <w:rPr>
          <w:rStyle w:val="FontStyle25"/>
          <w:sz w:val="24"/>
          <w:szCs w:val="24"/>
        </w:rPr>
        <w:softHyphen/>
        <w:t>шения различных учебно-творческих задач в процессе поис</w:t>
      </w:r>
      <w:r w:rsidRPr="001A1AEF">
        <w:rPr>
          <w:rStyle w:val="FontStyle25"/>
          <w:sz w:val="24"/>
          <w:szCs w:val="24"/>
        </w:rPr>
        <w:softHyphen/>
        <w:t>ка дополнительного изобразительного материала, выполне</w:t>
      </w:r>
      <w:r w:rsidRPr="001A1AEF">
        <w:rPr>
          <w:rStyle w:val="FontStyle25"/>
          <w:sz w:val="24"/>
          <w:szCs w:val="24"/>
        </w:rPr>
        <w:softHyphen/>
        <w:t>ние творческих проектов, отдельных упражнений по живо</w:t>
      </w:r>
      <w:r w:rsidRPr="001A1AEF">
        <w:rPr>
          <w:rStyle w:val="FontStyle25"/>
          <w:sz w:val="24"/>
          <w:szCs w:val="24"/>
        </w:rPr>
        <w:softHyphen/>
        <w:t>писи, графике, моделированию и т.д.;</w:t>
      </w:r>
    </w:p>
    <w:p w:rsidR="007A5861" w:rsidRPr="001A1AEF" w:rsidRDefault="007A5861" w:rsidP="007A5861">
      <w:pPr>
        <w:numPr>
          <w:ilvl w:val="0"/>
          <w:numId w:val="10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7A5861" w:rsidRPr="001A1AEF" w:rsidRDefault="007A5861" w:rsidP="007A5861">
      <w:pPr>
        <w:numPr>
          <w:ilvl w:val="0"/>
          <w:numId w:val="10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умение рационально строить самостоятельную творческую деятельность, умение организовать место занятий;</w:t>
      </w:r>
    </w:p>
    <w:p w:rsidR="007A5861" w:rsidRDefault="007A5861" w:rsidP="007A5861">
      <w:pPr>
        <w:numPr>
          <w:ilvl w:val="0"/>
          <w:numId w:val="10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02013F" w:rsidRPr="001A1AEF" w:rsidRDefault="0002013F" w:rsidP="0002013F">
      <w:pPr>
        <w:ind w:left="786"/>
        <w:jc w:val="both"/>
        <w:rPr>
          <w:rStyle w:val="FontStyle25"/>
          <w:sz w:val="24"/>
          <w:szCs w:val="24"/>
        </w:rPr>
      </w:pPr>
    </w:p>
    <w:p w:rsidR="007A5861" w:rsidRPr="001A1AEF" w:rsidRDefault="007A5861" w:rsidP="007A5861">
      <w:pPr>
        <w:ind w:left="426" w:firstLine="426"/>
        <w:jc w:val="both"/>
        <w:rPr>
          <w:rStyle w:val="FontStyle25"/>
          <w:sz w:val="24"/>
          <w:szCs w:val="24"/>
        </w:rPr>
      </w:pPr>
      <w:r w:rsidRPr="0002013F">
        <w:rPr>
          <w:rStyle w:val="FontStyle33"/>
          <w:sz w:val="24"/>
          <w:szCs w:val="24"/>
        </w:rPr>
        <w:t>Предметные результаты</w:t>
      </w:r>
      <w:r w:rsidR="00E5764D">
        <w:rPr>
          <w:rStyle w:val="FontStyle33"/>
          <w:sz w:val="28"/>
          <w:szCs w:val="28"/>
        </w:rPr>
        <w:t xml:space="preserve"> </w:t>
      </w:r>
      <w:r w:rsidRPr="001A1AEF">
        <w:rPr>
          <w:rStyle w:val="FontStyle25"/>
          <w:sz w:val="24"/>
          <w:szCs w:val="24"/>
        </w:rPr>
        <w:t>характеризуют опыт учащихся в художественно-творческой деятельности, который приоб</w:t>
      </w:r>
      <w:r w:rsidRPr="001A1AEF">
        <w:rPr>
          <w:rStyle w:val="FontStyle25"/>
          <w:sz w:val="24"/>
          <w:szCs w:val="24"/>
        </w:rPr>
        <w:softHyphen/>
        <w:t>ретается и закрепляется в процессе освоения учебного пред</w:t>
      </w:r>
      <w:r w:rsidRPr="001A1AEF">
        <w:rPr>
          <w:rStyle w:val="FontStyle25"/>
          <w:sz w:val="24"/>
          <w:szCs w:val="24"/>
        </w:rPr>
        <w:softHyphen/>
        <w:t>мета: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proofErr w:type="spellStart"/>
      <w:r w:rsidRPr="001A1AEF">
        <w:rPr>
          <w:rStyle w:val="FontStyle25"/>
          <w:sz w:val="24"/>
          <w:szCs w:val="24"/>
        </w:rPr>
        <w:t>сформированность</w:t>
      </w:r>
      <w:proofErr w:type="spellEnd"/>
      <w:r w:rsidRPr="001A1AEF">
        <w:rPr>
          <w:rStyle w:val="FontStyle25"/>
          <w:sz w:val="24"/>
          <w:szCs w:val="24"/>
        </w:rPr>
        <w:t xml:space="preserve"> первоначальных представлений о роли изобразительного искусства в жизни человека, его роли в ду</w:t>
      </w:r>
      <w:r w:rsidRPr="001A1AEF">
        <w:rPr>
          <w:rStyle w:val="FontStyle25"/>
          <w:sz w:val="24"/>
          <w:szCs w:val="24"/>
        </w:rPr>
        <w:softHyphen/>
        <w:t>ховно-нравственном развитии человека;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proofErr w:type="spellStart"/>
      <w:r w:rsidRPr="001A1AEF">
        <w:rPr>
          <w:rStyle w:val="FontStyle25"/>
          <w:sz w:val="24"/>
          <w:szCs w:val="24"/>
        </w:rPr>
        <w:t>сформированность</w:t>
      </w:r>
      <w:proofErr w:type="spellEnd"/>
      <w:r w:rsidRPr="001A1AEF">
        <w:rPr>
          <w:rStyle w:val="FontStyle25"/>
          <w:sz w:val="24"/>
          <w:szCs w:val="24"/>
        </w:rPr>
        <w:t xml:space="preserve">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</w:t>
      </w:r>
      <w:r w:rsidRPr="001A1AEF">
        <w:rPr>
          <w:rStyle w:val="FontStyle25"/>
          <w:sz w:val="24"/>
          <w:szCs w:val="24"/>
        </w:rPr>
        <w:softHyphen/>
        <w:t>щении с искусством;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овладение практическими умениями и навыками в восприятии, анализе и оценке произведений искусства;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овладение элементарными практическими умениями и по</w:t>
      </w:r>
      <w:r w:rsidRPr="001A1AEF">
        <w:rPr>
          <w:rStyle w:val="FontStyle25"/>
          <w:sz w:val="24"/>
          <w:szCs w:val="24"/>
        </w:rPr>
        <w:softHyphen/>
        <w:t>имками в различных видах художественной деятельности (рисунке, живописи, скульптуре, художественном конструи</w:t>
      </w:r>
      <w:r w:rsidRPr="001A1AEF">
        <w:rPr>
          <w:rStyle w:val="FontStyle25"/>
          <w:sz w:val="24"/>
          <w:szCs w:val="24"/>
        </w:rPr>
        <w:softHyphen/>
        <w:t>ровании), а также в специфических формах художественной деятельности, базирующихся на ИКТ (цифровая фотогра</w:t>
      </w:r>
      <w:r w:rsidRPr="001A1AEF">
        <w:rPr>
          <w:rStyle w:val="FontStyle25"/>
          <w:sz w:val="24"/>
          <w:szCs w:val="24"/>
        </w:rPr>
        <w:softHyphen/>
        <w:t>фия, видеозапись, элементы мультипликации и пр.);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proofErr w:type="gramStart"/>
      <w:r w:rsidRPr="001A1AEF">
        <w:rPr>
          <w:rStyle w:val="FontStyle25"/>
          <w:sz w:val="24"/>
          <w:szCs w:val="24"/>
        </w:rPr>
        <w:lastRenderedPageBreak/>
        <w:t>знание видов художественной деятельности: изобразитель</w:t>
      </w:r>
      <w:r w:rsidRPr="001A1AEF">
        <w:rPr>
          <w:rStyle w:val="FontStyle25"/>
          <w:sz w:val="24"/>
          <w:szCs w:val="24"/>
        </w:rPr>
        <w:softHyphen/>
        <w:t>ной (живопись, графика, скульптура), конструктивной (ди</w:t>
      </w:r>
      <w:r w:rsidRPr="001A1AEF">
        <w:rPr>
          <w:rStyle w:val="FontStyle25"/>
          <w:sz w:val="24"/>
          <w:szCs w:val="24"/>
        </w:rPr>
        <w:softHyphen/>
        <w:t>зайн и архитектура), декоративной (народные и прикладные виды искусства);</w:t>
      </w:r>
      <w:proofErr w:type="gramEnd"/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знание основных видов и жанров пространственно-визуаль</w:t>
      </w:r>
      <w:r w:rsidRPr="001A1AEF">
        <w:rPr>
          <w:rStyle w:val="FontStyle25"/>
          <w:sz w:val="24"/>
          <w:szCs w:val="24"/>
        </w:rPr>
        <w:softHyphen/>
      </w:r>
      <w:r w:rsidRPr="001A1AEF">
        <w:rPr>
          <w:rStyle w:val="FontStyle32"/>
          <w:rFonts w:ascii="Times New Roman" w:hAnsi="Times New Roman" w:cs="Times New Roman"/>
          <w:sz w:val="24"/>
          <w:szCs w:val="24"/>
        </w:rPr>
        <w:t xml:space="preserve">ных </w:t>
      </w:r>
      <w:r w:rsidRPr="001A1AEF">
        <w:rPr>
          <w:rStyle w:val="FontStyle25"/>
          <w:sz w:val="24"/>
          <w:szCs w:val="24"/>
        </w:rPr>
        <w:t>искусств;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</w:pPr>
      <w:r w:rsidRPr="001A1AEF">
        <w:rPr>
          <w:rStyle w:val="FontStyle30"/>
          <w:sz w:val="24"/>
          <w:szCs w:val="24"/>
        </w:rPr>
        <w:t xml:space="preserve">понимание </w:t>
      </w:r>
      <w:r w:rsidRPr="001A1AEF">
        <w:rPr>
          <w:rStyle w:val="FontStyle25"/>
          <w:sz w:val="24"/>
          <w:szCs w:val="24"/>
        </w:rPr>
        <w:t>образной природы искусства;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эстетическая оц</w:t>
      </w:r>
      <w:r w:rsidRPr="001A1AEF">
        <w:rPr>
          <w:rStyle w:val="FontStyle37"/>
          <w:rFonts w:ascii="Times New Roman" w:hAnsi="Times New Roman" w:cs="Times New Roman"/>
        </w:rPr>
        <w:t xml:space="preserve">енка </w:t>
      </w:r>
      <w:r w:rsidRPr="001A1AEF">
        <w:rPr>
          <w:rStyle w:val="FontStyle25"/>
          <w:sz w:val="24"/>
          <w:szCs w:val="24"/>
        </w:rPr>
        <w:t>явлений природы, событий окружаю</w:t>
      </w:r>
      <w:r w:rsidRPr="001A1AEF">
        <w:rPr>
          <w:rStyle w:val="FontStyle25"/>
          <w:sz w:val="24"/>
          <w:szCs w:val="24"/>
        </w:rPr>
        <w:softHyphen/>
        <w:t>щего мира;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 xml:space="preserve">применение </w:t>
      </w:r>
      <w:r w:rsidRPr="001A1AEF">
        <w:rPr>
          <w:rStyle w:val="FontStyle32"/>
          <w:rFonts w:ascii="Times New Roman" w:hAnsi="Times New Roman" w:cs="Times New Roman"/>
          <w:sz w:val="24"/>
          <w:szCs w:val="24"/>
        </w:rPr>
        <w:t xml:space="preserve">художественных </w:t>
      </w:r>
      <w:r w:rsidRPr="001A1AEF">
        <w:rPr>
          <w:rStyle w:val="FontStyle25"/>
          <w:sz w:val="24"/>
          <w:szCs w:val="24"/>
        </w:rPr>
        <w:t>умений, знаний и представле</w:t>
      </w:r>
      <w:r w:rsidRPr="001A1AEF">
        <w:rPr>
          <w:rStyle w:val="FontStyle25"/>
          <w:sz w:val="24"/>
          <w:szCs w:val="24"/>
        </w:rPr>
        <w:softHyphen/>
        <w:t xml:space="preserve">ний в процессе </w:t>
      </w:r>
      <w:r w:rsidRPr="001A1AEF">
        <w:rPr>
          <w:rStyle w:val="FontStyle32"/>
          <w:rFonts w:ascii="Times New Roman" w:hAnsi="Times New Roman" w:cs="Times New Roman"/>
          <w:sz w:val="24"/>
          <w:szCs w:val="24"/>
        </w:rPr>
        <w:t>выполнения художественно</w:t>
      </w:r>
      <w:r w:rsidRPr="001A1AEF">
        <w:rPr>
          <w:rStyle w:val="FontStyle25"/>
          <w:sz w:val="24"/>
          <w:szCs w:val="24"/>
        </w:rPr>
        <w:t>-творческих работ;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  <w:lang w:eastAsia="en-US"/>
        </w:rPr>
      </w:pPr>
      <w:r w:rsidRPr="001A1AEF">
        <w:rPr>
          <w:rStyle w:val="FontStyle25"/>
          <w:sz w:val="24"/>
          <w:szCs w:val="24"/>
        </w:rPr>
        <w:t xml:space="preserve">способность узнавать, воспринимать, описывать и эмоционально </w:t>
      </w:r>
      <w:r w:rsidRPr="001A1AEF">
        <w:rPr>
          <w:rStyle w:val="FontStyle25"/>
          <w:sz w:val="24"/>
          <w:szCs w:val="24"/>
          <w:lang w:eastAsia="en-US"/>
        </w:rPr>
        <w:t>оценивать несколько великих произведений  русско</w:t>
      </w:r>
      <w:r w:rsidRPr="001A1AEF">
        <w:rPr>
          <w:rStyle w:val="FontStyle25"/>
          <w:sz w:val="24"/>
          <w:szCs w:val="24"/>
          <w:lang w:eastAsia="en-US"/>
        </w:rPr>
        <w:softHyphen/>
        <w:t>го и мирового искусства;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усвоение названий ведущих художественных музеев России и художественных музеев своего региона;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умение видеть проявления визуально-пространственных ис</w:t>
      </w:r>
      <w:r w:rsidRPr="001A1AEF">
        <w:rPr>
          <w:rStyle w:val="FontStyle25"/>
          <w:sz w:val="24"/>
          <w:szCs w:val="24"/>
        </w:rPr>
        <w:softHyphen/>
        <w:t>кусств в окружающей жизни: в доме, на улице, в театре, на празднике;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способность использовать в художественно-творческой дея</w:t>
      </w:r>
      <w:r w:rsidRPr="001A1AEF">
        <w:rPr>
          <w:rStyle w:val="FontStyle25"/>
          <w:sz w:val="24"/>
          <w:szCs w:val="24"/>
        </w:rPr>
        <w:softHyphen/>
        <w:t>тельности различные художественные материалы и худо</w:t>
      </w:r>
      <w:r w:rsidRPr="001A1AEF">
        <w:rPr>
          <w:rStyle w:val="FontStyle25"/>
          <w:sz w:val="24"/>
          <w:szCs w:val="24"/>
        </w:rPr>
        <w:softHyphen/>
        <w:t>жественные техники;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способность передавать в художественно-творческой дея</w:t>
      </w:r>
      <w:r w:rsidRPr="001A1AEF">
        <w:rPr>
          <w:rStyle w:val="FontStyle25"/>
          <w:sz w:val="24"/>
          <w:szCs w:val="24"/>
        </w:rPr>
        <w:softHyphen/>
        <w:t>тельности характер, эмоциональные состояния и свое отно</w:t>
      </w:r>
      <w:r w:rsidRPr="001A1AEF">
        <w:rPr>
          <w:rStyle w:val="FontStyle25"/>
          <w:sz w:val="24"/>
          <w:szCs w:val="24"/>
        </w:rPr>
        <w:softHyphen/>
        <w:t>шение к природе, человеку, обществу;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умение компоновать на плоскости листа и в объеме заду</w:t>
      </w:r>
      <w:r w:rsidRPr="001A1AEF">
        <w:rPr>
          <w:rStyle w:val="FontStyle25"/>
          <w:sz w:val="24"/>
          <w:szCs w:val="24"/>
        </w:rPr>
        <w:softHyphen/>
        <w:t>манный художественный образ;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 xml:space="preserve">освоение умений применять в художественно-творческой деятельности основы </w:t>
      </w:r>
      <w:proofErr w:type="spellStart"/>
      <w:r w:rsidRPr="001A1AEF">
        <w:rPr>
          <w:rStyle w:val="FontStyle25"/>
          <w:sz w:val="24"/>
          <w:szCs w:val="24"/>
        </w:rPr>
        <w:t>цветоведения</w:t>
      </w:r>
      <w:proofErr w:type="spellEnd"/>
      <w:r w:rsidRPr="001A1AEF">
        <w:rPr>
          <w:rStyle w:val="FontStyle25"/>
          <w:sz w:val="24"/>
          <w:szCs w:val="24"/>
        </w:rPr>
        <w:t>, основы графической грамоты;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умение характеризовать и эстетически оценивать разнообра</w:t>
      </w:r>
      <w:r w:rsidRPr="001A1AEF">
        <w:rPr>
          <w:rStyle w:val="FontStyle25"/>
          <w:sz w:val="24"/>
          <w:szCs w:val="24"/>
        </w:rPr>
        <w:softHyphen/>
        <w:t>зие и красоту природы различных регионов нашей страны;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умение рассуждать о многообразии представлений о красо</w:t>
      </w:r>
      <w:r w:rsidRPr="001A1AEF">
        <w:rPr>
          <w:rStyle w:val="FontStyle25"/>
          <w:sz w:val="24"/>
          <w:szCs w:val="24"/>
        </w:rPr>
        <w:softHyphen/>
        <w:t>те у народов мира, способности человека в самых разных природных условиях создавать свою самобытную художест</w:t>
      </w:r>
      <w:r w:rsidRPr="001A1AEF">
        <w:rPr>
          <w:rStyle w:val="FontStyle25"/>
          <w:sz w:val="24"/>
          <w:szCs w:val="24"/>
        </w:rPr>
        <w:softHyphen/>
        <w:t>венную культуру;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изображение в творческих работах особенностей художест</w:t>
      </w:r>
      <w:r w:rsidRPr="001A1AEF">
        <w:rPr>
          <w:rStyle w:val="FontStyle25"/>
          <w:sz w:val="24"/>
          <w:szCs w:val="24"/>
        </w:rPr>
        <w:softHyphen/>
        <w:t>венной культуры разных (знакомых по урокам) народов, пе</w:t>
      </w:r>
      <w:r w:rsidRPr="001A1AEF">
        <w:rPr>
          <w:rStyle w:val="FontStyle25"/>
          <w:sz w:val="24"/>
          <w:szCs w:val="24"/>
        </w:rPr>
        <w:softHyphen/>
        <w:t>редача особенностей понимания ими красоты природы, че</w:t>
      </w:r>
      <w:r w:rsidRPr="001A1AEF">
        <w:rPr>
          <w:rStyle w:val="FontStyle25"/>
          <w:sz w:val="24"/>
          <w:szCs w:val="24"/>
        </w:rPr>
        <w:softHyphen/>
        <w:t>ловека, народных традиций;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способность эстетически, эмоционально воспринимать кра</w:t>
      </w:r>
      <w:r w:rsidRPr="001A1AEF">
        <w:rPr>
          <w:rStyle w:val="FontStyle25"/>
          <w:sz w:val="24"/>
          <w:szCs w:val="24"/>
        </w:rPr>
        <w:softHyphen/>
        <w:t>соту городов, сохранивших исторический облик, — свидете</w:t>
      </w:r>
      <w:r w:rsidRPr="001A1AEF">
        <w:rPr>
          <w:rStyle w:val="FontStyle25"/>
          <w:sz w:val="24"/>
          <w:szCs w:val="24"/>
        </w:rPr>
        <w:softHyphen/>
        <w:t>лей нашей истории;</w:t>
      </w:r>
    </w:p>
    <w:p w:rsidR="007A5861" w:rsidRPr="001A1AEF" w:rsidRDefault="007A5861" w:rsidP="007A5861">
      <w:pPr>
        <w:numPr>
          <w:ilvl w:val="0"/>
          <w:numId w:val="11"/>
        </w:numPr>
        <w:ind w:firstLine="426"/>
        <w:jc w:val="both"/>
        <w:rPr>
          <w:rStyle w:val="FontStyle25"/>
          <w:sz w:val="24"/>
          <w:szCs w:val="24"/>
        </w:rPr>
      </w:pPr>
      <w:r w:rsidRPr="001A1AEF">
        <w:rPr>
          <w:rStyle w:val="FontStyle25"/>
          <w:sz w:val="24"/>
          <w:szCs w:val="24"/>
        </w:rPr>
        <w:t>умение приводить примеры произведений искусства, выра</w:t>
      </w:r>
      <w:r w:rsidRPr="001A1AEF">
        <w:rPr>
          <w:rStyle w:val="FontStyle25"/>
          <w:sz w:val="24"/>
          <w:szCs w:val="24"/>
        </w:rPr>
        <w:softHyphen/>
        <w:t>жающих красоту мудрости и богатой духовной жизни, кра</w:t>
      </w:r>
      <w:r w:rsidRPr="001A1AEF">
        <w:rPr>
          <w:rStyle w:val="FontStyle25"/>
          <w:sz w:val="24"/>
          <w:szCs w:val="24"/>
        </w:rPr>
        <w:softHyphen/>
        <w:t>соту внутреннего мира человека.</w:t>
      </w:r>
    </w:p>
    <w:p w:rsidR="007A5861" w:rsidRPr="001A1AEF" w:rsidRDefault="007A5861" w:rsidP="007A5861">
      <w:pPr>
        <w:ind w:firstLine="426"/>
        <w:jc w:val="both"/>
      </w:pPr>
    </w:p>
    <w:p w:rsidR="008F018A" w:rsidRPr="008F018A" w:rsidRDefault="008F018A" w:rsidP="008F018A">
      <w:pPr>
        <w:pStyle w:val="zagarial120"/>
        <w:tabs>
          <w:tab w:val="left" w:pos="3960"/>
          <w:tab w:val="left" w:pos="5940"/>
        </w:tabs>
        <w:spacing w:before="0" w:beforeAutospacing="0" w:after="0" w:afterAutospacing="0"/>
        <w:rPr>
          <w:rFonts w:ascii="Times New Roman" w:hAnsi="Times New Roman" w:cs="Times New Roman"/>
          <w:b/>
          <w:bCs/>
          <w:sz w:val="28"/>
          <w:szCs w:val="28"/>
        </w:rPr>
      </w:pPr>
      <w:r w:rsidRPr="008F018A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Pr="008F018A">
        <w:rPr>
          <w:rFonts w:ascii="Times New Roman" w:eastAsia="Calibri" w:hAnsi="Times New Roman" w:cs="Times New Roman"/>
          <w:b/>
          <w:sz w:val="28"/>
          <w:szCs w:val="28"/>
        </w:rPr>
        <w:t xml:space="preserve">III. </w:t>
      </w:r>
      <w:r w:rsidRPr="008F018A">
        <w:rPr>
          <w:rFonts w:ascii="Times New Roman" w:hAnsi="Times New Roman" w:cs="Times New Roman"/>
          <w:b/>
          <w:bCs/>
          <w:sz w:val="28"/>
          <w:szCs w:val="28"/>
        </w:rPr>
        <w:t>Содержание учебного  предмета «Окружающий мир»</w:t>
      </w:r>
    </w:p>
    <w:p w:rsidR="002E3F8C" w:rsidRPr="000C537C" w:rsidRDefault="008F018A" w:rsidP="000C537C">
      <w:pPr>
        <w:shd w:val="clear" w:color="auto" w:fill="FFFFFF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28"/>
          <w:szCs w:val="28"/>
          <w:lang w:eastAsia="en-US"/>
        </w:rPr>
      </w:pPr>
      <w:r w:rsidRPr="008F018A">
        <w:rPr>
          <w:rFonts w:eastAsia="Calibri"/>
          <w:b/>
          <w:bCs/>
          <w:sz w:val="28"/>
          <w:szCs w:val="28"/>
          <w:lang w:eastAsia="en-US"/>
        </w:rPr>
        <w:t xml:space="preserve"> (</w:t>
      </w:r>
      <w:r>
        <w:rPr>
          <w:rFonts w:eastAsia="Calibri"/>
          <w:b/>
          <w:bCs/>
          <w:sz w:val="28"/>
          <w:szCs w:val="28"/>
          <w:lang w:eastAsia="en-US"/>
        </w:rPr>
        <w:t>135</w:t>
      </w:r>
      <w:r w:rsidRPr="008F018A">
        <w:rPr>
          <w:rFonts w:eastAsia="Calibri"/>
          <w:b/>
          <w:bCs/>
          <w:sz w:val="28"/>
          <w:szCs w:val="28"/>
          <w:lang w:eastAsia="en-US"/>
        </w:rPr>
        <w:t xml:space="preserve"> ч)</w:t>
      </w:r>
    </w:p>
    <w:p w:rsidR="002E3F8C" w:rsidRPr="004C251F" w:rsidRDefault="002E3F8C" w:rsidP="002E3F8C"/>
    <w:p w:rsidR="00361C7E" w:rsidRPr="004457E9" w:rsidRDefault="00361C7E" w:rsidP="00361C7E">
      <w:pPr>
        <w:shd w:val="clear" w:color="auto" w:fill="FFFFFF"/>
        <w:spacing w:line="360" w:lineRule="auto"/>
        <w:ind w:firstLine="720"/>
        <w:jc w:val="center"/>
        <w:rPr>
          <w:b/>
          <w:bCs/>
          <w:color w:val="000000"/>
        </w:rPr>
      </w:pPr>
      <w:r w:rsidRPr="004457E9">
        <w:rPr>
          <w:b/>
          <w:bCs/>
          <w:color w:val="000000"/>
        </w:rPr>
        <w:t>1 класс</w:t>
      </w:r>
    </w:p>
    <w:p w:rsidR="00474803" w:rsidRPr="00EC4D78" w:rsidRDefault="00361C7E" w:rsidP="00EC4D78">
      <w:pPr>
        <w:shd w:val="clear" w:color="auto" w:fill="FFFFFF"/>
        <w:spacing w:line="360" w:lineRule="auto"/>
        <w:ind w:firstLine="720"/>
        <w:jc w:val="center"/>
        <w:rPr>
          <w:b/>
          <w:bCs/>
          <w:color w:val="000000"/>
        </w:rPr>
      </w:pPr>
      <w:r w:rsidRPr="004457E9">
        <w:rPr>
          <w:b/>
          <w:bCs/>
          <w:color w:val="000000"/>
        </w:rPr>
        <w:t>ТЫ ИЗОБРАЖАЕШЬ, УКРАШАЕШЬ И СТРОИШЬ</w:t>
      </w:r>
      <w:r>
        <w:rPr>
          <w:b/>
          <w:bCs/>
          <w:color w:val="000000"/>
        </w:rPr>
        <w:t xml:space="preserve"> (33 ч)</w:t>
      </w:r>
    </w:p>
    <w:p w:rsidR="00EC4D78" w:rsidRDefault="00EC4D78" w:rsidP="002F03B2">
      <w:pPr>
        <w:ind w:firstLine="708"/>
        <w:jc w:val="both"/>
      </w:pPr>
      <w:r>
        <w:t>Три вида художественной деятельности, определяющие все многообразие визуальных пространственных искусств, положены в основу первого, вступительного класса.</w:t>
      </w:r>
    </w:p>
    <w:p w:rsidR="00EC4D78" w:rsidRDefault="00EC4D78" w:rsidP="002F03B2">
      <w:pPr>
        <w:ind w:firstLine="708"/>
        <w:jc w:val="both"/>
      </w:pPr>
      <w:r>
        <w:t>На   помощь  детям   (и   учителю)   приходит   игровая,   образная форма   приобщения   к   искусству:   три   Брата-Мастера — Мастер Изображения, Мастер Украшения и Мастер Постройки. Открытием для детей должно стать то, что многие их повседневные бы</w:t>
      </w:r>
      <w:r>
        <w:softHyphen/>
        <w:t>товые   игры  являются  художественной  деятельностью — тем  же, чем  занимаются  взрослые  художники  (пока  еще  не   искусство). Увидеть в окружающей жизни работу того или иного Брата-Ма</w:t>
      </w:r>
      <w:r>
        <w:softHyphen/>
        <w:t xml:space="preserve">стера </w:t>
      </w:r>
      <w:r>
        <w:lastRenderedPageBreak/>
        <w:t>— интересная игра. С нее и начинается познание связей искусства с жизнью. Здесь учитель закладывает фундамент в познании  огромного,  сложного  мира  пластических  искусств.  Задачей  этого года также является осознание того, что Мастера работают определенными   материалами, а  также   первичное   освоение   этих  материалов.</w:t>
      </w:r>
    </w:p>
    <w:p w:rsidR="00EC4D78" w:rsidRDefault="00EC4D78" w:rsidP="002F03B2">
      <w:pPr>
        <w:ind w:firstLine="708"/>
        <w:jc w:val="both"/>
      </w:pPr>
      <w:r>
        <w:t xml:space="preserve">Но Мастера предстают перед детьми не все сразу. Сначала они под «шапкой-невидимкой». В </w:t>
      </w:r>
      <w:proofErr w:type="gramStart"/>
      <w:r>
        <w:rPr>
          <w:lang w:val="en-US"/>
        </w:rPr>
        <w:t>I</w:t>
      </w:r>
      <w:proofErr w:type="gramEnd"/>
      <w:r>
        <w:t xml:space="preserve">четверти снимает с себя «шапку» и начинает открыто играть с детьми Мастер Изображения. Во </w:t>
      </w:r>
      <w:proofErr w:type="gramStart"/>
      <w:r>
        <w:rPr>
          <w:lang w:val="en-US"/>
        </w:rPr>
        <w:t>II</w:t>
      </w:r>
      <w:proofErr w:type="gramEnd"/>
      <w:r>
        <w:t>четверти он поможет снять «шапку-невидимку» с Ма</w:t>
      </w:r>
      <w:r>
        <w:softHyphen/>
        <w:t xml:space="preserve">стера Украшения, а в </w:t>
      </w:r>
      <w:r>
        <w:rPr>
          <w:lang w:val="en-US"/>
        </w:rPr>
        <w:t>III</w:t>
      </w:r>
      <w:r>
        <w:t xml:space="preserve">— с Мастера Постройки. В </w:t>
      </w:r>
      <w:proofErr w:type="gramStart"/>
      <w:r>
        <w:rPr>
          <w:lang w:val="en-US"/>
        </w:rPr>
        <w:t>IV</w:t>
      </w:r>
      <w:proofErr w:type="gramEnd"/>
      <w:r>
        <w:t>четверти они показывают детям, что друг без друга жить не могут и все</w:t>
      </w:r>
      <w:r>
        <w:softHyphen/>
        <w:t xml:space="preserve">гда работают вместе. Нужно иметь в виду и особый смысл обобщающих уроков: в них через работу каждого Мастера связывается детская художественная работа </w:t>
      </w:r>
      <w:proofErr w:type="gramStart"/>
      <w:r>
        <w:t>со</w:t>
      </w:r>
      <w:proofErr w:type="gramEnd"/>
      <w:r>
        <w:t xml:space="preserve"> взрослым искусством, с</w:t>
      </w:r>
    </w:p>
    <w:p w:rsidR="00EC4D78" w:rsidRDefault="00E5764D" w:rsidP="002F03B2">
      <w:pPr>
        <w:jc w:val="both"/>
      </w:pPr>
      <w:r>
        <w:t>О</w:t>
      </w:r>
      <w:r w:rsidR="00EC4D78">
        <w:t>к</w:t>
      </w:r>
      <w:r w:rsidR="00EC4D78" w:rsidRPr="00EC4D78">
        <w:rPr>
          <w:bCs/>
        </w:rPr>
        <w:t>ружающей</w:t>
      </w:r>
      <w:r>
        <w:rPr>
          <w:bCs/>
        </w:rPr>
        <w:t xml:space="preserve"> </w:t>
      </w:r>
      <w:r w:rsidR="00EC4D78">
        <w:t>действительностью.</w:t>
      </w:r>
    </w:p>
    <w:p w:rsidR="00EC4D78" w:rsidRPr="00EC4D78" w:rsidRDefault="00EC4D78" w:rsidP="00EC4D78">
      <w:pPr>
        <w:jc w:val="center"/>
        <w:rPr>
          <w:u w:val="single"/>
        </w:rPr>
      </w:pPr>
      <w:r w:rsidRPr="00EC4D78">
        <w:rPr>
          <w:b/>
          <w:bCs/>
          <w:u w:val="single"/>
        </w:rPr>
        <w:t>1 ЧЕТВЕРТЬ.</w:t>
      </w:r>
    </w:p>
    <w:p w:rsidR="00EC4D78" w:rsidRPr="00EC4D78" w:rsidRDefault="00EC4D78" w:rsidP="00EC4D78">
      <w:pPr>
        <w:jc w:val="center"/>
        <w:rPr>
          <w:u w:val="single"/>
        </w:rPr>
      </w:pPr>
      <w:r w:rsidRPr="00EC4D78">
        <w:rPr>
          <w:b/>
          <w:bCs/>
          <w:u w:val="single"/>
        </w:rPr>
        <w:t xml:space="preserve">ТЫ ИЗОБРАЖАЕШЬ. ЗНАКОМСТВО </w:t>
      </w:r>
      <w:r w:rsidRPr="00EC4D78">
        <w:rPr>
          <w:u w:val="single"/>
        </w:rPr>
        <w:t xml:space="preserve">С </w:t>
      </w:r>
      <w:r w:rsidRPr="00EC4D78">
        <w:rPr>
          <w:b/>
          <w:bCs/>
          <w:u w:val="single"/>
        </w:rPr>
        <w:t>МАСТЕРОМИЗОБРАЖЕНИЯ (9 ч)</w:t>
      </w:r>
    </w:p>
    <w:p w:rsidR="00C843E6" w:rsidRDefault="00C843E6" w:rsidP="002F03B2">
      <w:pPr>
        <w:ind w:firstLine="708"/>
        <w:jc w:val="both"/>
      </w:pPr>
    </w:p>
    <w:p w:rsidR="00EC4D78" w:rsidRDefault="00EC4D78" w:rsidP="002F03B2">
      <w:pPr>
        <w:ind w:firstLine="708"/>
        <w:jc w:val="both"/>
      </w:pPr>
      <w:r>
        <w:t>Мастер Изображения учит видеть и изображать. И все после</w:t>
      </w:r>
      <w:r>
        <w:softHyphen/>
        <w:t>дующие годы обучения будет помогать в этом детям — помогать видеть, рассматривать мир. Чтобы внимательно разглядеть, луч</w:t>
      </w:r>
      <w:r>
        <w:softHyphen/>
        <w:t>ше не просто смотреть, но и рисовать то, что рассматриваешь. Этому надо учиться. Здесь закладываются только основы пони</w:t>
      </w:r>
      <w:r>
        <w:softHyphen/>
        <w:t>мания огромной роли деятельности изображения в жизни людей, в дальнейшие годы учитель будет развивать это понимание. От</w:t>
      </w:r>
      <w:r>
        <w:softHyphen/>
        <w:t>крытием четверти является и то, что в искусстве существует не только Художник, но и Зритель. Быть хорошим зрителем тоже нужно учиться, и Мастер Изображения учит нас этому.</w:t>
      </w:r>
    </w:p>
    <w:p w:rsidR="008F018A" w:rsidRDefault="00EC4D78" w:rsidP="00F83E3F">
      <w:pPr>
        <w:ind w:firstLine="708"/>
        <w:jc w:val="both"/>
      </w:pPr>
      <w:r>
        <w:t>Задачей Мастера является и обучение детей первичному опы</w:t>
      </w:r>
      <w:r>
        <w:softHyphen/>
        <w:t xml:space="preserve">ту владения доступными начальной школе материалами. Опыт этот будет </w:t>
      </w:r>
      <w:proofErr w:type="gramStart"/>
      <w:r>
        <w:t>углубляться</w:t>
      </w:r>
      <w:proofErr w:type="gramEnd"/>
      <w:r>
        <w:t xml:space="preserve"> и расширяться в последующих классах.</w:t>
      </w:r>
    </w:p>
    <w:p w:rsidR="00EC4D78" w:rsidRDefault="00EC4D78" w:rsidP="00EC4D78">
      <w:pPr>
        <w:jc w:val="center"/>
      </w:pPr>
      <w:r>
        <w:t xml:space="preserve">Тема. </w:t>
      </w:r>
      <w:r>
        <w:rPr>
          <w:b/>
          <w:bCs/>
        </w:rPr>
        <w:t>Изображения всюду вокруг нас</w:t>
      </w:r>
    </w:p>
    <w:p w:rsidR="00EC4D78" w:rsidRDefault="00EC4D78" w:rsidP="002F03B2">
      <w:pPr>
        <w:ind w:firstLine="708"/>
        <w:jc w:val="both"/>
      </w:pPr>
      <w:r>
        <w:t>Вводный урок, урок-знакомство. Везде: дома, на улице, в шко</w:t>
      </w:r>
      <w:r>
        <w:softHyphen/>
        <w:t>ле — нам встречаются различные изображения, которые сделали художники. Знакомство с Мастером Изображения, который помо</w:t>
      </w:r>
      <w:r>
        <w:softHyphen/>
        <w:t>гает нам рисовать, лепить. Обучающее рассматривание выставки детских работ.</w:t>
      </w:r>
    </w:p>
    <w:p w:rsidR="00EC4D78" w:rsidRDefault="00EC4D78" w:rsidP="002F03B2">
      <w:pPr>
        <w:ind w:firstLine="708"/>
        <w:jc w:val="both"/>
      </w:pPr>
      <w:r>
        <w:t>Первое задание имеет диагностическую направленность — оно помогает выявить уровень и характер дошкольной подготовки учеников.</w:t>
      </w:r>
    </w:p>
    <w:p w:rsidR="00EC4D78" w:rsidRDefault="00EC4D78" w:rsidP="002F03B2">
      <w:pPr>
        <w:ind w:firstLine="708"/>
        <w:jc w:val="both"/>
      </w:pPr>
      <w:r>
        <w:rPr>
          <w:i/>
          <w:iCs/>
        </w:rPr>
        <w:t xml:space="preserve">Задание: </w:t>
      </w:r>
      <w:r>
        <w:t>нарисовать то, что умеешь и любишь рисовать.</w:t>
      </w:r>
    </w:p>
    <w:p w:rsidR="00EC4D78" w:rsidRDefault="00EC4D78" w:rsidP="002F03B2">
      <w:pPr>
        <w:ind w:firstLine="708"/>
        <w:jc w:val="both"/>
      </w:pPr>
      <w:r>
        <w:rPr>
          <w:i/>
          <w:iCs/>
        </w:rPr>
        <w:t xml:space="preserve">Вариант задания: </w:t>
      </w:r>
      <w:r>
        <w:t>детям предлагается изобразить большое ра</w:t>
      </w:r>
      <w:r>
        <w:softHyphen/>
        <w:t>достное солнце на весь лист бумаги.</w:t>
      </w:r>
    </w:p>
    <w:p w:rsidR="00EC4D78" w:rsidRDefault="00EC4D78" w:rsidP="002F03B2">
      <w:pPr>
        <w:ind w:firstLine="708"/>
        <w:jc w:val="both"/>
      </w:pPr>
      <w:r>
        <w:rPr>
          <w:i/>
          <w:iCs/>
        </w:rPr>
        <w:t xml:space="preserve">Материалы: </w:t>
      </w:r>
      <w:r>
        <w:t>бумага и любой материал, привычный для детей или удобный с организационной точки зрения для учителя.</w:t>
      </w:r>
    </w:p>
    <w:p w:rsidR="0061654A" w:rsidRDefault="00EC4D78" w:rsidP="008F018A">
      <w:pPr>
        <w:ind w:firstLine="708"/>
        <w:jc w:val="both"/>
      </w:pPr>
      <w:r>
        <w:rPr>
          <w:i/>
          <w:iCs/>
        </w:rPr>
        <w:t xml:space="preserve">Зрительный ряд: </w:t>
      </w:r>
      <w:r>
        <w:t xml:space="preserve">работы учащихся </w:t>
      </w:r>
      <w:proofErr w:type="gramStart"/>
      <w:r>
        <w:rPr>
          <w:lang w:val="en-US"/>
        </w:rPr>
        <w:t>I</w:t>
      </w:r>
      <w:proofErr w:type="gramEnd"/>
      <w:r>
        <w:t>—</w:t>
      </w:r>
      <w:r>
        <w:rPr>
          <w:lang w:val="en-US"/>
        </w:rPr>
        <w:t>IV</w:t>
      </w:r>
      <w:r>
        <w:t>классов, различные по сюжетам, жан</w:t>
      </w:r>
      <w:r w:rsidR="008F018A">
        <w:t>рам, художественным материалам.</w:t>
      </w:r>
    </w:p>
    <w:p w:rsidR="008F018A" w:rsidRDefault="008F018A" w:rsidP="003B6D1B">
      <w:pPr>
        <w:jc w:val="center"/>
      </w:pPr>
    </w:p>
    <w:p w:rsidR="00EC4D78" w:rsidRDefault="00EC4D78" w:rsidP="003B6D1B">
      <w:pPr>
        <w:jc w:val="center"/>
      </w:pPr>
      <w:r>
        <w:t xml:space="preserve">Тема. </w:t>
      </w:r>
      <w:r>
        <w:rPr>
          <w:b/>
          <w:bCs/>
        </w:rPr>
        <w:t>Мастер Изображения учит видеть</w:t>
      </w:r>
    </w:p>
    <w:p w:rsidR="00EC4D78" w:rsidRDefault="00EC4D78" w:rsidP="002F03B2">
      <w:pPr>
        <w:ind w:firstLine="708"/>
        <w:jc w:val="both"/>
      </w:pPr>
      <w:r>
        <w:t>Развитие наблюдательности и аналитических возможностей глаза. Формирование поэтического видения мира. Знакомство с понятием «форма».</w:t>
      </w:r>
    </w:p>
    <w:p w:rsidR="00EC4D78" w:rsidRDefault="00EC4D78" w:rsidP="002F03B2">
      <w:pPr>
        <w:ind w:firstLine="708"/>
        <w:jc w:val="both"/>
      </w:pPr>
      <w:r>
        <w:t>Сравниваем по форме разные листья — круглые, длинные, тре</w:t>
      </w:r>
      <w:r>
        <w:softHyphen/>
        <w:t>угольные. Рассматриваем прожилки — каждый лист похож на ма</w:t>
      </w:r>
      <w:r>
        <w:softHyphen/>
        <w:t>ленькое дерево со стволом, кроной, ветками. Оказывается, дере</w:t>
      </w:r>
      <w:r>
        <w:softHyphen/>
        <w:t>вья тоже бывают разные по форме.</w:t>
      </w:r>
    </w:p>
    <w:p w:rsidR="00EC4D78" w:rsidRDefault="00EC4D78" w:rsidP="002F03B2">
      <w:pPr>
        <w:ind w:firstLine="708"/>
        <w:jc w:val="both"/>
      </w:pPr>
      <w:r>
        <w:rPr>
          <w:i/>
          <w:iCs/>
        </w:rPr>
        <w:t xml:space="preserve">Задание: </w:t>
      </w:r>
      <w:r>
        <w:t>изобразить сказочный лес, где все деревья похожи на разные по форме листья.</w:t>
      </w:r>
    </w:p>
    <w:p w:rsidR="00EC4D78" w:rsidRDefault="00EC4D78" w:rsidP="002F03B2">
      <w:pPr>
        <w:ind w:firstLine="708"/>
        <w:jc w:val="both"/>
      </w:pPr>
      <w:r>
        <w:rPr>
          <w:i/>
          <w:iCs/>
        </w:rPr>
        <w:t xml:space="preserve">Материалы: </w:t>
      </w:r>
      <w:r>
        <w:t>аппликация из цветной бумаги (возможно — об</w:t>
      </w:r>
      <w:r>
        <w:softHyphen/>
        <w:t>рывная), клей, ножницы или цветные карандаши, фломастеры.</w:t>
      </w:r>
    </w:p>
    <w:p w:rsidR="00EC4D78" w:rsidRDefault="00EC4D78" w:rsidP="002F03B2">
      <w:pPr>
        <w:ind w:firstLine="708"/>
        <w:jc w:val="both"/>
      </w:pPr>
      <w:r>
        <w:rPr>
          <w:i/>
          <w:iCs/>
        </w:rPr>
        <w:t xml:space="preserve">Зрительный ряд: </w:t>
      </w:r>
      <w:r>
        <w:t>живые осенние листья, разные по форме.</w:t>
      </w:r>
    </w:p>
    <w:p w:rsidR="00EC4D78" w:rsidRDefault="00EC4D78" w:rsidP="002F03B2">
      <w:pPr>
        <w:ind w:firstLine="708"/>
        <w:jc w:val="both"/>
      </w:pPr>
      <w:r>
        <w:rPr>
          <w:i/>
          <w:iCs/>
        </w:rPr>
        <w:t xml:space="preserve">Вариант задания: </w:t>
      </w:r>
      <w:r>
        <w:t>изображение животных — чем они похожи и чем отличаются друг от друга.</w:t>
      </w:r>
    </w:p>
    <w:p w:rsidR="00EC4D78" w:rsidRDefault="00EC4D78" w:rsidP="002F03B2">
      <w:pPr>
        <w:ind w:firstLine="708"/>
        <w:jc w:val="both"/>
      </w:pPr>
      <w:r>
        <w:rPr>
          <w:i/>
          <w:iCs/>
        </w:rPr>
        <w:t xml:space="preserve">Материалы: </w:t>
      </w:r>
      <w:r>
        <w:t>фломастеры или цветные карандаши, или мелки,</w:t>
      </w:r>
    </w:p>
    <w:p w:rsidR="00EC4D78" w:rsidRDefault="00EC4D78" w:rsidP="002F03B2">
      <w:pPr>
        <w:jc w:val="both"/>
      </w:pPr>
      <w:r>
        <w:rPr>
          <w:spacing w:val="-2"/>
        </w:rPr>
        <w:t>бумага.</w:t>
      </w:r>
    </w:p>
    <w:p w:rsidR="00EC4D78" w:rsidRDefault="00EC4D78" w:rsidP="002F03B2">
      <w:pPr>
        <w:ind w:firstLine="708"/>
        <w:jc w:val="both"/>
      </w:pPr>
      <w:r>
        <w:rPr>
          <w:i/>
          <w:iCs/>
        </w:rPr>
        <w:t xml:space="preserve">Зрительный ряд: </w:t>
      </w:r>
      <w:r>
        <w:t>слайды с изображением рисунков животных</w:t>
      </w:r>
    </w:p>
    <w:p w:rsidR="00EC4D78" w:rsidRDefault="00EC4D78" w:rsidP="002F03B2">
      <w:pPr>
        <w:jc w:val="both"/>
      </w:pPr>
      <w:r>
        <w:t>или живых зверей.</w:t>
      </w:r>
    </w:p>
    <w:p w:rsidR="00C843E6" w:rsidRDefault="00EC4D78" w:rsidP="008F018A">
      <w:pPr>
        <w:ind w:firstLine="708"/>
        <w:jc w:val="both"/>
      </w:pPr>
      <w:r>
        <w:rPr>
          <w:i/>
          <w:iCs/>
        </w:rPr>
        <w:lastRenderedPageBreak/>
        <w:t xml:space="preserve">Музыкальный ряд: </w:t>
      </w:r>
      <w:r>
        <w:t xml:space="preserve">сюита К. Сен-Санса «Карнавал животных». </w:t>
      </w:r>
      <w:r>
        <w:rPr>
          <w:i/>
          <w:iCs/>
        </w:rPr>
        <w:t xml:space="preserve">Литературный ряд: </w:t>
      </w:r>
      <w:r>
        <w:t>стихи пр</w:t>
      </w:r>
      <w:r w:rsidR="008F018A">
        <w:t>о зверей, про их носы и хвосты.</w:t>
      </w:r>
    </w:p>
    <w:p w:rsidR="008F018A" w:rsidRDefault="008F018A" w:rsidP="003B6D1B">
      <w:pPr>
        <w:jc w:val="center"/>
      </w:pPr>
    </w:p>
    <w:p w:rsidR="00EC4D78" w:rsidRDefault="00EC4D78" w:rsidP="003B6D1B">
      <w:pPr>
        <w:jc w:val="center"/>
      </w:pPr>
      <w:r>
        <w:t xml:space="preserve">Тема. </w:t>
      </w:r>
      <w:r>
        <w:rPr>
          <w:b/>
          <w:bCs/>
        </w:rPr>
        <w:t>Изображать можно пятном</w:t>
      </w:r>
    </w:p>
    <w:p w:rsidR="00EC4D78" w:rsidRDefault="00EC4D78" w:rsidP="002F03B2">
      <w:pPr>
        <w:ind w:firstLine="708"/>
        <w:jc w:val="both"/>
      </w:pPr>
      <w:r>
        <w:t>Овладение первичными навыками изображения на плоскости. Пятно — одно из главных средств изображения. Развитие вообра</w:t>
      </w:r>
      <w:r>
        <w:softHyphen/>
        <w:t>жения и аналитических возможностей глаза.</w:t>
      </w:r>
    </w:p>
    <w:p w:rsidR="00474803" w:rsidRPr="00F613A4" w:rsidRDefault="00EC4D78" w:rsidP="002F03B2">
      <w:pPr>
        <w:ind w:firstLine="708"/>
        <w:jc w:val="both"/>
      </w:pPr>
      <w:r>
        <w:t>Тень — пример пятна в реальной жизни; по тени можно узнать ее хозяина. Присмотреться к разным пятнам (мох на кам</w:t>
      </w:r>
      <w:r>
        <w:softHyphen/>
        <w:t>не, осыпь на стене, узоры на мраморе в метро и т. д.) и поста</w:t>
      </w:r>
      <w:r>
        <w:softHyphen/>
        <w:t>раться увидеть в них какие-либо изображения. В этом поможет Мастер Изображения. Сравнить, какие бывают у зверей уши, хво</w:t>
      </w:r>
      <w:r>
        <w:softHyphen/>
        <w:t>сты, лапы, усы (они потребуются, чтобы дорисовать пятно).</w:t>
      </w:r>
    </w:p>
    <w:p w:rsidR="00F613A4" w:rsidRDefault="008D5CD4" w:rsidP="002F03B2">
      <w:pPr>
        <w:ind w:firstLine="708"/>
        <w:jc w:val="both"/>
      </w:pPr>
      <w:r>
        <w:rPr>
          <w:noProof/>
        </w:rPr>
        <w:pict>
          <v:line id="_x0000_s1120" style="position:absolute;left:0;text-align:left;z-index:251752448;mso-position-horizontal-relative:margin" from="652.5pt,8.6pt" to="652.5pt,537.45pt" o:allowincell="f" strokeweight=".7pt">
            <w10:wrap anchorx="margin"/>
          </v:line>
        </w:pict>
      </w:r>
      <w:r>
        <w:rPr>
          <w:noProof/>
        </w:rPr>
        <w:pict>
          <v:line id="_x0000_s1121" style="position:absolute;left:0;text-align:left;z-index:251753472;mso-position-horizontal-relative:margin" from="738.7pt,70.9pt" to="738.7pt,443.5pt" o:allowincell="f" strokeweight=".35pt">
            <w10:wrap anchorx="margin"/>
          </v:line>
        </w:pict>
      </w:r>
      <w:r w:rsidR="00F613A4">
        <w:t>Навыки работы на уроке с кистью, краской (одна банка) и во</w:t>
      </w:r>
      <w:r w:rsidR="00F613A4">
        <w:softHyphen/>
        <w:t>дой. Методический прием «</w:t>
      </w:r>
      <w:proofErr w:type="gramStart"/>
      <w:r w:rsidR="00F613A4">
        <w:t>Сказка про кляксу</w:t>
      </w:r>
      <w:proofErr w:type="gramEnd"/>
      <w:r w:rsidR="00F613A4">
        <w:t>» (см. учебник).</w:t>
      </w:r>
    </w:p>
    <w:p w:rsidR="00F613A4" w:rsidRDefault="00F613A4" w:rsidP="002F03B2">
      <w:pPr>
        <w:ind w:firstLine="708"/>
        <w:jc w:val="both"/>
      </w:pPr>
      <w:proofErr w:type="gramStart"/>
      <w:r>
        <w:rPr>
          <w:i/>
          <w:iCs/>
        </w:rPr>
        <w:t xml:space="preserve">Задание: </w:t>
      </w:r>
      <w:r>
        <w:t>превратить произвольно сделанное краской и кистью пятно в изображение зверушки, дорисовав ему лапы, уши, хвост, усы, т. е. то, что необходимо.</w:t>
      </w:r>
      <w:proofErr w:type="gramEnd"/>
    </w:p>
    <w:p w:rsidR="00F613A4" w:rsidRDefault="00F613A4" w:rsidP="002F03B2">
      <w:pPr>
        <w:ind w:firstLine="708"/>
        <w:jc w:val="both"/>
      </w:pPr>
      <w:proofErr w:type="gramStart"/>
      <w:r>
        <w:rPr>
          <w:i/>
          <w:iCs/>
        </w:rPr>
        <w:t xml:space="preserve">Материалы: </w:t>
      </w:r>
      <w:r>
        <w:t>одноцветная краска (гуашь или акварель, тушь), кисть, вода, черный фломастер.</w:t>
      </w:r>
      <w:proofErr w:type="gramEnd"/>
    </w:p>
    <w:p w:rsidR="00C843E6" w:rsidRDefault="00F613A4" w:rsidP="008F018A">
      <w:pPr>
        <w:ind w:firstLine="708"/>
        <w:jc w:val="both"/>
      </w:pPr>
      <w:r>
        <w:rPr>
          <w:i/>
          <w:iCs/>
        </w:rPr>
        <w:t xml:space="preserve">Зрительный ряд: </w:t>
      </w:r>
      <w:r>
        <w:t xml:space="preserve">иллюстрации Е. </w:t>
      </w:r>
      <w:proofErr w:type="spellStart"/>
      <w:r>
        <w:t>Чарушина</w:t>
      </w:r>
      <w:proofErr w:type="spellEnd"/>
      <w:r>
        <w:t xml:space="preserve">, В. Лебедева, Т. Мавриной, М. </w:t>
      </w:r>
      <w:proofErr w:type="spellStart"/>
      <w:r>
        <w:t>Митурича</w:t>
      </w:r>
      <w:proofErr w:type="spellEnd"/>
      <w:r>
        <w:t xml:space="preserve"> и других художников, работающих пят</w:t>
      </w:r>
      <w:r>
        <w:softHyphen/>
        <w:t>ном, к книгам о животных; теневой театр; фотографии животных и примеры пятен вокруг нас,</w:t>
      </w:r>
      <w:r w:rsidR="008F018A">
        <w:t xml:space="preserve"> которые можно </w:t>
      </w:r>
      <w:proofErr w:type="spellStart"/>
      <w:r w:rsidR="008F018A">
        <w:t>дофантазировать</w:t>
      </w:r>
      <w:proofErr w:type="spellEnd"/>
      <w:r w:rsidR="008F018A">
        <w:t>.</w:t>
      </w:r>
    </w:p>
    <w:p w:rsidR="008F018A" w:rsidRDefault="008F018A" w:rsidP="00EE1EF4">
      <w:pPr>
        <w:jc w:val="center"/>
      </w:pPr>
    </w:p>
    <w:p w:rsidR="00F613A4" w:rsidRPr="00EE1EF4" w:rsidRDefault="00F613A4" w:rsidP="00EE1EF4">
      <w:pPr>
        <w:jc w:val="center"/>
        <w:rPr>
          <w:b/>
        </w:rPr>
      </w:pPr>
      <w:r w:rsidRPr="00EE1EF4">
        <w:t>Тема.</w:t>
      </w:r>
      <w:r w:rsidRPr="00EE1EF4">
        <w:rPr>
          <w:b/>
        </w:rPr>
        <w:t xml:space="preserve"> Изображать можно в объеме</w:t>
      </w:r>
    </w:p>
    <w:p w:rsidR="00F613A4" w:rsidRDefault="00F613A4" w:rsidP="002F03B2">
      <w:pPr>
        <w:ind w:firstLine="708"/>
        <w:jc w:val="both"/>
      </w:pPr>
      <w:r>
        <w:t>Объем занимает место в пространстве, и его можно рассмат</w:t>
      </w:r>
      <w:r>
        <w:softHyphen/>
        <w:t>ривать с разных сторон. Примеры выразительных объемов, кото</w:t>
      </w:r>
      <w:r>
        <w:softHyphen/>
        <w:t>рые заметил Мастер Изображения (пни, камни, коряги, сугробы и др.), похожие на кого-то. Развитие воображения и аналитичес</w:t>
      </w:r>
      <w:r>
        <w:softHyphen/>
        <w:t>ких способностей глаза, поэтического видения.</w:t>
      </w:r>
    </w:p>
    <w:p w:rsidR="00F613A4" w:rsidRDefault="00F613A4" w:rsidP="002F03B2">
      <w:pPr>
        <w:ind w:firstLine="708"/>
        <w:jc w:val="both"/>
      </w:pPr>
      <w:r>
        <w:t>Сказка Мастера Изображения про превращения камешков яв</w:t>
      </w:r>
      <w:r>
        <w:softHyphen/>
        <w:t>ляется методическим приемом для обучения видению целостной формы (см. учебник). Лепка от большой формы (превращения комка пластилина) способами вытягивания и вдавливания.</w:t>
      </w:r>
    </w:p>
    <w:p w:rsidR="00F613A4" w:rsidRDefault="00F613A4" w:rsidP="002F03B2">
      <w:pPr>
        <w:ind w:firstLine="708"/>
        <w:jc w:val="both"/>
      </w:pPr>
      <w:r>
        <w:rPr>
          <w:i/>
          <w:iCs/>
        </w:rPr>
        <w:t xml:space="preserve">Задание: </w:t>
      </w:r>
      <w:r>
        <w:t>превратить комок пластилина в птицу или другую зверушку — лепка; посмотреть и подумать, на что похожи, напри</w:t>
      </w:r>
      <w:r>
        <w:softHyphen/>
        <w:t>мер, картофелины и другие овощи, коряги в лесу или парке и т. д.</w:t>
      </w:r>
    </w:p>
    <w:p w:rsidR="00F613A4" w:rsidRDefault="00F613A4" w:rsidP="002F03B2">
      <w:pPr>
        <w:ind w:firstLine="708"/>
        <w:jc w:val="both"/>
      </w:pPr>
      <w:r>
        <w:rPr>
          <w:i/>
          <w:iCs/>
        </w:rPr>
        <w:t xml:space="preserve">Материалы: </w:t>
      </w:r>
      <w:r>
        <w:t>пластилин, стеки, дощечка.</w:t>
      </w:r>
    </w:p>
    <w:p w:rsidR="00F613A4" w:rsidRDefault="00F613A4" w:rsidP="002F03B2">
      <w:pPr>
        <w:ind w:firstLine="708"/>
        <w:jc w:val="both"/>
      </w:pPr>
      <w:r>
        <w:rPr>
          <w:i/>
          <w:iCs/>
        </w:rPr>
        <w:t xml:space="preserve">Зрительный ряд: </w:t>
      </w:r>
      <w:r>
        <w:t>слайды природных объемов выразительных форм или настоящие камешки, форма которых что-нибудь напо</w:t>
      </w:r>
      <w:r>
        <w:softHyphen/>
        <w:t>минает.</w:t>
      </w:r>
    </w:p>
    <w:p w:rsidR="00C843E6" w:rsidRDefault="00C843E6" w:rsidP="00EE1EF4">
      <w:pPr>
        <w:jc w:val="center"/>
      </w:pPr>
    </w:p>
    <w:p w:rsidR="00F613A4" w:rsidRPr="00EE1EF4" w:rsidRDefault="00F613A4" w:rsidP="00EE1EF4">
      <w:pPr>
        <w:jc w:val="center"/>
        <w:rPr>
          <w:b/>
        </w:rPr>
      </w:pPr>
      <w:r w:rsidRPr="00EE1EF4">
        <w:t>Тема.</w:t>
      </w:r>
      <w:r w:rsidRPr="00EE1EF4">
        <w:rPr>
          <w:b/>
        </w:rPr>
        <w:t xml:space="preserve"> Изображать можно линией</w:t>
      </w:r>
    </w:p>
    <w:p w:rsidR="00F613A4" w:rsidRDefault="00F613A4" w:rsidP="002F03B2">
      <w:pPr>
        <w:ind w:firstLine="708"/>
        <w:jc w:val="both"/>
      </w:pPr>
      <w:r>
        <w:t>Изображение линией на плоскости. Линией можно рассказы</w:t>
      </w:r>
      <w:r>
        <w:softHyphen/>
        <w:t>вать; повествовательные возможности линии. Умение видеть ли</w:t>
      </w:r>
      <w:r>
        <w:softHyphen/>
        <w:t>нии в природе.</w:t>
      </w:r>
    </w:p>
    <w:p w:rsidR="00F613A4" w:rsidRDefault="00F613A4" w:rsidP="002F03B2">
      <w:pPr>
        <w:ind w:firstLine="708"/>
        <w:jc w:val="both"/>
      </w:pPr>
      <w:r>
        <w:rPr>
          <w:i/>
          <w:iCs/>
        </w:rPr>
        <w:t xml:space="preserve">Задание: </w:t>
      </w:r>
      <w:r>
        <w:t>рисунок линией на тему «Расскажи нам о себе».</w:t>
      </w:r>
    </w:p>
    <w:p w:rsidR="00F613A4" w:rsidRDefault="00F613A4" w:rsidP="002F03B2">
      <w:pPr>
        <w:ind w:firstLine="708"/>
        <w:jc w:val="both"/>
      </w:pPr>
      <w:r>
        <w:rPr>
          <w:i/>
          <w:iCs/>
        </w:rPr>
        <w:t xml:space="preserve">Вариант задания: </w:t>
      </w:r>
      <w:r>
        <w:t xml:space="preserve">рисунки на темы стихов С. Маршака, А. </w:t>
      </w:r>
      <w:proofErr w:type="spellStart"/>
      <w:r>
        <w:t>Барто</w:t>
      </w:r>
      <w:proofErr w:type="spellEnd"/>
      <w:r>
        <w:t>, Д. Хармса с веселым, озорным развитием сюжета.</w:t>
      </w:r>
    </w:p>
    <w:p w:rsidR="00F613A4" w:rsidRDefault="00F613A4" w:rsidP="002F03B2">
      <w:pPr>
        <w:ind w:firstLine="708"/>
        <w:jc w:val="both"/>
      </w:pPr>
      <w:r>
        <w:rPr>
          <w:i/>
          <w:iCs/>
        </w:rPr>
        <w:t xml:space="preserve">Материалы: </w:t>
      </w:r>
      <w:r>
        <w:t>черный фломастер или карандаш, бумага.</w:t>
      </w:r>
    </w:p>
    <w:p w:rsidR="00F613A4" w:rsidRDefault="00F613A4" w:rsidP="002F03B2">
      <w:pPr>
        <w:ind w:firstLine="708"/>
        <w:jc w:val="both"/>
      </w:pPr>
      <w:r>
        <w:rPr>
          <w:i/>
          <w:iCs/>
        </w:rPr>
        <w:t xml:space="preserve">Зрительный ряд: </w:t>
      </w:r>
      <w:r>
        <w:t>линейные иллюстрации к детским книгам, линейная графика, фотографии линейных мотивов в природе.</w:t>
      </w:r>
    </w:p>
    <w:p w:rsidR="00F613A4" w:rsidRDefault="00F613A4" w:rsidP="002F03B2">
      <w:pPr>
        <w:ind w:firstLine="708"/>
        <w:jc w:val="both"/>
      </w:pPr>
      <w:r>
        <w:rPr>
          <w:i/>
          <w:iCs/>
        </w:rPr>
        <w:t xml:space="preserve">Музыкальный ряд: </w:t>
      </w:r>
      <w:r>
        <w:t>песенки про детей.</w:t>
      </w:r>
    </w:p>
    <w:p w:rsidR="00F613A4" w:rsidRDefault="00F613A4" w:rsidP="002F03B2">
      <w:pPr>
        <w:ind w:firstLine="708"/>
        <w:jc w:val="both"/>
      </w:pPr>
      <w:r>
        <w:rPr>
          <w:i/>
          <w:iCs/>
        </w:rPr>
        <w:t xml:space="preserve">Литературный ряд: </w:t>
      </w:r>
      <w:r>
        <w:t>веселые стихи с развитием действия.</w:t>
      </w:r>
    </w:p>
    <w:p w:rsidR="00C843E6" w:rsidRDefault="00C843E6" w:rsidP="00EE1EF4">
      <w:pPr>
        <w:jc w:val="center"/>
      </w:pPr>
    </w:p>
    <w:p w:rsidR="00F613A4" w:rsidRPr="00EE1EF4" w:rsidRDefault="00F613A4" w:rsidP="00EE1EF4">
      <w:pPr>
        <w:jc w:val="center"/>
        <w:rPr>
          <w:b/>
        </w:rPr>
      </w:pPr>
      <w:r w:rsidRPr="00EE1EF4">
        <w:t>Тема.</w:t>
      </w:r>
      <w:r w:rsidRPr="00EE1EF4">
        <w:rPr>
          <w:b/>
        </w:rPr>
        <w:t xml:space="preserve"> Разноцветные краски</w:t>
      </w:r>
    </w:p>
    <w:p w:rsidR="00F613A4" w:rsidRDefault="00F613A4" w:rsidP="002F03B2">
      <w:pPr>
        <w:ind w:firstLine="708"/>
        <w:jc w:val="both"/>
      </w:pPr>
      <w:r>
        <w:t>Знакомство с красками гуашь. Умение пользоваться красками на уроке, овладение навыками организации рабочего места.</w:t>
      </w:r>
    </w:p>
    <w:p w:rsidR="00474803" w:rsidRDefault="00F613A4" w:rsidP="002F03B2">
      <w:pPr>
        <w:ind w:firstLine="708"/>
        <w:jc w:val="both"/>
        <w:rPr>
          <w:b/>
          <w:bCs/>
        </w:rPr>
      </w:pPr>
      <w:r>
        <w:t xml:space="preserve">Эмоциональное и ассоциативное звучание каждого цвета для ребенка: что ему напоминает каждая краска? Радость общения </w:t>
      </w:r>
      <w:proofErr w:type="gramStart"/>
      <w:r>
        <w:t>с</w:t>
      </w:r>
      <w:proofErr w:type="gramEnd"/>
    </w:p>
    <w:p w:rsidR="00F613A4" w:rsidRDefault="00F613A4" w:rsidP="002F03B2">
      <w:pPr>
        <w:ind w:firstLine="708"/>
        <w:jc w:val="both"/>
      </w:pPr>
      <w:r>
        <w:rPr>
          <w:i/>
          <w:iCs/>
        </w:rPr>
        <w:t xml:space="preserve">Задание: </w:t>
      </w:r>
      <w:r>
        <w:t xml:space="preserve">проба красок — создание красочного «коврика». </w:t>
      </w:r>
      <w:r>
        <w:rPr>
          <w:i/>
          <w:iCs/>
        </w:rPr>
        <w:t xml:space="preserve">Вариант задания:  </w:t>
      </w:r>
      <w:r>
        <w:t>нарисовать то, что каждая краска напоми</w:t>
      </w:r>
      <w:r>
        <w:softHyphen/>
        <w:t>нает.</w:t>
      </w:r>
    </w:p>
    <w:p w:rsidR="00F613A4" w:rsidRDefault="00F613A4" w:rsidP="002F03B2">
      <w:pPr>
        <w:ind w:firstLine="708"/>
        <w:jc w:val="both"/>
      </w:pPr>
      <w:r>
        <w:rPr>
          <w:i/>
          <w:iCs/>
        </w:rPr>
        <w:lastRenderedPageBreak/>
        <w:t xml:space="preserve">Материалы: </w:t>
      </w:r>
      <w:r>
        <w:t>гуашь, широкая и тонкая кисти, белая бумага.</w:t>
      </w:r>
    </w:p>
    <w:p w:rsidR="00C843E6" w:rsidRDefault="00C843E6" w:rsidP="008F018A"/>
    <w:p w:rsidR="00F613A4" w:rsidRPr="00EE1EF4" w:rsidRDefault="00F613A4" w:rsidP="00EE1EF4">
      <w:pPr>
        <w:jc w:val="center"/>
        <w:rPr>
          <w:b/>
        </w:rPr>
      </w:pPr>
      <w:r w:rsidRPr="00EE1EF4">
        <w:t>Тема</w:t>
      </w:r>
      <w:r w:rsidRPr="00EE1EF4">
        <w:rPr>
          <w:b/>
        </w:rPr>
        <w:t>. Изображать можно и то, что невидимо (настроение)</w:t>
      </w:r>
    </w:p>
    <w:p w:rsidR="00F613A4" w:rsidRDefault="00F613A4" w:rsidP="002F03B2">
      <w:pPr>
        <w:ind w:firstLine="708"/>
        <w:jc w:val="both"/>
      </w:pPr>
      <w:r>
        <w:t>Изобразить можно не только предметный мир, но и мир на</w:t>
      </w:r>
      <w:r>
        <w:softHyphen/>
        <w:t>ших чувств как бы невидимый. Не следует очень усложнять за</w:t>
      </w:r>
      <w:r>
        <w:softHyphen/>
        <w:t xml:space="preserve">дание: дети легко отмечают, что голубое более грустное, чем розовое, и что кисточка, когда рисует, </w:t>
      </w:r>
      <w:proofErr w:type="gramStart"/>
      <w:r>
        <w:t>то</w:t>
      </w:r>
      <w:proofErr w:type="gramEnd"/>
      <w:r>
        <w:t xml:space="preserve"> как бы танцует весело или плавно и т. д.</w:t>
      </w:r>
    </w:p>
    <w:p w:rsidR="00F613A4" w:rsidRDefault="00F613A4" w:rsidP="002F03B2">
      <w:pPr>
        <w:ind w:firstLine="708"/>
        <w:jc w:val="both"/>
      </w:pPr>
      <w:r>
        <w:rPr>
          <w:i/>
          <w:iCs/>
        </w:rPr>
        <w:t xml:space="preserve">Задание: </w:t>
      </w:r>
      <w:r>
        <w:t>изобразить радость и грусть (изображение цветом и ритмом может быть беспредметным).</w:t>
      </w:r>
    </w:p>
    <w:p w:rsidR="00F613A4" w:rsidRDefault="00F613A4" w:rsidP="002F03B2">
      <w:pPr>
        <w:ind w:firstLine="708"/>
        <w:jc w:val="both"/>
      </w:pPr>
      <w:r>
        <w:rPr>
          <w:i/>
          <w:iCs/>
        </w:rPr>
        <w:t xml:space="preserve">Вариант задания: </w:t>
      </w:r>
      <w:r>
        <w:t>нарисовать музыку — создать образы кон</w:t>
      </w:r>
      <w:r>
        <w:softHyphen/>
        <w:t>трастных по настроению музыкальных пьес.</w:t>
      </w:r>
    </w:p>
    <w:p w:rsidR="00F613A4" w:rsidRDefault="00F613A4" w:rsidP="002F03B2">
      <w:pPr>
        <w:ind w:firstLine="708"/>
        <w:jc w:val="both"/>
      </w:pPr>
      <w:r>
        <w:rPr>
          <w:i/>
          <w:iCs/>
        </w:rPr>
        <w:t xml:space="preserve">Материалы: </w:t>
      </w:r>
      <w:r>
        <w:t>гуашь, кисти, бумага.</w:t>
      </w:r>
    </w:p>
    <w:p w:rsidR="00C843E6" w:rsidRDefault="00F613A4" w:rsidP="00924C10">
      <w:pPr>
        <w:ind w:firstLine="708"/>
        <w:jc w:val="both"/>
      </w:pPr>
      <w:r>
        <w:rPr>
          <w:i/>
          <w:iCs/>
        </w:rPr>
        <w:t xml:space="preserve">Музыкальный ряд: </w:t>
      </w:r>
      <w:r>
        <w:t>мелодии радостные и грустные.</w:t>
      </w:r>
    </w:p>
    <w:p w:rsidR="00924C10" w:rsidRDefault="00924C10" w:rsidP="00924C10">
      <w:pPr>
        <w:ind w:firstLine="708"/>
        <w:jc w:val="both"/>
      </w:pPr>
    </w:p>
    <w:p w:rsidR="00F613A4" w:rsidRPr="00EE1EF4" w:rsidRDefault="00F613A4" w:rsidP="00EE1EF4">
      <w:pPr>
        <w:jc w:val="center"/>
        <w:rPr>
          <w:b/>
        </w:rPr>
      </w:pPr>
      <w:r w:rsidRPr="00EE1EF4">
        <w:t>Тема.</w:t>
      </w:r>
      <w:r w:rsidRPr="00EE1EF4">
        <w:rPr>
          <w:b/>
        </w:rPr>
        <w:t xml:space="preserve"> Художники и зрители (обобщение темы)</w:t>
      </w:r>
    </w:p>
    <w:p w:rsidR="00F613A4" w:rsidRDefault="00F613A4" w:rsidP="002F03B2">
      <w:pPr>
        <w:ind w:firstLine="708"/>
        <w:jc w:val="both"/>
      </w:pPr>
      <w:r>
        <w:t>Начальное формирование навыков восприятия. Выставка детских работ за четверть — дети были художника</w:t>
      </w:r>
      <w:r>
        <w:softHyphen/>
        <w:t>ми, а теперь стали зрителями. Зрители должны уметь понимать</w:t>
      </w:r>
    </w:p>
    <w:p w:rsidR="00F613A4" w:rsidRDefault="00F613A4" w:rsidP="002F03B2">
      <w:pPr>
        <w:jc w:val="both"/>
      </w:pPr>
      <w:r>
        <w:t>работу художников.</w:t>
      </w:r>
    </w:p>
    <w:p w:rsidR="00F613A4" w:rsidRDefault="00F613A4" w:rsidP="002F03B2">
      <w:pPr>
        <w:ind w:firstLine="708"/>
        <w:jc w:val="both"/>
      </w:pPr>
      <w:r>
        <w:t>Дети становятся зрителями произведений искусства. Быть зри</w:t>
      </w:r>
      <w:r>
        <w:softHyphen/>
        <w:t>телем интересно и непросто. Этому надо учиться. Знакомство с понятием «произведение искусства». Картина. Скульптура. Цвет и краски в картинах художников.</w:t>
      </w:r>
    </w:p>
    <w:p w:rsidR="00F613A4" w:rsidRDefault="00F613A4" w:rsidP="002F03B2">
      <w:pPr>
        <w:ind w:firstLine="708"/>
        <w:jc w:val="both"/>
      </w:pPr>
      <w:r>
        <w:rPr>
          <w:i/>
          <w:iCs/>
        </w:rPr>
        <w:t xml:space="preserve">Зрительный ряд: </w:t>
      </w:r>
      <w:proofErr w:type="spellStart"/>
      <w:r>
        <w:rPr>
          <w:spacing w:val="38"/>
        </w:rPr>
        <w:t>В.Ван</w:t>
      </w:r>
      <w:proofErr w:type="spellEnd"/>
      <w:r>
        <w:t xml:space="preserve"> Гог. Подсолнухи, </w:t>
      </w:r>
      <w:proofErr w:type="spellStart"/>
      <w:r>
        <w:rPr>
          <w:spacing w:val="31"/>
        </w:rPr>
        <w:t>Н.Рерих</w:t>
      </w:r>
      <w:proofErr w:type="spellEnd"/>
      <w:r>
        <w:rPr>
          <w:spacing w:val="31"/>
        </w:rPr>
        <w:t>.</w:t>
      </w:r>
      <w:r>
        <w:t xml:space="preserve"> Замор</w:t>
      </w:r>
      <w:r>
        <w:softHyphen/>
        <w:t xml:space="preserve">ские гости, </w:t>
      </w:r>
      <w:proofErr w:type="spellStart"/>
      <w:r>
        <w:rPr>
          <w:spacing w:val="33"/>
        </w:rPr>
        <w:t>В.Васнецов</w:t>
      </w:r>
      <w:proofErr w:type="spellEnd"/>
      <w:r>
        <w:rPr>
          <w:spacing w:val="33"/>
        </w:rPr>
        <w:t>.</w:t>
      </w:r>
      <w:r w:rsidR="002F03B2">
        <w:t xml:space="preserve"> Богатыри, П. Кончал</w:t>
      </w:r>
      <w:r>
        <w:rPr>
          <w:spacing w:val="34"/>
        </w:rPr>
        <w:t>овский.</w:t>
      </w:r>
      <w:r>
        <w:t xml:space="preserve"> Си</w:t>
      </w:r>
      <w:r>
        <w:softHyphen/>
        <w:t xml:space="preserve">рень, </w:t>
      </w:r>
      <w:proofErr w:type="spellStart"/>
      <w:r>
        <w:rPr>
          <w:spacing w:val="35"/>
        </w:rPr>
        <w:t>М.Врубель</w:t>
      </w:r>
      <w:proofErr w:type="spellEnd"/>
      <w:r>
        <w:rPr>
          <w:spacing w:val="35"/>
        </w:rPr>
        <w:t>.</w:t>
      </w:r>
      <w:r>
        <w:t xml:space="preserve"> Царевна-Лебедь.</w:t>
      </w:r>
    </w:p>
    <w:p w:rsidR="00F613A4" w:rsidRDefault="00F613A4" w:rsidP="002F03B2">
      <w:pPr>
        <w:ind w:firstLine="708"/>
        <w:jc w:val="both"/>
      </w:pPr>
      <w:r>
        <w:t>Рекомендуется посетить художественный музей.</w:t>
      </w:r>
    </w:p>
    <w:p w:rsidR="00EE1EF4" w:rsidRDefault="00EE1EF4" w:rsidP="00EE1EF4">
      <w:pPr>
        <w:ind w:firstLine="708"/>
      </w:pPr>
    </w:p>
    <w:p w:rsidR="00F613A4" w:rsidRPr="00EE1EF4" w:rsidRDefault="00EE1EF4" w:rsidP="00EE1EF4">
      <w:pPr>
        <w:jc w:val="center"/>
        <w:rPr>
          <w:b/>
          <w:u w:val="single"/>
        </w:rPr>
      </w:pPr>
      <w:r w:rsidRPr="00EE1EF4">
        <w:rPr>
          <w:b/>
          <w:u w:val="single"/>
        </w:rPr>
        <w:t>2.</w:t>
      </w:r>
      <w:r w:rsidR="00F613A4" w:rsidRPr="00EE1EF4">
        <w:rPr>
          <w:b/>
          <w:u w:val="single"/>
        </w:rPr>
        <w:t xml:space="preserve"> ЧЕТВЕРТЬ</w:t>
      </w:r>
      <w:r w:rsidRPr="00EE1EF4">
        <w:rPr>
          <w:b/>
          <w:u w:val="single"/>
        </w:rPr>
        <w:t xml:space="preserve">. </w:t>
      </w:r>
      <w:r w:rsidR="00F613A4" w:rsidRPr="00EE1EF4">
        <w:rPr>
          <w:b/>
          <w:spacing w:val="-2"/>
          <w:u w:val="single"/>
        </w:rPr>
        <w:t>ТЫ УКРАШАЕШЬ. ЗНАКОМСТВО С МАСТЕРОМ УКРАШЕНИЯ</w:t>
      </w:r>
    </w:p>
    <w:p w:rsidR="00F613A4" w:rsidRPr="00EE1EF4" w:rsidRDefault="00F613A4" w:rsidP="00EE1EF4">
      <w:pPr>
        <w:jc w:val="center"/>
        <w:rPr>
          <w:b/>
          <w:u w:val="single"/>
        </w:rPr>
      </w:pPr>
      <w:r w:rsidRPr="00EE1EF4">
        <w:rPr>
          <w:b/>
          <w:spacing w:val="-4"/>
          <w:u w:val="single"/>
        </w:rPr>
        <w:t>(8ч)</w:t>
      </w:r>
    </w:p>
    <w:p w:rsidR="00F613A4" w:rsidRDefault="00F613A4" w:rsidP="002F03B2">
      <w:pPr>
        <w:ind w:firstLine="708"/>
        <w:jc w:val="both"/>
      </w:pPr>
      <w:proofErr w:type="gramStart"/>
      <w:r>
        <w:rPr>
          <w:lang w:val="en-US"/>
        </w:rPr>
        <w:t>II</w:t>
      </w:r>
      <w:r>
        <w:t>четверть посвящена знакомству с Мастером Украшения, т. е. началам декоративной художественной деятельности, но это не сужает разнообразия видов практической работы учащихся.</w:t>
      </w:r>
      <w:proofErr w:type="gramEnd"/>
    </w:p>
    <w:p w:rsidR="00F613A4" w:rsidRDefault="00F613A4" w:rsidP="002F03B2">
      <w:pPr>
        <w:ind w:firstLine="708"/>
        <w:jc w:val="both"/>
      </w:pPr>
      <w:r>
        <w:t>Эта четверть особенно насыщена нарядными, яркими задани</w:t>
      </w:r>
      <w:r>
        <w:softHyphen/>
        <w:t>ями, которые позволяют освоить многие художественные матери</w:t>
      </w:r>
      <w:r>
        <w:softHyphen/>
        <w:t>алы.</w:t>
      </w:r>
    </w:p>
    <w:p w:rsidR="008F018A" w:rsidRDefault="008D5CD4" w:rsidP="00183C35">
      <w:pPr>
        <w:ind w:firstLine="708"/>
        <w:jc w:val="both"/>
      </w:pPr>
      <w:r>
        <w:rPr>
          <w:noProof/>
        </w:rPr>
        <w:pict>
          <v:line id="_x0000_s1124" style="position:absolute;left:0;text-align:left;z-index:251757568;mso-position-horizontal-relative:margin" from="570.75pt,46.25pt" to="570.75pt,420.65pt" o:allowincell="f" strokeweight=".7pt">
            <w10:wrap anchorx="margin"/>
          </v:line>
        </w:pict>
      </w:r>
      <w:r w:rsidR="00F613A4">
        <w:t xml:space="preserve">Мастер Изображения, с которым дети познакомились в </w:t>
      </w:r>
      <w:proofErr w:type="gramStart"/>
      <w:r w:rsidR="00F613A4">
        <w:rPr>
          <w:lang w:val="en-US"/>
        </w:rPr>
        <w:t>I</w:t>
      </w:r>
      <w:proofErr w:type="gramEnd"/>
      <w:r w:rsidR="00F613A4">
        <w:t>чет</w:t>
      </w:r>
      <w:r w:rsidR="00F613A4">
        <w:softHyphen/>
        <w:t>верти,— это Мастер Познания, который учит внимательно вгляды</w:t>
      </w:r>
      <w:r w:rsidR="00F613A4">
        <w:softHyphen/>
        <w:t xml:space="preserve">ваться в жизнь. Мастер Украшения, или Мастер Общения, делает в жизни совсем иное: организует общение людей, </w:t>
      </w:r>
      <w:proofErr w:type="gramStart"/>
      <w:r w:rsidR="00F613A4">
        <w:t>помогая им от</w:t>
      </w:r>
      <w:r w:rsidR="00F613A4">
        <w:softHyphen/>
        <w:t>крыто выявлять свои</w:t>
      </w:r>
      <w:proofErr w:type="gramEnd"/>
      <w:r w:rsidR="00F613A4">
        <w:t xml:space="preserve"> роли. Сегодня, например, мы идем в поход, завтра на работу, потом в гости — и одеждой говорим об этих сво</w:t>
      </w:r>
      <w:r w:rsidR="00F613A4">
        <w:softHyphen/>
        <w:t xml:space="preserve">их ролях, о том, кто мы сегодня, </w:t>
      </w:r>
      <w:r w:rsidR="00C1013D">
        <w:t xml:space="preserve">что будем делать. Нагляднее, </w:t>
      </w:r>
      <w:proofErr w:type="gramStart"/>
      <w:r w:rsidR="00C1013D">
        <w:t>ко</w:t>
      </w:r>
      <w:r>
        <w:rPr>
          <w:noProof/>
        </w:rPr>
        <w:pict>
          <v:line id="_x0000_s1122" style="position:absolute;left:0;text-align:left;z-index:251755520;mso-position-horizontal-relative:margin;mso-position-vertical-relative:text" from="579pt,6.85pt" to="579pt,174.6pt" o:allowincell="f" strokeweight="2.15pt">
            <w10:wrap anchorx="margin"/>
          </v:line>
        </w:pict>
      </w:r>
      <w:r>
        <w:rPr>
          <w:noProof/>
        </w:rPr>
        <w:pict>
          <v:line id="_x0000_s1123" style="position:absolute;left:0;text-align:left;z-index:251756544;mso-position-horizontal-relative:margin;mso-position-vertical-relative:text" from="564pt,19.3pt" to="564pt,173.4pt" o:allowincell="f" strokeweight="1.45pt">
            <w10:wrap anchorx="margin"/>
          </v:line>
        </w:pict>
      </w:r>
      <w:r>
        <w:rPr>
          <w:noProof/>
        </w:rPr>
        <w:pict>
          <v:line id="_x0000_s1125" style="position:absolute;left:0;text-align:left;z-index:251758592;mso-position-horizontal-relative:margin;mso-position-vertical-relative:text" from="757.45pt,-29.5pt" to="757.45pt,446.4pt" o:allowincell="f" strokeweight="1.1pt">
            <w10:wrap anchorx="margin"/>
          </v:line>
        </w:pict>
      </w:r>
      <w:r w:rsidR="00C1013D">
        <w:t>нечно</w:t>
      </w:r>
      <w:proofErr w:type="gramEnd"/>
      <w:r w:rsidR="00C1013D">
        <w:t>, работа Мастера Украшения проявляется на балах, карнава</w:t>
      </w:r>
      <w:r w:rsidR="00C1013D">
        <w:softHyphen/>
        <w:t>лах, в театральных постановках. Да и в природе мы отличаем од</w:t>
      </w:r>
      <w:r w:rsidR="00C1013D">
        <w:softHyphen/>
        <w:t>них птиц или бабо</w:t>
      </w:r>
      <w:r w:rsidR="00183C35">
        <w:t>чек от других по их украшениям.</w:t>
      </w:r>
    </w:p>
    <w:p w:rsidR="008F018A" w:rsidRDefault="008F018A" w:rsidP="00C1013D">
      <w:pPr>
        <w:jc w:val="center"/>
      </w:pPr>
    </w:p>
    <w:p w:rsidR="00C1013D" w:rsidRDefault="00C1013D" w:rsidP="00C1013D">
      <w:pPr>
        <w:jc w:val="center"/>
      </w:pPr>
      <w:r>
        <w:t xml:space="preserve">Тема. </w:t>
      </w:r>
      <w:r>
        <w:rPr>
          <w:b/>
          <w:bCs/>
        </w:rPr>
        <w:t>Мир полон украшений</w:t>
      </w:r>
    </w:p>
    <w:p w:rsidR="00C1013D" w:rsidRDefault="00C1013D" w:rsidP="002F03B2">
      <w:pPr>
        <w:ind w:firstLine="708"/>
        <w:jc w:val="both"/>
      </w:pPr>
      <w:r>
        <w:t>Знакомство с Мастером Украшения. Украшения всюду вокруг нас — украшена наша одежда, игрушки, наши дома, комнаты, по</w:t>
      </w:r>
      <w:r>
        <w:softHyphen/>
        <w:t>суда и т. д.— и везде помогает нам Мастер Украшения.</w:t>
      </w:r>
    </w:p>
    <w:p w:rsidR="00C1013D" w:rsidRDefault="00C1013D" w:rsidP="002F03B2">
      <w:pPr>
        <w:ind w:firstLine="708"/>
        <w:jc w:val="both"/>
      </w:pPr>
      <w:r>
        <w:t>Цветы украшают все наши праздники, все события нашей жизни: вместе с Мастером Украшения рассматриваем формы ле</w:t>
      </w:r>
      <w:r>
        <w:softHyphen/>
        <w:t>пестков, тычинки, узорчатые детали разнообразных цветов.</w:t>
      </w:r>
    </w:p>
    <w:p w:rsidR="00C1013D" w:rsidRDefault="00C1013D" w:rsidP="002F03B2">
      <w:pPr>
        <w:ind w:firstLine="708"/>
        <w:jc w:val="both"/>
      </w:pPr>
      <w:r>
        <w:rPr>
          <w:i/>
          <w:iCs/>
        </w:rPr>
        <w:t xml:space="preserve">Задание: </w:t>
      </w:r>
      <w:r>
        <w:t>украшение — роспись цветов-заготовок, вырезанных учителем из цветной бумаги. В конце урока цветы можно собрать (вклеить) в нарисованную на большом листе корзину, а затем использовать эту первую коллективную работу для украшения класса.</w:t>
      </w:r>
    </w:p>
    <w:p w:rsidR="00C1013D" w:rsidRDefault="00C1013D" w:rsidP="002F03B2">
      <w:pPr>
        <w:ind w:firstLine="708"/>
        <w:jc w:val="both"/>
      </w:pPr>
      <w:r>
        <w:rPr>
          <w:i/>
          <w:iCs/>
        </w:rPr>
        <w:t xml:space="preserve">Вариант задания: </w:t>
      </w:r>
      <w:r>
        <w:t xml:space="preserve">придумай и нарисуй сказочный цветок. </w:t>
      </w:r>
      <w:r>
        <w:rPr>
          <w:i/>
          <w:iCs/>
        </w:rPr>
        <w:t xml:space="preserve">Материалы: </w:t>
      </w:r>
      <w:r>
        <w:t>гуашь, кисти, цветная бумага.</w:t>
      </w:r>
    </w:p>
    <w:p w:rsidR="00C1013D" w:rsidRDefault="00C1013D" w:rsidP="002F03B2">
      <w:pPr>
        <w:ind w:firstLine="708"/>
        <w:jc w:val="both"/>
      </w:pPr>
      <w:r>
        <w:rPr>
          <w:i/>
          <w:iCs/>
        </w:rPr>
        <w:t xml:space="preserve">Зрительный ряд: </w:t>
      </w:r>
      <w:r>
        <w:t>примеры украшений, фотографии или слай</w:t>
      </w:r>
      <w:r>
        <w:softHyphen/>
        <w:t>ды цветов.</w:t>
      </w:r>
    </w:p>
    <w:p w:rsidR="00183C35" w:rsidRDefault="00183C35" w:rsidP="00F83E3F"/>
    <w:p w:rsidR="00C1013D" w:rsidRDefault="00C1013D" w:rsidP="00C1013D">
      <w:pPr>
        <w:jc w:val="center"/>
      </w:pPr>
      <w:r>
        <w:t xml:space="preserve">Тема. </w:t>
      </w:r>
      <w:r>
        <w:rPr>
          <w:b/>
          <w:bCs/>
        </w:rPr>
        <w:t>Красоту надо уметь замечать</w:t>
      </w:r>
    </w:p>
    <w:p w:rsidR="00C1013D" w:rsidRDefault="00C1013D" w:rsidP="002F03B2">
      <w:pPr>
        <w:ind w:firstLine="708"/>
        <w:jc w:val="both"/>
      </w:pPr>
      <w:r>
        <w:t>Развитие наблюдательности. Приобретение опыта эстетичес</w:t>
      </w:r>
      <w:r>
        <w:softHyphen/>
        <w:t>ких впечатлений.</w:t>
      </w:r>
    </w:p>
    <w:p w:rsidR="00C1013D" w:rsidRDefault="00C1013D" w:rsidP="002F03B2">
      <w:pPr>
        <w:ind w:firstLine="708"/>
        <w:jc w:val="both"/>
      </w:pPr>
      <w:r>
        <w:lastRenderedPageBreak/>
        <w:t xml:space="preserve">Мастер Украшения учится у природы и помогает нам увидеть ее красоту. Многообразие и красота узоров в природе. </w:t>
      </w:r>
      <w:proofErr w:type="gramStart"/>
      <w:r>
        <w:t>Всматри</w:t>
      </w:r>
      <w:r>
        <w:softHyphen/>
        <w:t>ваемся в различные детали: в сережки на ветке, кисть ягод, иней и т. д. Яркая и неброская, тихая и «неожиданная» красота в при</w:t>
      </w:r>
      <w:r>
        <w:softHyphen/>
        <w:t>роде, например узоры на различных поверхностях (кора дерева, пена волны, капли на ветках и т. д.).</w:t>
      </w:r>
      <w:proofErr w:type="gramEnd"/>
    </w:p>
    <w:p w:rsidR="00C1013D" w:rsidRDefault="00C1013D" w:rsidP="002F03B2">
      <w:pPr>
        <w:ind w:firstLine="708"/>
        <w:jc w:val="both"/>
      </w:pPr>
      <w:r>
        <w:t>Тема развивается в серии занятий, которые формируют новые навыки изобразительной деятельности. Происходит начальное ов</w:t>
      </w:r>
      <w:r>
        <w:softHyphen/>
        <w:t>ладение новыми техниками и художественными материалами.</w:t>
      </w:r>
    </w:p>
    <w:p w:rsidR="00C1013D" w:rsidRDefault="00C1013D" w:rsidP="00C1013D">
      <w:pPr>
        <w:jc w:val="center"/>
      </w:pPr>
      <w:r>
        <w:rPr>
          <w:i/>
          <w:iCs/>
        </w:rPr>
        <w:t xml:space="preserve">Урок 1.  </w:t>
      </w:r>
      <w:r>
        <w:rPr>
          <w:b/>
          <w:bCs/>
        </w:rPr>
        <w:t>Узоры на крыльях</w:t>
      </w:r>
    </w:p>
    <w:p w:rsidR="00C1013D" w:rsidRDefault="00C1013D" w:rsidP="002F03B2">
      <w:pPr>
        <w:ind w:firstLine="708"/>
        <w:jc w:val="both"/>
      </w:pPr>
      <w:r>
        <w:t>Любуемся красотой бабочек и рассматриваем узоры на их крыльях.</w:t>
      </w:r>
    </w:p>
    <w:p w:rsidR="00C1013D" w:rsidRDefault="00C1013D" w:rsidP="002F03B2">
      <w:pPr>
        <w:ind w:firstLine="708"/>
        <w:jc w:val="both"/>
      </w:pPr>
      <w:r>
        <w:rPr>
          <w:i/>
          <w:iCs/>
        </w:rPr>
        <w:t xml:space="preserve">Задание: </w:t>
      </w:r>
      <w:r>
        <w:t>украшение крыльев бабочки. Бабочка украшается по вырезанной учителем заготовке или рисуется (крупно на весь лист) детьми на уроке.</w:t>
      </w:r>
    </w:p>
    <w:p w:rsidR="00C1013D" w:rsidRDefault="00C1013D" w:rsidP="002F03B2">
      <w:pPr>
        <w:ind w:firstLine="708"/>
        <w:jc w:val="both"/>
      </w:pPr>
      <w:r>
        <w:rPr>
          <w:i/>
          <w:iCs/>
        </w:rPr>
        <w:t xml:space="preserve">Материалы: </w:t>
      </w:r>
      <w:r>
        <w:t>гуашь, крупная и тонкая кисти, цветная или бе</w:t>
      </w:r>
      <w:r>
        <w:softHyphen/>
        <w:t>лая бумага. Возможны графические варианты исполнения задания.</w:t>
      </w:r>
    </w:p>
    <w:p w:rsidR="00C1013D" w:rsidRDefault="00C1013D" w:rsidP="002F03B2">
      <w:pPr>
        <w:ind w:firstLine="708"/>
        <w:jc w:val="both"/>
      </w:pPr>
      <w:r>
        <w:rPr>
          <w:i/>
          <w:iCs/>
        </w:rPr>
        <w:t xml:space="preserve">Зрительный ряд: </w:t>
      </w:r>
      <w:r>
        <w:t>слайды бабочек, коллекции бабочек, книги с их изображением.</w:t>
      </w:r>
    </w:p>
    <w:p w:rsidR="008F018A" w:rsidRDefault="008F018A" w:rsidP="00C1013D">
      <w:pPr>
        <w:jc w:val="center"/>
        <w:rPr>
          <w:i/>
          <w:iCs/>
        </w:rPr>
      </w:pPr>
      <w:r>
        <w:rPr>
          <w:i/>
          <w:iCs/>
        </w:rPr>
        <w:t xml:space="preserve"> </w:t>
      </w:r>
    </w:p>
    <w:p w:rsidR="00C1013D" w:rsidRDefault="00C1013D" w:rsidP="00C1013D">
      <w:pPr>
        <w:jc w:val="center"/>
        <w:rPr>
          <w:b/>
          <w:bCs/>
        </w:rPr>
      </w:pPr>
      <w:r>
        <w:rPr>
          <w:i/>
          <w:iCs/>
        </w:rPr>
        <w:t xml:space="preserve">Урок 2.  </w:t>
      </w:r>
      <w:r>
        <w:rPr>
          <w:b/>
          <w:bCs/>
        </w:rPr>
        <w:t>Красивые рыбы</w:t>
      </w:r>
    </w:p>
    <w:p w:rsidR="00C1013D" w:rsidRDefault="00C1013D" w:rsidP="002F03B2">
      <w:pPr>
        <w:ind w:firstLine="708"/>
        <w:jc w:val="both"/>
      </w:pPr>
      <w:r>
        <w:t>Знакомство   с   выразительными   возможностями   фактуры.   Не</w:t>
      </w:r>
      <w:r>
        <w:softHyphen/>
        <w:t>броская и «неожиданная» красота в природе. С позиций Масте</w:t>
      </w:r>
      <w:r>
        <w:softHyphen/>
        <w:t>ра Украшения учимся видеть красоту разнообразных поверхностей: любоваться узорами чешуи рыбы, корой дерева, рябью на воде, спилами камней, листьями растений, шероховатыми и глад</w:t>
      </w:r>
      <w:r>
        <w:softHyphen/>
        <w:t>кими раковинами, кожей змеи или ящерицы на фотографии. Мир наполнен неброскими рисунками узоров разных поверхностей, их надо уметь замечать.</w:t>
      </w:r>
    </w:p>
    <w:p w:rsidR="00C1013D" w:rsidRDefault="00C1013D" w:rsidP="002F03B2">
      <w:pPr>
        <w:ind w:firstLine="708"/>
        <w:jc w:val="both"/>
      </w:pPr>
      <w:r>
        <w:rPr>
          <w:i/>
          <w:iCs/>
        </w:rPr>
        <w:t xml:space="preserve">Задание: </w:t>
      </w:r>
      <w:r>
        <w:t>украшение рыбки узорами чешуи. Оно выполняется в технике монотипии — цветного или монохромного фактурного отпечатка, который затем дорисовывается одноцветным (черным) фломастером или палочкой с тушью. В данном случае моноти</w:t>
      </w:r>
      <w:r>
        <w:softHyphen/>
        <w:t>пия — это цветное пятно в форме рыбы, сделанное гуашью или акварелью на бумаге, которое сразу отпечатывается (прижимает</w:t>
      </w:r>
      <w:r>
        <w:softHyphen/>
        <w:t>ся рукой) на другом листе. Пятно приобретает выразительную фактуру.</w:t>
      </w:r>
    </w:p>
    <w:p w:rsidR="00C1013D" w:rsidRDefault="00C1013D" w:rsidP="002F03B2">
      <w:pPr>
        <w:ind w:firstLine="708"/>
        <w:jc w:val="both"/>
      </w:pPr>
      <w:r>
        <w:rPr>
          <w:i/>
          <w:iCs/>
        </w:rPr>
        <w:t xml:space="preserve">Материалы: </w:t>
      </w:r>
      <w:r>
        <w:t>гуашь (акварель), фломастер или тушь, палочка, бумага.</w:t>
      </w:r>
    </w:p>
    <w:p w:rsidR="008F018A" w:rsidRDefault="008F018A" w:rsidP="00C1013D">
      <w:pPr>
        <w:jc w:val="center"/>
        <w:rPr>
          <w:i/>
          <w:iCs/>
        </w:rPr>
      </w:pPr>
    </w:p>
    <w:p w:rsidR="00C1013D" w:rsidRDefault="00C1013D" w:rsidP="00C1013D">
      <w:pPr>
        <w:jc w:val="center"/>
      </w:pPr>
      <w:r>
        <w:rPr>
          <w:i/>
          <w:iCs/>
        </w:rPr>
        <w:t xml:space="preserve">Урок 3. </w:t>
      </w:r>
      <w:r>
        <w:rPr>
          <w:b/>
          <w:bCs/>
        </w:rPr>
        <w:t>Украшения птиц</w:t>
      </w:r>
    </w:p>
    <w:p w:rsidR="00C1013D" w:rsidRDefault="00C1013D" w:rsidP="002F03B2">
      <w:pPr>
        <w:ind w:firstLine="708"/>
        <w:jc w:val="both"/>
      </w:pPr>
      <w:r>
        <w:t>Развитие декоративного чувства при рассматривании цвета и фактуры материала, при совмещении материалов.</w:t>
      </w:r>
    </w:p>
    <w:p w:rsidR="00C1013D" w:rsidRDefault="00C1013D" w:rsidP="002F03B2">
      <w:pPr>
        <w:ind w:firstLine="708"/>
        <w:jc w:val="both"/>
      </w:pPr>
      <w:r>
        <w:t>Разнообразие украшений в природе. Различные формы укра</w:t>
      </w:r>
      <w:r>
        <w:softHyphen/>
        <w:t>шений. Мастер Украшения помогает рассматривать птиц, обращая внимание не только на цветной орнамент окраски, но и на фор</w:t>
      </w:r>
      <w:r>
        <w:softHyphen/>
        <w:t>му хохолков, хвостов, оформление лапок. Наряд птицы помогает понять ее характер — веселая, быстрая, важная.</w:t>
      </w:r>
    </w:p>
    <w:p w:rsidR="00C1013D" w:rsidRDefault="00C1013D" w:rsidP="002F03B2">
      <w:pPr>
        <w:ind w:firstLine="708"/>
        <w:jc w:val="both"/>
      </w:pPr>
      <w:r>
        <w:t>Развитие начальных навыков объемной работы с бумагой раз</w:t>
      </w:r>
      <w:r>
        <w:softHyphen/>
        <w:t>ной фактуры.</w:t>
      </w:r>
    </w:p>
    <w:p w:rsidR="00C1013D" w:rsidRDefault="00C1013D" w:rsidP="002F03B2">
      <w:pPr>
        <w:ind w:firstLine="708"/>
        <w:jc w:val="both"/>
      </w:pPr>
      <w:r>
        <w:rPr>
          <w:i/>
          <w:iCs/>
        </w:rPr>
        <w:t xml:space="preserve">Задание: </w:t>
      </w:r>
      <w:r>
        <w:t>изображение нарядной птицы в технике объемной аппликации, коллажа.</w:t>
      </w:r>
    </w:p>
    <w:p w:rsidR="00C1013D" w:rsidRDefault="00C1013D" w:rsidP="002F03B2">
      <w:pPr>
        <w:ind w:firstLine="708"/>
        <w:jc w:val="both"/>
      </w:pPr>
      <w:r>
        <w:rPr>
          <w:i/>
          <w:iCs/>
        </w:rPr>
        <w:t xml:space="preserve">Материалы: </w:t>
      </w:r>
      <w:r>
        <w:t xml:space="preserve">разноцветная и </w:t>
      </w:r>
      <w:proofErr w:type="spellStart"/>
      <w:r>
        <w:t>разнофактурная</w:t>
      </w:r>
      <w:proofErr w:type="spellEnd"/>
      <w:r>
        <w:t xml:space="preserve"> бумага, ножницы, клей.</w:t>
      </w:r>
    </w:p>
    <w:p w:rsidR="00C1013D" w:rsidRDefault="00C1013D" w:rsidP="002F03B2">
      <w:pPr>
        <w:ind w:firstLine="708"/>
        <w:jc w:val="both"/>
      </w:pPr>
      <w:r>
        <w:rPr>
          <w:i/>
          <w:iCs/>
        </w:rPr>
        <w:t xml:space="preserve">Зрительный ряд: </w:t>
      </w:r>
      <w:r>
        <w:t>фотографии или слайды различных нарядных птиц.</w:t>
      </w:r>
    </w:p>
    <w:p w:rsidR="00C1013D" w:rsidRDefault="00C1013D" w:rsidP="002F03B2">
      <w:pPr>
        <w:ind w:firstLine="708"/>
        <w:jc w:val="both"/>
      </w:pPr>
      <w:r>
        <w:rPr>
          <w:i/>
          <w:iCs/>
        </w:rPr>
        <w:t xml:space="preserve">Музыкальный ряд: </w:t>
      </w:r>
      <w:r>
        <w:t>детские или народные песни с ярко выра</w:t>
      </w:r>
      <w:r>
        <w:softHyphen/>
        <w:t>женным игровым, декоративным началом (звон колокольчика, имитация птичьего пения и т. д.).</w:t>
      </w:r>
    </w:p>
    <w:p w:rsidR="00C843E6" w:rsidRDefault="00C843E6" w:rsidP="00C1013D">
      <w:pPr>
        <w:jc w:val="center"/>
      </w:pPr>
    </w:p>
    <w:p w:rsidR="00C1013D" w:rsidRDefault="00C1013D" w:rsidP="00C1013D">
      <w:pPr>
        <w:jc w:val="center"/>
      </w:pPr>
      <w:r>
        <w:t xml:space="preserve">Тема. </w:t>
      </w:r>
      <w:r>
        <w:rPr>
          <w:b/>
          <w:bCs/>
        </w:rPr>
        <w:t>Узоры, которые создали люди</w:t>
      </w:r>
    </w:p>
    <w:p w:rsidR="00C1013D" w:rsidRDefault="00C1013D" w:rsidP="002F03B2">
      <w:pPr>
        <w:ind w:firstLine="708"/>
        <w:jc w:val="both"/>
      </w:pPr>
      <w:r>
        <w:t>Красота орнаментов, созданных человеком. Разнообразие ор</w:t>
      </w:r>
      <w:r>
        <w:softHyphen/>
        <w:t>наментов. Природные и изобразительные мотивы. Образные и эмоциональные впечатления от орнаментов. Где мы встречаем</w:t>
      </w:r>
      <w:r>
        <w:softHyphen/>
        <w:t>ся с орнаментами? Что они украшают?</w:t>
      </w:r>
    </w:p>
    <w:p w:rsidR="00C1013D" w:rsidRDefault="00C1013D" w:rsidP="002F03B2">
      <w:pPr>
        <w:ind w:firstLine="708"/>
        <w:jc w:val="both"/>
      </w:pPr>
      <w:r>
        <w:rPr>
          <w:i/>
          <w:iCs/>
        </w:rPr>
        <w:t xml:space="preserve">Задание: </w:t>
      </w:r>
      <w:r>
        <w:t>придумать свой орнамент — образно, свободно напи</w:t>
      </w:r>
      <w:r>
        <w:softHyphen/>
        <w:t>сать красками и кистью эскиз на листе бумаги (не следует де</w:t>
      </w:r>
      <w:r>
        <w:softHyphen/>
        <w:t>лать акцент на многократном повторении мотива).</w:t>
      </w:r>
    </w:p>
    <w:p w:rsidR="00C1013D" w:rsidRDefault="008D5CD4" w:rsidP="002F03B2">
      <w:pPr>
        <w:ind w:firstLine="708"/>
        <w:jc w:val="both"/>
      </w:pPr>
      <w:r>
        <w:rPr>
          <w:noProof/>
        </w:rPr>
        <w:pict>
          <v:line id="_x0000_s1126" style="position:absolute;left:0;text-align:left;z-index:251760640;mso-position-horizontal-relative:margin" from="596.25pt,11.8pt" to="596.25pt,433.35pt" o:allowincell="f" strokeweight=".7pt">
            <w10:wrap anchorx="margin"/>
          </v:line>
        </w:pict>
      </w:r>
      <w:r w:rsidR="00C1013D">
        <w:rPr>
          <w:i/>
          <w:iCs/>
        </w:rPr>
        <w:t xml:space="preserve">Материалы: </w:t>
      </w:r>
      <w:r w:rsidR="00C1013D">
        <w:t>гуашь, кисти, листы цветной бумаги.</w:t>
      </w:r>
    </w:p>
    <w:p w:rsidR="00C1013D" w:rsidRDefault="00C1013D" w:rsidP="002F03B2">
      <w:pPr>
        <w:ind w:firstLine="708"/>
        <w:jc w:val="both"/>
      </w:pPr>
      <w:r>
        <w:rPr>
          <w:i/>
          <w:iCs/>
        </w:rPr>
        <w:t xml:space="preserve">Зрительный ряд: </w:t>
      </w:r>
      <w:r>
        <w:t>образно-выразительные различные образцы орнаментов.</w:t>
      </w:r>
    </w:p>
    <w:p w:rsidR="00474803" w:rsidRPr="00BD7E44" w:rsidRDefault="00474803" w:rsidP="00BD7E44">
      <w:pPr>
        <w:jc w:val="center"/>
        <w:rPr>
          <w:b/>
        </w:rPr>
      </w:pPr>
    </w:p>
    <w:p w:rsidR="00F83E3F" w:rsidRDefault="00F83E3F" w:rsidP="00BD7E44">
      <w:pPr>
        <w:jc w:val="center"/>
      </w:pPr>
    </w:p>
    <w:p w:rsidR="00F83E3F" w:rsidRDefault="00F83E3F" w:rsidP="00BD7E44">
      <w:pPr>
        <w:jc w:val="center"/>
      </w:pPr>
    </w:p>
    <w:p w:rsidR="00BD7E44" w:rsidRPr="00BD7E44" w:rsidRDefault="008D5CD4" w:rsidP="00BD7E44">
      <w:pPr>
        <w:jc w:val="center"/>
        <w:rPr>
          <w:b/>
        </w:rPr>
      </w:pPr>
      <w:r>
        <w:rPr>
          <w:noProof/>
        </w:rPr>
        <w:lastRenderedPageBreak/>
        <w:pict>
          <v:line id="_x0000_s1127" style="position:absolute;left:0;text-align:left;z-index:251761664;mso-position-horizontal-relative:margin" from="761.05pt,392.05pt" to="761.05pt,466.2pt" o:allowincell="f" strokeweight=".35pt">
            <w10:wrap anchorx="margin"/>
          </v:line>
        </w:pict>
      </w:r>
      <w:r>
        <w:rPr>
          <w:noProof/>
        </w:rPr>
        <w:pict>
          <v:line id="_x0000_s1128" style="position:absolute;left:0;text-align:left;z-index:251762688;mso-position-horizontal-relative:margin" from="762.5pt,72.35pt" to="762.5pt,425.15pt" o:allowincell="f" strokeweight=".7pt">
            <w10:wrap anchorx="margin"/>
          </v:line>
        </w:pict>
      </w:r>
      <w:r w:rsidR="00BD7E44" w:rsidRPr="00BD7E44">
        <w:t>Тема.</w:t>
      </w:r>
      <w:r w:rsidR="00BD7E44" w:rsidRPr="00BD7E44">
        <w:rPr>
          <w:b/>
        </w:rPr>
        <w:t xml:space="preserve"> Как украшает себя человек</w:t>
      </w:r>
    </w:p>
    <w:p w:rsidR="00BD7E44" w:rsidRPr="00BD7E44" w:rsidRDefault="00BD7E44" w:rsidP="002F03B2">
      <w:pPr>
        <w:ind w:firstLine="708"/>
        <w:jc w:val="both"/>
      </w:pPr>
      <w:r w:rsidRPr="00BD7E44">
        <w:t>Все украшения человека что-то рассказывают о своем хозяи</w:t>
      </w:r>
      <w:r w:rsidRPr="00BD7E44">
        <w:softHyphen/>
        <w:t>не. Что могут рассказать украшения? Рассматриваем персонажей сказок. Оказывается, украшения нужны и для того, чтобы расска</w:t>
      </w:r>
      <w:r w:rsidRPr="00BD7E44">
        <w:softHyphen/>
        <w:t>зать окружающим, кто ты такой. Кот в сапогах, Золушка, Снеж</w:t>
      </w:r>
      <w:r w:rsidRPr="00BD7E44">
        <w:softHyphen/>
        <w:t>ная королева, Снегурочка, Мальвина — мы узнаем их по свойст</w:t>
      </w:r>
      <w:r w:rsidRPr="00BD7E44">
        <w:softHyphen/>
        <w:t>венным им украшениям.</w:t>
      </w:r>
    </w:p>
    <w:p w:rsidR="00BD7E44" w:rsidRPr="00BD7E44" w:rsidRDefault="00BD7E44" w:rsidP="002F03B2">
      <w:pPr>
        <w:ind w:firstLine="708"/>
        <w:jc w:val="both"/>
      </w:pPr>
      <w:r w:rsidRPr="00BD7E44">
        <w:rPr>
          <w:i/>
          <w:iCs/>
        </w:rPr>
        <w:t xml:space="preserve">Задание: </w:t>
      </w:r>
      <w:r w:rsidRPr="00BD7E44">
        <w:t>изображение любимых сказочных героев и их укра</w:t>
      </w:r>
      <w:r w:rsidRPr="00BD7E44">
        <w:softHyphen/>
        <w:t>шений.</w:t>
      </w:r>
    </w:p>
    <w:p w:rsidR="00BD7E44" w:rsidRPr="00BD7E44" w:rsidRDefault="00BD7E44" w:rsidP="002F03B2">
      <w:pPr>
        <w:ind w:firstLine="708"/>
        <w:jc w:val="both"/>
      </w:pPr>
      <w:r w:rsidRPr="00BD7E44">
        <w:rPr>
          <w:i/>
          <w:iCs/>
        </w:rPr>
        <w:t xml:space="preserve">Материалы: </w:t>
      </w:r>
      <w:r w:rsidRPr="00BD7E44">
        <w:t>гуашь, кисть, цветная бумага.</w:t>
      </w:r>
    </w:p>
    <w:p w:rsidR="00BD7E44" w:rsidRPr="00BD7E44" w:rsidRDefault="00BD7E44" w:rsidP="002F03B2">
      <w:pPr>
        <w:ind w:firstLine="708"/>
        <w:jc w:val="both"/>
      </w:pPr>
      <w:r w:rsidRPr="00BD7E44">
        <w:rPr>
          <w:i/>
          <w:iCs/>
        </w:rPr>
        <w:t xml:space="preserve">Зрительный ряд: </w:t>
      </w:r>
      <w:r w:rsidRPr="00BD7E44">
        <w:t>слайды или иллюстрации с персонажами из</w:t>
      </w:r>
      <w:r w:rsidRPr="00BD7E44">
        <w:softHyphen/>
        <w:t>вестных сказок.</w:t>
      </w:r>
    </w:p>
    <w:p w:rsidR="00BD7E44" w:rsidRPr="00BD7E44" w:rsidRDefault="00BD7E44" w:rsidP="002F03B2">
      <w:pPr>
        <w:ind w:firstLine="708"/>
        <w:jc w:val="both"/>
      </w:pPr>
      <w:r w:rsidRPr="00BD7E44">
        <w:rPr>
          <w:i/>
          <w:iCs/>
        </w:rPr>
        <w:t xml:space="preserve">Литературный ряд: </w:t>
      </w:r>
      <w:r w:rsidRPr="00BD7E44">
        <w:t>фрагменты сказок с описанием внешнего вида героя.</w:t>
      </w:r>
    </w:p>
    <w:p w:rsidR="00BD7E44" w:rsidRDefault="00BD7E44" w:rsidP="002F03B2">
      <w:pPr>
        <w:ind w:firstLine="708"/>
        <w:jc w:val="both"/>
      </w:pPr>
      <w:r w:rsidRPr="00BD7E44">
        <w:rPr>
          <w:i/>
          <w:iCs/>
        </w:rPr>
        <w:t xml:space="preserve">Музыкальный ряд: </w:t>
      </w:r>
      <w:r w:rsidRPr="00BD7E44">
        <w:t xml:space="preserve">песенки сказочных героев. </w:t>
      </w:r>
    </w:p>
    <w:p w:rsidR="00C843E6" w:rsidRDefault="00C843E6" w:rsidP="00BD7E44">
      <w:pPr>
        <w:ind w:firstLine="708"/>
        <w:jc w:val="center"/>
      </w:pPr>
    </w:p>
    <w:p w:rsidR="00BD7E44" w:rsidRPr="00BD7E44" w:rsidRDefault="00BD7E44" w:rsidP="00BD7E44">
      <w:pPr>
        <w:ind w:firstLine="708"/>
        <w:jc w:val="center"/>
        <w:rPr>
          <w:b/>
        </w:rPr>
      </w:pPr>
      <w:r w:rsidRPr="00BD7E44">
        <w:t>Тема.</w:t>
      </w:r>
      <w:r w:rsidRPr="00BD7E44">
        <w:rPr>
          <w:b/>
        </w:rPr>
        <w:t xml:space="preserve"> Мастер Украшения помогает сделать праздник</w:t>
      </w:r>
    </w:p>
    <w:p w:rsidR="00BD7E44" w:rsidRPr="00BD7E44" w:rsidRDefault="00BD7E44" w:rsidP="002F03B2">
      <w:pPr>
        <w:ind w:firstLine="708"/>
        <w:jc w:val="both"/>
      </w:pPr>
      <w:r w:rsidRPr="00BD7E44">
        <w:t>Без праздничных украшений нет праздника. Подготовка к Но</w:t>
      </w:r>
      <w:r w:rsidRPr="00BD7E44">
        <w:softHyphen/>
        <w:t>вому году. Новые навыки работы с бумагой и обобщение мате</w:t>
      </w:r>
      <w:r w:rsidRPr="00BD7E44">
        <w:softHyphen/>
        <w:t>риала четверти.</w:t>
      </w:r>
    </w:p>
    <w:p w:rsidR="00BD7E44" w:rsidRPr="00BD7E44" w:rsidRDefault="00BD7E44" w:rsidP="002F03B2">
      <w:pPr>
        <w:ind w:firstLine="708"/>
        <w:jc w:val="both"/>
      </w:pPr>
      <w:r w:rsidRPr="00BD7E44">
        <w:rPr>
          <w:i/>
          <w:iCs/>
        </w:rPr>
        <w:t xml:space="preserve">Задание: </w:t>
      </w:r>
      <w:r w:rsidRPr="00BD7E44">
        <w:t>создание праздничного украшения для новогодней елки дома и в классе (изготовление праздничных новогодних гир</w:t>
      </w:r>
      <w:r w:rsidRPr="00BD7E44">
        <w:softHyphen/>
        <w:t>лянд); создание карнавальных головных уборов; коллективное панно «Новогодняя елка» (варианты заданий выбирает учитель).</w:t>
      </w:r>
    </w:p>
    <w:p w:rsidR="00BD7E44" w:rsidRPr="00BD7E44" w:rsidRDefault="00BD7E44" w:rsidP="002F03B2">
      <w:pPr>
        <w:ind w:firstLine="708"/>
        <w:jc w:val="both"/>
      </w:pPr>
      <w:r w:rsidRPr="00BD7E44">
        <w:rPr>
          <w:i/>
          <w:iCs/>
        </w:rPr>
        <w:t xml:space="preserve">Материалы: </w:t>
      </w:r>
      <w:r w:rsidRPr="00BD7E44">
        <w:t>цветная бумага, фольга, серпантин, ножницы, клей.</w:t>
      </w:r>
    </w:p>
    <w:p w:rsidR="00BD7E44" w:rsidRPr="00BD7E44" w:rsidRDefault="00BD7E44" w:rsidP="002F03B2">
      <w:pPr>
        <w:ind w:firstLine="708"/>
        <w:jc w:val="both"/>
      </w:pPr>
      <w:r w:rsidRPr="00BD7E44">
        <w:rPr>
          <w:i/>
          <w:iCs/>
        </w:rPr>
        <w:t xml:space="preserve">Зрительный ряд: </w:t>
      </w:r>
      <w:r w:rsidRPr="00BD7E44">
        <w:t xml:space="preserve">детские работы, выполненные за четверть. </w:t>
      </w:r>
      <w:r w:rsidRPr="00BD7E44">
        <w:rPr>
          <w:i/>
          <w:iCs/>
        </w:rPr>
        <w:t xml:space="preserve">Литературный ряд: </w:t>
      </w:r>
      <w:r w:rsidRPr="00BD7E44">
        <w:t>стихи о Новом годе.</w:t>
      </w:r>
    </w:p>
    <w:p w:rsidR="00BD7E44" w:rsidRDefault="00BD7E44" w:rsidP="002F03B2">
      <w:pPr>
        <w:ind w:firstLine="708"/>
        <w:jc w:val="both"/>
      </w:pPr>
      <w:r w:rsidRPr="00BD7E44">
        <w:rPr>
          <w:i/>
          <w:iCs/>
        </w:rPr>
        <w:t xml:space="preserve">Музыкальный ряд: </w:t>
      </w:r>
      <w:r w:rsidRPr="00BD7E44">
        <w:t>рождественские и новогодние праздничные песни, фрагменты из балета П. Чайковского «Щелкунчик».</w:t>
      </w:r>
    </w:p>
    <w:p w:rsidR="00BD7E44" w:rsidRPr="00BD7E44" w:rsidRDefault="00BD7E44" w:rsidP="00BD7E44">
      <w:pPr>
        <w:ind w:firstLine="708"/>
      </w:pPr>
    </w:p>
    <w:p w:rsidR="00BD7E44" w:rsidRPr="00BD7E44" w:rsidRDefault="00BD7E44" w:rsidP="00BD7E44">
      <w:pPr>
        <w:jc w:val="center"/>
        <w:rPr>
          <w:b/>
          <w:u w:val="single"/>
        </w:rPr>
      </w:pPr>
      <w:r w:rsidRPr="00BD7E44">
        <w:rPr>
          <w:b/>
          <w:u w:val="single"/>
        </w:rPr>
        <w:t>3 ЧЕТВЕРТЬ.  ТЫ СТРОИШЬ. ЗНАКОМСТВО С МАСТЕРОМ ПОСТРОЙКИ  (11 ч)</w:t>
      </w:r>
    </w:p>
    <w:p w:rsidR="00C843E6" w:rsidRDefault="00C843E6" w:rsidP="002F03B2">
      <w:pPr>
        <w:ind w:firstLine="708"/>
        <w:jc w:val="both"/>
      </w:pPr>
    </w:p>
    <w:p w:rsidR="00BD7E44" w:rsidRPr="00BD7E44" w:rsidRDefault="00BD7E44" w:rsidP="002F03B2">
      <w:pPr>
        <w:ind w:firstLine="708"/>
        <w:jc w:val="both"/>
      </w:pPr>
      <w:r w:rsidRPr="00BD7E44">
        <w:t>В этой четверти начинается знакомство с архитектурой и ди</w:t>
      </w:r>
      <w:r w:rsidRPr="00BD7E44">
        <w:softHyphen/>
        <w:t>зайном на основе детских игровых форм. Все пространственно-визуальные искусства имеют в своей основе общие начала: это работа с пятном, линией, цветом в пространстве и на плоскости. Однако в разных видах искусства эти элементы языка использу</w:t>
      </w:r>
      <w:r w:rsidRPr="00BD7E44">
        <w:softHyphen/>
        <w:t>ются по-разному, так как разные искусства выполняют разные за</w:t>
      </w:r>
      <w:r w:rsidRPr="00BD7E44">
        <w:softHyphen/>
        <w:t>дачи в жизни людей.</w:t>
      </w:r>
    </w:p>
    <w:p w:rsidR="00BD7E44" w:rsidRPr="00BD7E44" w:rsidRDefault="00BD7E44" w:rsidP="002F03B2">
      <w:pPr>
        <w:ind w:firstLine="708"/>
        <w:jc w:val="both"/>
      </w:pPr>
      <w:proofErr w:type="gramStart"/>
      <w:r w:rsidRPr="00BD7E44">
        <w:rPr>
          <w:lang w:val="en-US"/>
        </w:rPr>
        <w:t>III</w:t>
      </w:r>
      <w:r w:rsidRPr="00BD7E44">
        <w:t xml:space="preserve"> четверть посвящена знакомству с конструктивной художе</w:t>
      </w:r>
      <w:r w:rsidRPr="00BD7E44">
        <w:softHyphen/>
        <w:t>ственной деятельностью.</w:t>
      </w:r>
      <w:proofErr w:type="gramEnd"/>
    </w:p>
    <w:p w:rsidR="00474803" w:rsidRPr="00BD7E44" w:rsidRDefault="00BD7E44" w:rsidP="002F03B2">
      <w:pPr>
        <w:ind w:firstLine="708"/>
        <w:jc w:val="both"/>
      </w:pPr>
      <w:r w:rsidRPr="00BD7E44">
        <w:t>Мастер Постройки — это олицетворение конструктивной худо</w:t>
      </w:r>
      <w:r w:rsidRPr="00BD7E44">
        <w:softHyphen/>
        <w:t>жественной деятельности; это Мастер создания образа нашего предметного мира. В то же время Мастер Постройки — это Мас</w:t>
      </w:r>
      <w:r w:rsidRPr="00BD7E44">
        <w:softHyphen/>
        <w:t>тер структурного построения любого пространственного произве</w:t>
      </w:r>
      <w:r w:rsidRPr="00BD7E44">
        <w:softHyphen/>
        <w:t>дения, формы и взаимоотношения ее частей, Мастер композиции.</w:t>
      </w:r>
    </w:p>
    <w:p w:rsidR="00BD7E44" w:rsidRPr="00BD7E44" w:rsidRDefault="00BD7E44" w:rsidP="002F03B2">
      <w:pPr>
        <w:ind w:firstLine="708"/>
        <w:jc w:val="both"/>
      </w:pPr>
      <w:r w:rsidRPr="00BD7E44">
        <w:t>Умение видеть конструкцию формы предмета лежит в основе умения рисовать, а если посмотреть шире, эти умения влияют на универсальные способности мышления человека.</w:t>
      </w:r>
    </w:p>
    <w:p w:rsidR="00BD7E44" w:rsidRPr="00BD7E44" w:rsidRDefault="00BD7E44" w:rsidP="002F03B2">
      <w:pPr>
        <w:ind w:firstLine="708"/>
        <w:jc w:val="both"/>
      </w:pPr>
      <w:r w:rsidRPr="00BD7E44">
        <w:t>Материал четверти включает задания очень разные по харак</w:t>
      </w:r>
      <w:r w:rsidRPr="00BD7E44">
        <w:softHyphen/>
        <w:t>теру и художественному материалу. Основное место среди зада</w:t>
      </w:r>
      <w:r w:rsidRPr="00BD7E44">
        <w:softHyphen/>
        <w:t>ний занимает постройка города. Игровой характер заданий не от</w:t>
      </w:r>
      <w:r w:rsidRPr="00BD7E44">
        <w:softHyphen/>
        <w:t>влекает, а, наоборот, позволяет активно усвоить новые знания.</w:t>
      </w:r>
    </w:p>
    <w:p w:rsidR="008F018A" w:rsidRDefault="008F018A" w:rsidP="002F03B2">
      <w:pPr>
        <w:jc w:val="center"/>
      </w:pPr>
    </w:p>
    <w:p w:rsidR="00BD7E44" w:rsidRPr="00BD7E44" w:rsidRDefault="00BD7E44" w:rsidP="002F03B2">
      <w:pPr>
        <w:jc w:val="center"/>
        <w:rPr>
          <w:b/>
        </w:rPr>
      </w:pPr>
      <w:r w:rsidRPr="00BD7E44">
        <w:t>Тема.</w:t>
      </w:r>
      <w:r w:rsidRPr="00BD7E44">
        <w:rPr>
          <w:b/>
        </w:rPr>
        <w:t xml:space="preserve"> Постройки в нашей жизни</w:t>
      </w:r>
    </w:p>
    <w:p w:rsidR="00BD7E44" w:rsidRPr="00BD7E44" w:rsidRDefault="00BD7E44" w:rsidP="002F03B2">
      <w:pPr>
        <w:ind w:firstLine="708"/>
        <w:jc w:val="both"/>
      </w:pPr>
      <w:r w:rsidRPr="00BD7E44">
        <w:t>Какие постройки нас окружают? Знакомство с Мастером По</w:t>
      </w:r>
      <w:r w:rsidRPr="00BD7E44">
        <w:softHyphen/>
        <w:t>стройки. Он помогает придумать, каким быть дому. Многообра</w:t>
      </w:r>
      <w:r w:rsidRPr="00BD7E44">
        <w:softHyphen/>
        <w:t>зие архитектурных построек; развитие воображения ребенка и формирование его представлений о существовании самых раз</w:t>
      </w:r>
      <w:r w:rsidRPr="00BD7E44">
        <w:softHyphen/>
        <w:t>ных типов построек. Из каких основных частей состоят дома?</w:t>
      </w:r>
    </w:p>
    <w:p w:rsidR="00BD7E44" w:rsidRPr="00BD7E44" w:rsidRDefault="00BD7E44" w:rsidP="002F03B2">
      <w:pPr>
        <w:ind w:firstLine="708"/>
        <w:jc w:val="both"/>
      </w:pPr>
      <w:r w:rsidRPr="00BD7E44">
        <w:t>Строят не только дома, но и каждую вещь, придумывают ей форму, чтобы она была удобная и красивая.</w:t>
      </w:r>
    </w:p>
    <w:p w:rsidR="00BD7E44" w:rsidRPr="00BD7E44" w:rsidRDefault="00BD7E44" w:rsidP="002F03B2">
      <w:pPr>
        <w:ind w:firstLine="708"/>
        <w:jc w:val="both"/>
      </w:pPr>
      <w:r w:rsidRPr="00BD7E44">
        <w:t>Беседа об окружающих нас постройках.</w:t>
      </w:r>
    </w:p>
    <w:p w:rsidR="00BD7E44" w:rsidRPr="00BD7E44" w:rsidRDefault="00BD7E44" w:rsidP="002F03B2">
      <w:pPr>
        <w:ind w:firstLine="708"/>
        <w:jc w:val="both"/>
      </w:pPr>
      <w:r w:rsidRPr="00BD7E44">
        <w:rPr>
          <w:i/>
          <w:iCs/>
        </w:rPr>
        <w:t xml:space="preserve">Задание: </w:t>
      </w:r>
      <w:r w:rsidRPr="00BD7E44">
        <w:t>придумать и нарисовать сказочный дом для себя и своих друзей.</w:t>
      </w:r>
    </w:p>
    <w:p w:rsidR="00BD7E44" w:rsidRPr="00BD7E44" w:rsidRDefault="00BD7E44" w:rsidP="002F03B2">
      <w:pPr>
        <w:ind w:firstLine="708"/>
        <w:jc w:val="both"/>
      </w:pPr>
      <w:r w:rsidRPr="00BD7E44">
        <w:rPr>
          <w:i/>
          <w:iCs/>
        </w:rPr>
        <w:t xml:space="preserve">Материалы: </w:t>
      </w:r>
      <w:r w:rsidRPr="00BD7E44">
        <w:t>цветные мелки, тонированная бумага.</w:t>
      </w:r>
    </w:p>
    <w:p w:rsidR="00BD7E44" w:rsidRPr="00BD7E44" w:rsidRDefault="00BD7E44" w:rsidP="002F03B2">
      <w:pPr>
        <w:ind w:firstLine="708"/>
        <w:jc w:val="both"/>
      </w:pPr>
      <w:r w:rsidRPr="00BD7E44">
        <w:rPr>
          <w:i/>
          <w:iCs/>
        </w:rPr>
        <w:t xml:space="preserve">Вариант задания: </w:t>
      </w:r>
      <w:r w:rsidRPr="00BD7E44">
        <w:t>придумать и построить на бумаге дом с по</w:t>
      </w:r>
      <w:r w:rsidRPr="00BD7E44">
        <w:softHyphen/>
        <w:t>мощью печаток — овладение новой техникой изображения.</w:t>
      </w:r>
    </w:p>
    <w:p w:rsidR="00BD7E44" w:rsidRPr="00BD7E44" w:rsidRDefault="00BD7E44" w:rsidP="002F03B2">
      <w:pPr>
        <w:ind w:firstLine="708"/>
        <w:jc w:val="both"/>
      </w:pPr>
      <w:proofErr w:type="gramStart"/>
      <w:r w:rsidRPr="00BD7E44">
        <w:rPr>
          <w:i/>
          <w:iCs/>
        </w:rPr>
        <w:lastRenderedPageBreak/>
        <w:t xml:space="preserve">Материалы: </w:t>
      </w:r>
      <w:r w:rsidRPr="00BD7E44">
        <w:t>разведенная на блюдце краска гуашь (акварель) одного цвета, коробок, ластик, колпачок от ручки — в качестве печатки, шероховатая бумага.</w:t>
      </w:r>
      <w:proofErr w:type="gramEnd"/>
    </w:p>
    <w:p w:rsidR="00BD7E44" w:rsidRPr="00BD7E44" w:rsidRDefault="00BD7E44" w:rsidP="002F03B2">
      <w:pPr>
        <w:ind w:firstLine="708"/>
        <w:jc w:val="both"/>
      </w:pPr>
      <w:r w:rsidRPr="00BD7E44">
        <w:rPr>
          <w:i/>
          <w:iCs/>
        </w:rPr>
        <w:t xml:space="preserve">Зрительный ряд: </w:t>
      </w:r>
      <w:r w:rsidRPr="00BD7E44">
        <w:t>фотографии самых разных архитектурных построек, иллюстрации из детских книг с изображением разных жилищ, предметы современного дизайна.</w:t>
      </w:r>
    </w:p>
    <w:p w:rsidR="00BD7E44" w:rsidRDefault="00BD7E44" w:rsidP="002F03B2">
      <w:pPr>
        <w:ind w:firstLine="708"/>
        <w:jc w:val="both"/>
      </w:pPr>
      <w:r w:rsidRPr="00BD7E44">
        <w:rPr>
          <w:i/>
          <w:iCs/>
        </w:rPr>
        <w:t xml:space="preserve">Музыкальный ряд: </w:t>
      </w:r>
      <w:r w:rsidRPr="00BD7E44">
        <w:t>детские песенки о строителях-фантазерах.</w:t>
      </w:r>
    </w:p>
    <w:p w:rsidR="00C843E6" w:rsidRDefault="00C843E6" w:rsidP="00924C10">
      <w:pPr>
        <w:tabs>
          <w:tab w:val="left" w:pos="3060"/>
        </w:tabs>
      </w:pPr>
    </w:p>
    <w:p w:rsidR="00BD7E44" w:rsidRPr="00BD7E44" w:rsidRDefault="00BD7E44" w:rsidP="00BD7E44">
      <w:pPr>
        <w:jc w:val="center"/>
        <w:rPr>
          <w:b/>
        </w:rPr>
      </w:pPr>
      <w:r w:rsidRPr="00BD7E44">
        <w:t>Тема.</w:t>
      </w:r>
      <w:r w:rsidRPr="00BD7E44">
        <w:rPr>
          <w:b/>
        </w:rPr>
        <w:t xml:space="preserve"> Домики, которые построила природа</w:t>
      </w:r>
    </w:p>
    <w:p w:rsidR="00BD7E44" w:rsidRPr="00BD7E44" w:rsidRDefault="00BD7E44" w:rsidP="002F03B2">
      <w:pPr>
        <w:ind w:firstLine="708"/>
        <w:jc w:val="both"/>
      </w:pPr>
      <w:r w:rsidRPr="00BD7E44">
        <w:t>Наблюдение природных явлений с точки зрения Мастера По</w:t>
      </w:r>
      <w:r w:rsidRPr="00BD7E44">
        <w:softHyphen/>
        <w:t>стройки. Природные домики: стручки, орешки, раковины, норки, гнезда и т. п.</w:t>
      </w:r>
    </w:p>
    <w:p w:rsidR="00BD7E44" w:rsidRPr="00BD7E44" w:rsidRDefault="00BD7E44" w:rsidP="002F03B2">
      <w:pPr>
        <w:ind w:firstLine="708"/>
        <w:jc w:val="both"/>
      </w:pPr>
      <w:r w:rsidRPr="00BD7E44">
        <w:t>Мастер Постройки умеет увидеть домик в любом предмете.</w:t>
      </w:r>
    </w:p>
    <w:p w:rsidR="00BD7E44" w:rsidRPr="00BD7E44" w:rsidRDefault="00BD7E44" w:rsidP="002F03B2">
      <w:pPr>
        <w:ind w:firstLine="708"/>
        <w:jc w:val="both"/>
      </w:pPr>
      <w:r w:rsidRPr="00BD7E44">
        <w:rPr>
          <w:i/>
          <w:iCs/>
        </w:rPr>
        <w:t xml:space="preserve">Задание: </w:t>
      </w:r>
      <w:r w:rsidRPr="00BD7E44">
        <w:t>лепка сказочных домиков в форме овощей и фрук</w:t>
      </w:r>
      <w:r w:rsidRPr="00BD7E44">
        <w:softHyphen/>
        <w:t>тов, грибов или изображение сказочных домиков на бумаге. (К концу занятия учитель выстраивает из вылепленных домиков сказочный город.)</w:t>
      </w:r>
    </w:p>
    <w:p w:rsidR="00BD7E44" w:rsidRPr="00BD7E44" w:rsidRDefault="00BD7E44" w:rsidP="002F03B2">
      <w:pPr>
        <w:ind w:firstLine="708"/>
        <w:jc w:val="both"/>
      </w:pPr>
      <w:r w:rsidRPr="00BD7E44">
        <w:rPr>
          <w:i/>
          <w:iCs/>
        </w:rPr>
        <w:t xml:space="preserve">Материалы: </w:t>
      </w:r>
      <w:r w:rsidRPr="00BD7E44">
        <w:t>пластилин, стеки, тряпочка, дощечки или гуашь.</w:t>
      </w:r>
    </w:p>
    <w:p w:rsidR="00BD7E44" w:rsidRPr="00BD7E44" w:rsidRDefault="008D5CD4" w:rsidP="002F03B2">
      <w:pPr>
        <w:ind w:firstLine="708"/>
        <w:jc w:val="both"/>
      </w:pPr>
      <w:r>
        <w:rPr>
          <w:noProof/>
        </w:rPr>
        <w:pict>
          <v:line id="_x0000_s1129" style="position:absolute;left:0;text-align:left;z-index:251764736;mso-position-horizontal-relative:margin" from="574.5pt,54.65pt" to="574.5pt,626.35pt" o:allowincell="f" strokeweight=".35pt">
            <w10:wrap anchorx="margin"/>
          </v:line>
        </w:pict>
      </w:r>
      <w:r w:rsidR="00BD7E44" w:rsidRPr="00BD7E44">
        <w:rPr>
          <w:i/>
          <w:iCs/>
        </w:rPr>
        <w:t xml:space="preserve">Зрительный ряд: </w:t>
      </w:r>
      <w:r w:rsidR="00BD7E44" w:rsidRPr="00BD7E44">
        <w:t>фотографии природных домиков; иллюстрации к сказкам, где в виде домиков предстают неожидан</w:t>
      </w:r>
      <w:r w:rsidR="00BD7E44" w:rsidRPr="00BD7E44">
        <w:softHyphen/>
        <w:t xml:space="preserve">ные предметы, например домики из сказок Л. </w:t>
      </w:r>
      <w:proofErr w:type="spellStart"/>
      <w:r w:rsidR="00BD7E44" w:rsidRPr="00BD7E44">
        <w:t>Милна</w:t>
      </w:r>
      <w:proofErr w:type="spellEnd"/>
      <w:r w:rsidR="00BD7E44" w:rsidRPr="00BD7E44">
        <w:t xml:space="preserve"> «Винни-Пух», Н. Носова «Незнайка в Цветочном городе», Дж. </w:t>
      </w:r>
      <w:proofErr w:type="spellStart"/>
      <w:r w:rsidR="00BD7E44" w:rsidRPr="00BD7E44">
        <w:t>Родари</w:t>
      </w:r>
      <w:proofErr w:type="spellEnd"/>
      <w:r w:rsidR="00BD7E44" w:rsidRPr="00BD7E44">
        <w:t xml:space="preserve"> «</w:t>
      </w:r>
      <w:proofErr w:type="spellStart"/>
      <w:r w:rsidR="00BD7E44" w:rsidRPr="00BD7E44">
        <w:t>Чиполлино</w:t>
      </w:r>
      <w:proofErr w:type="spellEnd"/>
      <w:r w:rsidR="00BD7E44" w:rsidRPr="00BD7E44">
        <w:t>», А. Волкова «Волшебник Изумрудного города» и др.</w:t>
      </w:r>
    </w:p>
    <w:p w:rsidR="00474803" w:rsidRPr="0087032D" w:rsidRDefault="00BD7E44" w:rsidP="002F03B2">
      <w:pPr>
        <w:ind w:firstLine="708"/>
        <w:jc w:val="both"/>
      </w:pPr>
      <w:r w:rsidRPr="00BD7E44">
        <w:rPr>
          <w:i/>
          <w:iCs/>
        </w:rPr>
        <w:t xml:space="preserve">Музыкальный ряд: </w:t>
      </w:r>
      <w:r w:rsidRPr="00BD7E44">
        <w:t>музыка к мультфильму или балету «</w:t>
      </w:r>
      <w:proofErr w:type="spellStart"/>
      <w:r w:rsidRPr="00BD7E44">
        <w:t>Чипол</w:t>
      </w:r>
      <w:r w:rsidRPr="00BD7E44">
        <w:softHyphen/>
        <w:t>лино</w:t>
      </w:r>
      <w:proofErr w:type="spellEnd"/>
      <w:r w:rsidRPr="00BD7E44">
        <w:t>».</w:t>
      </w:r>
    </w:p>
    <w:p w:rsidR="00C843E6" w:rsidRDefault="00C843E6" w:rsidP="00543B73">
      <w:pPr>
        <w:jc w:val="center"/>
      </w:pPr>
    </w:p>
    <w:p w:rsidR="0087032D" w:rsidRPr="00543B73" w:rsidRDefault="008D5CD4" w:rsidP="00543B73">
      <w:pPr>
        <w:jc w:val="center"/>
        <w:rPr>
          <w:b/>
        </w:rPr>
      </w:pPr>
      <w:r>
        <w:rPr>
          <w:noProof/>
        </w:rPr>
        <w:pict>
          <v:line id="_x0000_s1130" style="position:absolute;left:0;text-align:left;z-index:251765760;mso-position-horizontal-relative:margin" from="761.4pt,-24.1pt" to="761.4pt,538.6pt" o:allowincell="f" strokeweight=".7pt">
            <w10:wrap anchorx="margin"/>
          </v:line>
        </w:pict>
      </w:r>
      <w:r w:rsidR="0087032D" w:rsidRPr="00543B73">
        <w:t>Тема.</w:t>
      </w:r>
      <w:r w:rsidR="0087032D" w:rsidRPr="00543B73">
        <w:rPr>
          <w:b/>
        </w:rPr>
        <w:t xml:space="preserve"> Дом снаружи и внутри</w:t>
      </w:r>
    </w:p>
    <w:p w:rsidR="0087032D" w:rsidRPr="0087032D" w:rsidRDefault="0087032D" w:rsidP="002F03B2">
      <w:pPr>
        <w:ind w:firstLine="708"/>
        <w:jc w:val="both"/>
      </w:pPr>
      <w:r w:rsidRPr="0087032D">
        <w:t>Соотношение внешнего вида и внутренней конструкции дома. По внешнему виду можно догадаться, как устроен дом внутри. Дом «смотрит» на улицу, но живут внутри дома. Понятия «вну</w:t>
      </w:r>
      <w:r w:rsidRPr="0087032D">
        <w:softHyphen/>
        <w:t>три» и «снаружи» очень взаимосвязаны для любого вида пост</w:t>
      </w:r>
      <w:r w:rsidRPr="0087032D">
        <w:softHyphen/>
        <w:t>ройки. Беседа о внутреннем устройстве дома.</w:t>
      </w:r>
    </w:p>
    <w:p w:rsidR="0087032D" w:rsidRPr="0087032D" w:rsidRDefault="0087032D" w:rsidP="002F03B2">
      <w:pPr>
        <w:ind w:firstLine="708"/>
        <w:jc w:val="both"/>
      </w:pPr>
      <w:r w:rsidRPr="0087032D">
        <w:rPr>
          <w:i/>
          <w:iCs/>
        </w:rPr>
        <w:t xml:space="preserve">Задание: </w:t>
      </w:r>
      <w:r w:rsidRPr="0087032D">
        <w:t>изображение дома в виде буквы алфавита — нарисо</w:t>
      </w:r>
      <w:r w:rsidRPr="0087032D">
        <w:softHyphen/>
        <w:t>вать краской крупно, на весь лист, первую букву своего имени и, представив себе, что это дом, населить его маленькими буквен</w:t>
      </w:r>
      <w:r w:rsidRPr="0087032D">
        <w:softHyphen/>
        <w:t>ными человечками. Как бы они смогли там жить? Что будет крышей, где будет вход? Нарисовать двери, окна, лестницы, балконы...</w:t>
      </w:r>
    </w:p>
    <w:p w:rsidR="0087032D" w:rsidRPr="0087032D" w:rsidRDefault="0087032D" w:rsidP="002F03B2">
      <w:pPr>
        <w:ind w:firstLine="708"/>
        <w:jc w:val="both"/>
      </w:pPr>
      <w:r w:rsidRPr="0087032D">
        <w:rPr>
          <w:i/>
          <w:iCs/>
        </w:rPr>
        <w:t xml:space="preserve">Вариант задания: </w:t>
      </w:r>
      <w:r w:rsidRPr="0087032D">
        <w:t>представить в виде сказочного домика са</w:t>
      </w:r>
      <w:r w:rsidRPr="0087032D">
        <w:softHyphen/>
        <w:t>мые разные предметы. (Как бы там могли жить сказочные чело</w:t>
      </w:r>
      <w:r w:rsidRPr="0087032D">
        <w:softHyphen/>
        <w:t>вечки?)</w:t>
      </w:r>
    </w:p>
    <w:p w:rsidR="0087032D" w:rsidRPr="0087032D" w:rsidRDefault="0087032D" w:rsidP="002F03B2">
      <w:pPr>
        <w:ind w:firstLine="708"/>
        <w:jc w:val="both"/>
      </w:pPr>
      <w:r w:rsidRPr="0087032D">
        <w:rPr>
          <w:i/>
          <w:iCs/>
        </w:rPr>
        <w:t xml:space="preserve">Материалы: </w:t>
      </w:r>
      <w:r w:rsidRPr="0087032D">
        <w:t>мелки, цветные карандаши или фломастер (луч</w:t>
      </w:r>
      <w:r w:rsidRPr="0087032D">
        <w:softHyphen/>
        <w:t>ше по акварельному фону), бумага.</w:t>
      </w:r>
    </w:p>
    <w:p w:rsidR="0087032D" w:rsidRPr="0087032D" w:rsidRDefault="0087032D" w:rsidP="002F03B2">
      <w:pPr>
        <w:ind w:firstLine="708"/>
        <w:jc w:val="both"/>
      </w:pPr>
      <w:r w:rsidRPr="0087032D">
        <w:rPr>
          <w:i/>
          <w:iCs/>
        </w:rPr>
        <w:t xml:space="preserve">Зрительный ряд: </w:t>
      </w:r>
      <w:r w:rsidRPr="0087032D">
        <w:t>иллюстрации к детским книгам.</w:t>
      </w:r>
    </w:p>
    <w:p w:rsidR="0087032D" w:rsidRPr="0087032D" w:rsidRDefault="0087032D" w:rsidP="002F03B2">
      <w:pPr>
        <w:ind w:firstLine="708"/>
        <w:jc w:val="both"/>
      </w:pPr>
      <w:r w:rsidRPr="0087032D">
        <w:rPr>
          <w:i/>
          <w:iCs/>
        </w:rPr>
        <w:t xml:space="preserve">Литературный ряд: </w:t>
      </w:r>
      <w:r w:rsidRPr="0087032D">
        <w:t>описания сказочного города из литератур</w:t>
      </w:r>
      <w:r w:rsidRPr="0087032D">
        <w:softHyphen/>
        <w:t>ного произведения.</w:t>
      </w:r>
    </w:p>
    <w:p w:rsidR="00C843E6" w:rsidRDefault="00C843E6" w:rsidP="00543B73">
      <w:pPr>
        <w:jc w:val="center"/>
      </w:pPr>
    </w:p>
    <w:p w:rsidR="0087032D" w:rsidRPr="00543B73" w:rsidRDefault="0087032D" w:rsidP="00543B73">
      <w:pPr>
        <w:jc w:val="center"/>
        <w:rPr>
          <w:b/>
        </w:rPr>
      </w:pPr>
      <w:r w:rsidRPr="00543B73">
        <w:t>Тема.</w:t>
      </w:r>
      <w:r w:rsidRPr="00543B73">
        <w:rPr>
          <w:b/>
        </w:rPr>
        <w:t xml:space="preserve"> Строим город</w:t>
      </w:r>
    </w:p>
    <w:p w:rsidR="0087032D" w:rsidRPr="0087032D" w:rsidRDefault="0087032D" w:rsidP="002F03B2">
      <w:pPr>
        <w:ind w:firstLine="708"/>
        <w:jc w:val="both"/>
      </w:pPr>
      <w:r w:rsidRPr="0087032D">
        <w:t>Приобретение навыков конструктивной работы с бумагой. Раз</w:t>
      </w:r>
      <w:r w:rsidRPr="0087032D">
        <w:softHyphen/>
        <w:t>витие конструктивной фантазии и наблюдательности — уметь рас</w:t>
      </w:r>
      <w:r w:rsidRPr="0087032D">
        <w:softHyphen/>
        <w:t>сматривать реальные здания разных форм. Игра в архитекторов.</w:t>
      </w:r>
    </w:p>
    <w:p w:rsidR="0087032D" w:rsidRPr="0087032D" w:rsidRDefault="0087032D" w:rsidP="002F03B2">
      <w:pPr>
        <w:ind w:firstLine="708"/>
        <w:jc w:val="both"/>
      </w:pPr>
      <w:r w:rsidRPr="0087032D">
        <w:rPr>
          <w:i/>
          <w:iCs/>
        </w:rPr>
        <w:t xml:space="preserve">Задание: </w:t>
      </w:r>
      <w:r w:rsidRPr="0087032D">
        <w:t>постройка домика из бумаги путем складывания бу</w:t>
      </w:r>
      <w:r w:rsidRPr="0087032D">
        <w:softHyphen/>
        <w:t>мажного цилиндра, его двукратного сгибания, чтобы было четыре грани, и добавления необходимых частей; постройка городка из бумажных домиков.</w:t>
      </w:r>
    </w:p>
    <w:p w:rsidR="0087032D" w:rsidRPr="0087032D" w:rsidRDefault="0087032D" w:rsidP="002F03B2">
      <w:pPr>
        <w:ind w:firstLine="708"/>
        <w:jc w:val="both"/>
      </w:pPr>
      <w:r w:rsidRPr="0087032D">
        <w:rPr>
          <w:i/>
          <w:iCs/>
        </w:rPr>
        <w:t xml:space="preserve">Материалы: </w:t>
      </w:r>
      <w:r w:rsidRPr="0087032D">
        <w:t>цветная или белая бумага, ножницы, клей.</w:t>
      </w:r>
    </w:p>
    <w:p w:rsidR="0087032D" w:rsidRPr="0087032D" w:rsidRDefault="0087032D" w:rsidP="002F03B2">
      <w:pPr>
        <w:ind w:firstLine="708"/>
        <w:jc w:val="both"/>
      </w:pPr>
      <w:r w:rsidRPr="0087032D">
        <w:rPr>
          <w:i/>
          <w:iCs/>
        </w:rPr>
        <w:t xml:space="preserve">Вариант задания: </w:t>
      </w:r>
      <w:r w:rsidRPr="0087032D">
        <w:t xml:space="preserve">построить домики из разных упаковочных коробочек, приклеивая крыши, окна и двери; создать городок из готовых домиков, </w:t>
      </w:r>
      <w:proofErr w:type="gramStart"/>
      <w:r w:rsidRPr="0087032D">
        <w:t>склеивая их друг с</w:t>
      </w:r>
      <w:proofErr w:type="gramEnd"/>
      <w:r w:rsidRPr="0087032D">
        <w:t xml:space="preserve"> другом.</w:t>
      </w:r>
    </w:p>
    <w:p w:rsidR="00C843E6" w:rsidRDefault="00C843E6" w:rsidP="00543B73">
      <w:pPr>
        <w:jc w:val="center"/>
      </w:pPr>
    </w:p>
    <w:p w:rsidR="0087032D" w:rsidRPr="00543B73" w:rsidRDefault="0087032D" w:rsidP="00543B73">
      <w:pPr>
        <w:jc w:val="center"/>
        <w:rPr>
          <w:b/>
        </w:rPr>
      </w:pPr>
      <w:r w:rsidRPr="00543B73">
        <w:t>Тема.</w:t>
      </w:r>
      <w:r w:rsidRPr="00543B73">
        <w:rPr>
          <w:b/>
        </w:rPr>
        <w:t xml:space="preserve"> Все имеет свое строение</w:t>
      </w:r>
    </w:p>
    <w:p w:rsidR="0087032D" w:rsidRPr="0087032D" w:rsidRDefault="0087032D" w:rsidP="002F03B2">
      <w:pPr>
        <w:ind w:firstLine="708"/>
        <w:jc w:val="both"/>
      </w:pPr>
      <w:r w:rsidRPr="0087032D">
        <w:t>Формирование первичных умений видеть конструкцию — по</w:t>
      </w:r>
      <w:r w:rsidRPr="0087032D">
        <w:softHyphen/>
        <w:t>строение предмета. Любое изображение сводится к взаимодейст</w:t>
      </w:r>
      <w:r w:rsidRPr="0087032D">
        <w:softHyphen/>
        <w:t>вию нескольких простых геометрических форм.</w:t>
      </w:r>
    </w:p>
    <w:p w:rsidR="0087032D" w:rsidRPr="0087032D" w:rsidRDefault="0087032D" w:rsidP="002F03B2">
      <w:pPr>
        <w:ind w:firstLine="708"/>
        <w:jc w:val="both"/>
      </w:pPr>
      <w:r w:rsidRPr="0087032D">
        <w:rPr>
          <w:i/>
          <w:iCs/>
        </w:rPr>
        <w:t xml:space="preserve">Задание: </w:t>
      </w:r>
      <w:r w:rsidRPr="0087032D">
        <w:t>создание из простых геометрических форм (заранее вырезанных цветных прямоугольников, кругов, овалов, треуголь</w:t>
      </w:r>
      <w:r w:rsidRPr="0087032D">
        <w:softHyphen/>
        <w:t>ников) изображения разных зверей в технике аппликации.</w:t>
      </w:r>
    </w:p>
    <w:p w:rsidR="0087032D" w:rsidRPr="0087032D" w:rsidRDefault="0087032D" w:rsidP="002F03B2">
      <w:pPr>
        <w:ind w:firstLine="708"/>
        <w:jc w:val="both"/>
      </w:pPr>
      <w:r w:rsidRPr="0087032D">
        <w:rPr>
          <w:i/>
          <w:iCs/>
        </w:rPr>
        <w:t xml:space="preserve">Материалы: </w:t>
      </w:r>
      <w:r w:rsidRPr="0087032D">
        <w:t>цветная бумага, ножницы, клей.</w:t>
      </w:r>
    </w:p>
    <w:p w:rsidR="0087032D" w:rsidRPr="0087032D" w:rsidRDefault="0087032D" w:rsidP="002F03B2">
      <w:pPr>
        <w:ind w:firstLine="708"/>
        <w:jc w:val="both"/>
      </w:pPr>
      <w:r w:rsidRPr="0087032D">
        <w:rPr>
          <w:i/>
          <w:iCs/>
        </w:rPr>
        <w:lastRenderedPageBreak/>
        <w:t xml:space="preserve">Зрительный ряд: </w:t>
      </w:r>
      <w:r w:rsidRPr="0087032D">
        <w:t>слайды и фотографии животных или художе</w:t>
      </w:r>
      <w:r w:rsidRPr="0087032D">
        <w:softHyphen/>
        <w:t>ственные изображения животных.</w:t>
      </w:r>
    </w:p>
    <w:p w:rsidR="0087032D" w:rsidRPr="00543B73" w:rsidRDefault="0087032D" w:rsidP="00543B73">
      <w:pPr>
        <w:jc w:val="center"/>
        <w:rPr>
          <w:b/>
        </w:rPr>
      </w:pPr>
      <w:r w:rsidRPr="00543B73">
        <w:t>Тема.</w:t>
      </w:r>
      <w:r w:rsidRPr="00543B73">
        <w:rPr>
          <w:b/>
        </w:rPr>
        <w:t xml:space="preserve"> Постройка предметов (упаковок)</w:t>
      </w:r>
    </w:p>
    <w:p w:rsidR="0087032D" w:rsidRPr="0087032D" w:rsidRDefault="0087032D" w:rsidP="002F03B2">
      <w:pPr>
        <w:ind w:firstLine="708"/>
        <w:jc w:val="both"/>
      </w:pPr>
      <w:r w:rsidRPr="0087032D">
        <w:t>Развитие конструктивного изображения и навыков постройки из бумаги. Знакомство с работой дизайнера: Мастер Постройки придумывает форму для наших бытовых вещей.</w:t>
      </w:r>
    </w:p>
    <w:p w:rsidR="0087032D" w:rsidRPr="0087032D" w:rsidRDefault="0087032D" w:rsidP="002F03B2">
      <w:pPr>
        <w:ind w:firstLine="708"/>
        <w:jc w:val="both"/>
      </w:pPr>
      <w:r w:rsidRPr="0087032D">
        <w:t xml:space="preserve">Как наши вещи становятся красивыми и удобными? </w:t>
      </w:r>
      <w:r w:rsidRPr="0087032D">
        <w:rPr>
          <w:i/>
          <w:iCs/>
        </w:rPr>
        <w:t xml:space="preserve">Задание: </w:t>
      </w:r>
      <w:r w:rsidRPr="0087032D">
        <w:t>конструирование из бумаги упаковок или сумок, ук</w:t>
      </w:r>
      <w:r w:rsidRPr="0087032D">
        <w:softHyphen/>
        <w:t>рашение их.</w:t>
      </w:r>
    </w:p>
    <w:p w:rsidR="0087032D" w:rsidRPr="0087032D" w:rsidRDefault="0087032D" w:rsidP="002F03B2">
      <w:pPr>
        <w:ind w:left="708"/>
        <w:jc w:val="both"/>
      </w:pPr>
      <w:r w:rsidRPr="0087032D">
        <w:rPr>
          <w:i/>
          <w:iCs/>
        </w:rPr>
        <w:t xml:space="preserve">Материалы: </w:t>
      </w:r>
      <w:r w:rsidRPr="0087032D">
        <w:t>цветная бумага, ножницы, клей.</w:t>
      </w:r>
      <w:r w:rsidRPr="0087032D">
        <w:br/>
      </w:r>
      <w:r w:rsidRPr="0087032D">
        <w:rPr>
          <w:i/>
          <w:iCs/>
        </w:rPr>
        <w:t xml:space="preserve">Зрительный ряд: </w:t>
      </w:r>
      <w:r w:rsidRPr="0087032D">
        <w:t>упаковки, п</w:t>
      </w:r>
      <w:r w:rsidR="00543B73">
        <w:t>акеты и другие произведения бы</w:t>
      </w:r>
      <w:r w:rsidR="00543B73">
        <w:softHyphen/>
      </w:r>
      <w:r w:rsidRPr="0087032D">
        <w:t>тового дизайна.</w:t>
      </w:r>
      <w:r w:rsidRPr="0087032D">
        <w:tab/>
        <w:t>.</w:t>
      </w:r>
    </w:p>
    <w:p w:rsidR="00543B73" w:rsidRDefault="0087032D" w:rsidP="002F03B2">
      <w:pPr>
        <w:ind w:firstLine="708"/>
        <w:jc w:val="both"/>
      </w:pPr>
      <w:r w:rsidRPr="0087032D">
        <w:rPr>
          <w:i/>
          <w:iCs/>
        </w:rPr>
        <w:t xml:space="preserve">Литературный ряд: </w:t>
      </w:r>
      <w:r w:rsidRPr="0087032D">
        <w:t xml:space="preserve">стихи о веселых трудолюбивых мастерах. </w:t>
      </w:r>
    </w:p>
    <w:p w:rsidR="00C843E6" w:rsidRDefault="00C843E6" w:rsidP="00543B73">
      <w:pPr>
        <w:ind w:firstLine="708"/>
        <w:jc w:val="center"/>
      </w:pPr>
    </w:p>
    <w:p w:rsidR="0087032D" w:rsidRPr="00543B73" w:rsidRDefault="0087032D" w:rsidP="00543B73">
      <w:pPr>
        <w:ind w:firstLine="708"/>
        <w:jc w:val="center"/>
        <w:rPr>
          <w:b/>
        </w:rPr>
      </w:pPr>
      <w:r w:rsidRPr="00543B73">
        <w:t>Тема.</w:t>
      </w:r>
      <w:r w:rsidRPr="00543B73">
        <w:rPr>
          <w:b/>
        </w:rPr>
        <w:t xml:space="preserve"> Город, в котором мы живем</w:t>
      </w:r>
    </w:p>
    <w:p w:rsidR="0087032D" w:rsidRPr="0087032D" w:rsidRDefault="0087032D" w:rsidP="002F03B2">
      <w:pPr>
        <w:ind w:firstLine="708"/>
        <w:jc w:val="both"/>
      </w:pPr>
      <w:r w:rsidRPr="0087032D">
        <w:t>Итоговая тема четверти. Прогулка по родному городу, посел</w:t>
      </w:r>
      <w:r w:rsidRPr="0087032D">
        <w:softHyphen/>
        <w:t>ку или селу с целью наблюдения реальных построек: рассматри</w:t>
      </w:r>
      <w:r w:rsidRPr="0087032D">
        <w:softHyphen/>
        <w:t>ваем улицу с позиции Мастера Постройки.</w:t>
      </w:r>
    </w:p>
    <w:p w:rsidR="0087032D" w:rsidRPr="0087032D" w:rsidRDefault="0087032D" w:rsidP="002F03B2">
      <w:pPr>
        <w:ind w:firstLine="708"/>
        <w:jc w:val="both"/>
      </w:pPr>
      <w:r w:rsidRPr="0087032D">
        <w:rPr>
          <w:i/>
          <w:iCs/>
        </w:rPr>
        <w:t xml:space="preserve">Задание: </w:t>
      </w:r>
      <w:r w:rsidRPr="0087032D">
        <w:t>панно «Город, в котором мы живем» — коллективная работа или индивидуальные работы по впечатлению после экс</w:t>
      </w:r>
      <w:r w:rsidRPr="0087032D">
        <w:softHyphen/>
        <w:t>курсии.</w:t>
      </w:r>
    </w:p>
    <w:p w:rsidR="0087032D" w:rsidRPr="0087032D" w:rsidRDefault="0087032D" w:rsidP="002F03B2">
      <w:pPr>
        <w:ind w:firstLine="708"/>
        <w:jc w:val="both"/>
      </w:pPr>
      <w:r w:rsidRPr="0087032D">
        <w:rPr>
          <w:i/>
          <w:iCs/>
        </w:rPr>
        <w:t xml:space="preserve">Материалы: </w:t>
      </w:r>
      <w:r w:rsidRPr="0087032D">
        <w:t>склеенный большой лист бумаги (</w:t>
      </w:r>
      <w:proofErr w:type="gramStart"/>
      <w:r w:rsidRPr="0087032D">
        <w:t>бумага</w:t>
      </w:r>
      <w:proofErr w:type="gramEnd"/>
      <w:r w:rsidRPr="0087032D">
        <w:t xml:space="preserve"> тониро</w:t>
      </w:r>
      <w:r w:rsidRPr="0087032D">
        <w:softHyphen/>
        <w:t>ванная или обои) в качестве фона для панно, цветная бумага (для создания построек с наклеенными деталями в технике апплика</w:t>
      </w:r>
      <w:r w:rsidRPr="0087032D">
        <w:softHyphen/>
        <w:t>ции), гуашь (для изображения жителей и машин). Готовые апп</w:t>
      </w:r>
      <w:r w:rsidRPr="0087032D">
        <w:softHyphen/>
        <w:t>ликации (постройки) и изображения жителей, машин выразитель</w:t>
      </w:r>
      <w:r w:rsidRPr="0087032D">
        <w:softHyphen/>
        <w:t>но располагаются (компонуются) на большом листе бумаги — фо</w:t>
      </w:r>
      <w:r w:rsidRPr="0087032D">
        <w:softHyphen/>
        <w:t>не панно.</w:t>
      </w:r>
    </w:p>
    <w:p w:rsidR="0087032D" w:rsidRPr="0087032D" w:rsidRDefault="0087032D" w:rsidP="002F03B2">
      <w:pPr>
        <w:ind w:firstLine="708"/>
        <w:jc w:val="both"/>
      </w:pPr>
      <w:r w:rsidRPr="0087032D">
        <w:t>Для индивидуальных работ: гуашь, кисти или мелки (по вы</w:t>
      </w:r>
      <w:r w:rsidRPr="0087032D">
        <w:softHyphen/>
        <w:t>бору учителя), бумага.</w:t>
      </w:r>
    </w:p>
    <w:p w:rsidR="0087032D" w:rsidRPr="0087032D" w:rsidRDefault="0087032D" w:rsidP="002F03B2">
      <w:pPr>
        <w:ind w:firstLine="708"/>
        <w:jc w:val="both"/>
      </w:pPr>
      <w:r w:rsidRPr="0087032D">
        <w:rPr>
          <w:i/>
          <w:iCs/>
        </w:rPr>
        <w:t xml:space="preserve">Зрительный ряд: </w:t>
      </w:r>
      <w:r w:rsidRPr="0087032D">
        <w:t>фотографии, слайды или видеофильм об ар</w:t>
      </w:r>
      <w:r w:rsidRPr="0087032D">
        <w:softHyphen/>
        <w:t>хитектуре родного города (села).</w:t>
      </w:r>
    </w:p>
    <w:p w:rsidR="0087032D" w:rsidRPr="0087032D" w:rsidRDefault="0087032D" w:rsidP="002F03B2">
      <w:pPr>
        <w:ind w:firstLine="708"/>
        <w:jc w:val="both"/>
      </w:pPr>
      <w:r w:rsidRPr="0087032D">
        <w:t>Рекомендуется прогулка-экскурсия по улицам своего города или села.</w:t>
      </w:r>
    </w:p>
    <w:p w:rsidR="0087032D" w:rsidRPr="0087032D" w:rsidRDefault="0087032D" w:rsidP="002F03B2">
      <w:pPr>
        <w:ind w:firstLine="708"/>
        <w:jc w:val="both"/>
      </w:pPr>
      <w:r w:rsidRPr="0087032D">
        <w:rPr>
          <w:i/>
          <w:iCs/>
        </w:rPr>
        <w:t xml:space="preserve">Литературный ряд: </w:t>
      </w:r>
      <w:r w:rsidRPr="0087032D">
        <w:t xml:space="preserve">стихи о своем городе (селе). </w:t>
      </w:r>
      <w:r w:rsidRPr="0087032D">
        <w:rPr>
          <w:i/>
          <w:iCs/>
        </w:rPr>
        <w:t xml:space="preserve">Музыкальный ряд:  </w:t>
      </w:r>
      <w:r w:rsidRPr="0087032D">
        <w:t>песни о своем городе (селе).</w:t>
      </w:r>
    </w:p>
    <w:p w:rsidR="00543B73" w:rsidRDefault="00543B73" w:rsidP="00543B73">
      <w:pPr>
        <w:jc w:val="center"/>
        <w:rPr>
          <w:b/>
          <w:u w:val="single"/>
        </w:rPr>
      </w:pPr>
    </w:p>
    <w:p w:rsidR="00543B73" w:rsidRDefault="00543B73" w:rsidP="00543B73">
      <w:pPr>
        <w:jc w:val="center"/>
        <w:rPr>
          <w:b/>
          <w:u w:val="single"/>
        </w:rPr>
      </w:pPr>
      <w:r w:rsidRPr="00543B73">
        <w:rPr>
          <w:b/>
          <w:u w:val="single"/>
        </w:rPr>
        <w:t xml:space="preserve">4 </w:t>
      </w:r>
      <w:r w:rsidR="0087032D" w:rsidRPr="00543B73">
        <w:rPr>
          <w:b/>
          <w:u w:val="single"/>
        </w:rPr>
        <w:t xml:space="preserve"> ЧЕТВЕРТЬ</w:t>
      </w:r>
      <w:r w:rsidRPr="00543B73">
        <w:rPr>
          <w:b/>
          <w:u w:val="single"/>
        </w:rPr>
        <w:t>.</w:t>
      </w:r>
      <w:r w:rsidR="0087032D" w:rsidRPr="00543B73">
        <w:rPr>
          <w:b/>
          <w:u w:val="single"/>
        </w:rPr>
        <w:t xml:space="preserve"> ИЗОБРАЖЕНИЕ, УКРАШЕНИЕ, ПОСТРОЙКА </w:t>
      </w:r>
      <w:r w:rsidRPr="00543B73">
        <w:rPr>
          <w:b/>
          <w:u w:val="single"/>
        </w:rPr>
        <w:t xml:space="preserve">ВСЕГДА </w:t>
      </w:r>
    </w:p>
    <w:p w:rsidR="0087032D" w:rsidRPr="00543B73" w:rsidRDefault="00543B73" w:rsidP="00543B73">
      <w:pPr>
        <w:jc w:val="center"/>
        <w:rPr>
          <w:b/>
          <w:u w:val="single"/>
        </w:rPr>
      </w:pPr>
      <w:r w:rsidRPr="00543B73">
        <w:rPr>
          <w:b/>
          <w:u w:val="single"/>
        </w:rPr>
        <w:t>ПОМОГАЮТ ДРУГ ДРУГУ (5</w:t>
      </w:r>
      <w:r w:rsidR="0087032D" w:rsidRPr="00543B73">
        <w:rPr>
          <w:b/>
          <w:u w:val="single"/>
        </w:rPr>
        <w:t xml:space="preserve"> ч)</w:t>
      </w:r>
    </w:p>
    <w:p w:rsidR="00C843E6" w:rsidRDefault="00C843E6" w:rsidP="002F03B2">
      <w:pPr>
        <w:ind w:firstLine="708"/>
        <w:jc w:val="both"/>
      </w:pPr>
    </w:p>
    <w:p w:rsidR="0087032D" w:rsidRPr="0087032D" w:rsidRDefault="0087032D" w:rsidP="002F03B2">
      <w:pPr>
        <w:ind w:firstLine="708"/>
        <w:jc w:val="both"/>
      </w:pPr>
      <w:r w:rsidRPr="0087032D">
        <w:t>Изображение, украшение и постройка составляют разные сто</w:t>
      </w:r>
      <w:r w:rsidRPr="0087032D">
        <w:softHyphen/>
        <w:t>роны работы художника и присутствуют во всем, что он создает. В любом изображении, постройке или украшении всегда присут</w:t>
      </w:r>
      <w:r w:rsidRPr="0087032D">
        <w:softHyphen/>
        <w:t>ствуют все эти три вида художественной деятельности.</w:t>
      </w:r>
    </w:p>
    <w:p w:rsidR="00C843E6" w:rsidRDefault="00C843E6" w:rsidP="00543B73">
      <w:pPr>
        <w:jc w:val="center"/>
      </w:pPr>
    </w:p>
    <w:p w:rsidR="0087032D" w:rsidRPr="00543B73" w:rsidRDefault="0087032D" w:rsidP="00543B73">
      <w:pPr>
        <w:jc w:val="center"/>
        <w:rPr>
          <w:b/>
        </w:rPr>
      </w:pPr>
      <w:r w:rsidRPr="00543B73">
        <w:t>Тема.</w:t>
      </w:r>
      <w:r w:rsidRPr="00543B73">
        <w:rPr>
          <w:b/>
        </w:rPr>
        <w:t xml:space="preserve"> Совместная работа трех Братьев-Мастеров</w:t>
      </w:r>
    </w:p>
    <w:p w:rsidR="0087032D" w:rsidRPr="0087032D" w:rsidRDefault="0087032D" w:rsidP="002F03B2">
      <w:pPr>
        <w:ind w:firstLine="708"/>
        <w:jc w:val="both"/>
      </w:pPr>
      <w:r w:rsidRPr="0087032D">
        <w:t>Обобщением здесь является один урок. Его цель — показать детям, что на самом деле наши три Мастера неразлучны. Они по</w:t>
      </w:r>
      <w:r w:rsidRPr="0087032D">
        <w:softHyphen/>
        <w:t>стоянно помогают друг другу. Но у каждого Мастера своя рабо</w:t>
      </w:r>
      <w:r w:rsidRPr="0087032D">
        <w:softHyphen/>
        <w:t>та, свое назначение.</w:t>
      </w:r>
    </w:p>
    <w:p w:rsidR="00952732" w:rsidRDefault="008D5CD4" w:rsidP="002F03B2">
      <w:pPr>
        <w:ind w:firstLine="708"/>
        <w:jc w:val="both"/>
      </w:pPr>
      <w:r>
        <w:rPr>
          <w:noProof/>
        </w:rPr>
        <w:pict>
          <v:line id="_x0000_s1132" style="position:absolute;left:0;text-align:left;z-index:251768832;mso-position-horizontal-relative:margin" from="600pt,26.75pt" to="600pt,618.95pt" o:allowincell="f" strokeweight="1.1pt">
            <w10:wrap anchorx="margin"/>
          </v:line>
        </w:pict>
      </w:r>
      <w:r w:rsidR="0087032D" w:rsidRPr="0087032D">
        <w:t>В конкретной работе один из Мастеров всегда главный. Вот, например, наши рисунки-изображения: где тут работа Мастера Постройки? А сейчас эти работы украшают класс. А в работах, где главным был Мастер Украшения, как ему помогали Мастер Изображения   и   Мастер   Постройки?   Главное,   чтобы   учащиеся</w:t>
      </w:r>
      <w:r>
        <w:rPr>
          <w:noProof/>
        </w:rPr>
        <w:pict>
          <v:line id="_x0000_s1133" style="position:absolute;left:0;text-align:left;z-index:251769856;mso-position-horizontal-relative:margin;mso-position-vertical-relative:text" from="747.35pt,-39.6pt" to="747.35pt,563.05pt" o:allowincell="f" strokeweight="1.1pt">
            <w10:wrap anchorx="margin"/>
          </v:line>
        </w:pict>
      </w:r>
      <w:r>
        <w:rPr>
          <w:noProof/>
        </w:rPr>
        <w:pict>
          <v:line id="_x0000_s1134" style="position:absolute;left:0;text-align:left;z-index:251770880;mso-position-horizontal-relative:margin;mso-position-vertical-relative:text" from="750.6pt,154.45pt" to="750.6pt,180.35pt" o:allowincell="f" strokeweight=".35pt">
            <w10:wrap anchorx="margin"/>
          </v:line>
        </w:pict>
      </w:r>
      <w:r>
        <w:rPr>
          <w:noProof/>
        </w:rPr>
        <w:pict>
          <v:line id="_x0000_s1135" style="position:absolute;left:0;text-align:left;z-index:251771904;mso-position-horizontal-relative:margin;mso-position-vertical-relative:text" from="753.85pt,266.05pt" to="753.85pt,562.7pt" o:allowincell="f" strokeweight=".7pt">
            <w10:wrap anchorx="margin"/>
          </v:line>
        </w:pict>
      </w:r>
      <w:r w:rsidR="00E5764D">
        <w:t xml:space="preserve"> </w:t>
      </w:r>
      <w:r w:rsidR="00952732">
        <w:t>поняли, в чем именно состоит роль каждого Мастера и чему он помог им научиться.</w:t>
      </w:r>
    </w:p>
    <w:p w:rsidR="00952732" w:rsidRDefault="00952732" w:rsidP="002F03B2">
      <w:pPr>
        <w:ind w:firstLine="708"/>
        <w:jc w:val="both"/>
      </w:pPr>
      <w:r>
        <w:t xml:space="preserve">В классе должны быть выставлены лучшие работы детей за </w:t>
      </w:r>
      <w:proofErr w:type="gramStart"/>
      <w:r>
        <w:rPr>
          <w:lang w:val="en-US"/>
        </w:rPr>
        <w:t>I</w:t>
      </w:r>
      <w:proofErr w:type="gramEnd"/>
      <w:r>
        <w:t>—</w:t>
      </w:r>
      <w:r>
        <w:rPr>
          <w:lang w:val="en-US"/>
        </w:rPr>
        <w:t>III</w:t>
      </w:r>
      <w:r>
        <w:t>четверти — своего рода отчетная выставка. Желательно, чтобы каждый ребенок имел на выставке хотя бы одну работу. Дети учатся рассказывать о своих работах и рисунках своих то</w:t>
      </w:r>
      <w:r>
        <w:softHyphen/>
        <w:t>варищей.</w:t>
      </w:r>
    </w:p>
    <w:p w:rsidR="00952732" w:rsidRDefault="00952732" w:rsidP="002F03B2">
      <w:pPr>
        <w:ind w:firstLine="708"/>
        <w:jc w:val="both"/>
      </w:pPr>
      <w:r>
        <w:t>В конце урока демонстрируются слайды произведений искусст</w:t>
      </w:r>
      <w:r>
        <w:softHyphen/>
        <w:t>ва и дети должны выделить «участие» каждого Мастера в этих ра</w:t>
      </w:r>
      <w:r>
        <w:softHyphen/>
      </w:r>
      <w:r>
        <w:rPr>
          <w:spacing w:val="-2"/>
        </w:rPr>
        <w:t xml:space="preserve">ботах: ваза с фигуративным рисунком; ваза, форма которой что-то </w:t>
      </w:r>
      <w:r>
        <w:rPr>
          <w:spacing w:val="-1"/>
        </w:rPr>
        <w:t>изображает; картина с архитектурной постройкой; фонтан со скульп</w:t>
      </w:r>
      <w:r>
        <w:rPr>
          <w:spacing w:val="-1"/>
        </w:rPr>
        <w:softHyphen/>
      </w:r>
      <w:r>
        <w:t>турой; дворцовый интерьер с ярким декором, скульптурой и карти</w:t>
      </w:r>
      <w:r>
        <w:softHyphen/>
        <w:t>нами; интерьер современного здания с монументальной росписью.</w:t>
      </w:r>
    </w:p>
    <w:p w:rsidR="00952732" w:rsidRDefault="00952732" w:rsidP="002F03B2">
      <w:pPr>
        <w:ind w:firstLine="708"/>
        <w:jc w:val="both"/>
      </w:pPr>
      <w:r>
        <w:rPr>
          <w:i/>
          <w:iCs/>
        </w:rPr>
        <w:lastRenderedPageBreak/>
        <w:t xml:space="preserve">Задание: </w:t>
      </w:r>
      <w:r>
        <w:t>выставка работ, сделанных за предыдущие четверти. Дети учатся смотреть и обсуждать рисунки, скульптуру и т. д., выделяя в них работу каждого из Мастеров. Игра в художников и зрителей.</w:t>
      </w:r>
    </w:p>
    <w:p w:rsidR="00952732" w:rsidRDefault="00952732" w:rsidP="002F03B2">
      <w:pPr>
        <w:ind w:firstLine="708"/>
        <w:jc w:val="both"/>
      </w:pPr>
      <w:r>
        <w:rPr>
          <w:i/>
          <w:iCs/>
        </w:rPr>
        <w:t xml:space="preserve">Зрительный ряд: </w:t>
      </w:r>
      <w:r>
        <w:t>произведения разных видов искусства, в ко</w:t>
      </w:r>
      <w:r>
        <w:softHyphen/>
        <w:t>торых наиболее наглядно проявлены конструктивное, декоратив</w:t>
      </w:r>
      <w:r>
        <w:softHyphen/>
        <w:t>ное и изобразительное начала.</w:t>
      </w:r>
    </w:p>
    <w:p w:rsidR="008F018A" w:rsidRDefault="008F018A" w:rsidP="00952732">
      <w:pPr>
        <w:jc w:val="center"/>
      </w:pPr>
    </w:p>
    <w:p w:rsidR="00952732" w:rsidRDefault="00952732" w:rsidP="00952732">
      <w:pPr>
        <w:jc w:val="center"/>
      </w:pPr>
      <w:r>
        <w:t xml:space="preserve">Тема. </w:t>
      </w:r>
      <w:r>
        <w:rPr>
          <w:b/>
          <w:bCs/>
        </w:rPr>
        <w:t>«Сказочная страна». Создание панно</w:t>
      </w:r>
    </w:p>
    <w:p w:rsidR="00952732" w:rsidRDefault="008D5CD4" w:rsidP="002F03B2">
      <w:pPr>
        <w:ind w:firstLine="708"/>
        <w:jc w:val="both"/>
      </w:pPr>
      <w:r>
        <w:rPr>
          <w:noProof/>
        </w:rPr>
        <w:pict>
          <v:line id="_x0000_s1131" style="position:absolute;left:0;text-align:left;z-index:251767808;mso-position-horizontal-relative:margin" from="644.25pt,3.4pt" to="644.25pt,105.3pt" o:allowincell="f" strokeweight="2.9pt">
            <w10:wrap anchorx="margin"/>
          </v:line>
        </w:pict>
      </w:r>
      <w:r w:rsidR="00952732">
        <w:t>Изображение сказочного мира. Мастера помогут увидеть мир сказки и воссоздать его. Учитель выбирает любую известную сказку или сочиняет ее вместе с детьми.</w:t>
      </w:r>
    </w:p>
    <w:p w:rsidR="00952732" w:rsidRDefault="00952732" w:rsidP="002F03B2">
      <w:pPr>
        <w:ind w:firstLine="708"/>
        <w:jc w:val="both"/>
      </w:pPr>
      <w:r>
        <w:rPr>
          <w:i/>
          <w:iCs/>
        </w:rPr>
        <w:t xml:space="preserve">Задание: </w:t>
      </w:r>
      <w:r>
        <w:t>коллективное панно или индивидуальные изображе</w:t>
      </w:r>
      <w:r>
        <w:softHyphen/>
        <w:t>ния по сказке.</w:t>
      </w:r>
    </w:p>
    <w:p w:rsidR="00952732" w:rsidRDefault="00952732" w:rsidP="002F03B2">
      <w:pPr>
        <w:ind w:firstLine="708"/>
        <w:jc w:val="both"/>
      </w:pPr>
      <w:r>
        <w:rPr>
          <w:i/>
          <w:iCs/>
        </w:rPr>
        <w:t xml:space="preserve">Материалы: </w:t>
      </w:r>
      <w:r>
        <w:t>цветная бумага, фольга, ножницы, клей или гу</w:t>
      </w:r>
      <w:r>
        <w:softHyphen/>
        <w:t>ашь, кисти, бумага.</w:t>
      </w:r>
    </w:p>
    <w:p w:rsidR="00952732" w:rsidRDefault="00952732" w:rsidP="002F03B2">
      <w:pPr>
        <w:ind w:firstLine="708"/>
        <w:jc w:val="both"/>
      </w:pPr>
      <w:r>
        <w:rPr>
          <w:i/>
          <w:iCs/>
        </w:rPr>
        <w:t xml:space="preserve">Зрительный ряд: </w:t>
      </w:r>
      <w:r>
        <w:t>иллюстрации к детским книгам.</w:t>
      </w:r>
    </w:p>
    <w:p w:rsidR="00952732" w:rsidRDefault="00952732" w:rsidP="002F03B2">
      <w:pPr>
        <w:ind w:firstLine="708"/>
        <w:jc w:val="both"/>
      </w:pPr>
      <w:r>
        <w:rPr>
          <w:i/>
          <w:iCs/>
        </w:rPr>
        <w:t xml:space="preserve">Музыкальный ряд: </w:t>
      </w:r>
      <w:r>
        <w:t>музыка из мультфильмов, фильма или ба</w:t>
      </w:r>
      <w:r>
        <w:softHyphen/>
        <w:t>лета по сказке.</w:t>
      </w:r>
    </w:p>
    <w:p w:rsidR="00952732" w:rsidRDefault="00952732" w:rsidP="002F03B2">
      <w:pPr>
        <w:ind w:firstLine="708"/>
        <w:jc w:val="both"/>
      </w:pPr>
      <w:r>
        <w:rPr>
          <w:i/>
          <w:iCs/>
        </w:rPr>
        <w:t xml:space="preserve">Литературный ряд: </w:t>
      </w:r>
      <w:r>
        <w:t>сказка, выбранная учителем.</w:t>
      </w:r>
    </w:p>
    <w:p w:rsidR="00C843E6" w:rsidRDefault="00C843E6" w:rsidP="00952732">
      <w:pPr>
        <w:jc w:val="center"/>
      </w:pPr>
    </w:p>
    <w:p w:rsidR="00952732" w:rsidRDefault="00952732" w:rsidP="00952732">
      <w:pPr>
        <w:jc w:val="center"/>
      </w:pPr>
      <w:r>
        <w:t xml:space="preserve">Тема. </w:t>
      </w:r>
      <w:r>
        <w:rPr>
          <w:b/>
          <w:bCs/>
        </w:rPr>
        <w:t>«Праздник весны». Конструирование из бумаги</w:t>
      </w:r>
    </w:p>
    <w:p w:rsidR="00952732" w:rsidRDefault="00952732" w:rsidP="002F03B2">
      <w:pPr>
        <w:ind w:firstLine="708"/>
        <w:jc w:val="both"/>
      </w:pPr>
      <w:r>
        <w:t>Конструирование из бумаги объектов природы и украшение их.</w:t>
      </w:r>
    </w:p>
    <w:p w:rsidR="00952732" w:rsidRDefault="00952732" w:rsidP="002F03B2">
      <w:pPr>
        <w:ind w:firstLine="708"/>
        <w:jc w:val="both"/>
      </w:pPr>
      <w:r>
        <w:t xml:space="preserve">Развитие наблюдательности — изучение природных форм. Овладение навыками </w:t>
      </w:r>
      <w:proofErr w:type="spellStart"/>
      <w:r>
        <w:t>бумагопластики</w:t>
      </w:r>
      <w:proofErr w:type="spellEnd"/>
      <w:r>
        <w:t>.</w:t>
      </w:r>
    </w:p>
    <w:p w:rsidR="00952732" w:rsidRDefault="00952732" w:rsidP="002F03B2">
      <w:pPr>
        <w:ind w:firstLine="708"/>
        <w:jc w:val="both"/>
      </w:pPr>
      <w:r>
        <w:rPr>
          <w:i/>
          <w:iCs/>
        </w:rPr>
        <w:t xml:space="preserve">Задание: </w:t>
      </w:r>
      <w:r>
        <w:t>конструирование и украшение птиц или божьих ко</w:t>
      </w:r>
      <w:r>
        <w:softHyphen/>
        <w:t>ровок, жуков, стрекоз, бабочек.</w:t>
      </w:r>
    </w:p>
    <w:p w:rsidR="00952732" w:rsidRDefault="00952732" w:rsidP="002F03B2">
      <w:pPr>
        <w:ind w:firstLine="708"/>
        <w:jc w:val="both"/>
      </w:pPr>
      <w:r>
        <w:rPr>
          <w:i/>
          <w:iCs/>
        </w:rPr>
        <w:t xml:space="preserve">Материалы: </w:t>
      </w:r>
      <w:r>
        <w:t>цветная бумага, ножницы, клей, нитки.</w:t>
      </w:r>
    </w:p>
    <w:p w:rsidR="00952732" w:rsidRDefault="00952732" w:rsidP="002F03B2">
      <w:pPr>
        <w:ind w:firstLine="708"/>
        <w:jc w:val="both"/>
      </w:pPr>
      <w:r>
        <w:rPr>
          <w:i/>
          <w:iCs/>
        </w:rPr>
        <w:t xml:space="preserve">Зрительный ряд: </w:t>
      </w:r>
      <w:r>
        <w:t>демонстрация учителем приемов работы с бумагой.</w:t>
      </w:r>
    </w:p>
    <w:p w:rsidR="00C843E6" w:rsidRDefault="00C843E6" w:rsidP="00952732">
      <w:pPr>
        <w:jc w:val="center"/>
      </w:pPr>
    </w:p>
    <w:p w:rsidR="00952732" w:rsidRDefault="00952732" w:rsidP="00952732">
      <w:pPr>
        <w:jc w:val="center"/>
      </w:pPr>
      <w:r>
        <w:t xml:space="preserve">Тема. </w:t>
      </w:r>
      <w:r>
        <w:rPr>
          <w:b/>
          <w:bCs/>
        </w:rPr>
        <w:t>Урок любования. Умение видеть</w:t>
      </w:r>
    </w:p>
    <w:p w:rsidR="00952732" w:rsidRDefault="00952732" w:rsidP="002F03B2">
      <w:pPr>
        <w:ind w:firstLine="708"/>
        <w:jc w:val="both"/>
      </w:pPr>
      <w:r>
        <w:t>Наблюдение живой природы с точки зрения трех Мастеров. Повторение темы «Мастера Изображения, Украшения и Построй</w:t>
      </w:r>
      <w:r>
        <w:softHyphen/>
        <w:t>ки учатся у природы».</w:t>
      </w:r>
    </w:p>
    <w:p w:rsidR="0087032D" w:rsidRDefault="00952732" w:rsidP="002F03B2">
      <w:pPr>
        <w:ind w:firstLine="708"/>
        <w:jc w:val="both"/>
      </w:pPr>
      <w:r>
        <w:t>Рекомендуется экскурсия в природу.</w:t>
      </w:r>
    </w:p>
    <w:p w:rsidR="00C843E6" w:rsidRDefault="00C843E6" w:rsidP="00952732">
      <w:pPr>
        <w:shd w:val="clear" w:color="auto" w:fill="FFFFFF"/>
        <w:ind w:left="1944"/>
        <w:jc w:val="center"/>
      </w:pPr>
    </w:p>
    <w:p w:rsidR="00952732" w:rsidRPr="00952732" w:rsidRDefault="00952732" w:rsidP="00952732">
      <w:pPr>
        <w:shd w:val="clear" w:color="auto" w:fill="FFFFFF"/>
        <w:ind w:left="1944"/>
        <w:jc w:val="center"/>
        <w:rPr>
          <w:b/>
        </w:rPr>
      </w:pPr>
      <w:r w:rsidRPr="00952732">
        <w:t>Тема.</w:t>
      </w:r>
      <w:r w:rsidRPr="00952732">
        <w:rPr>
          <w:b/>
        </w:rPr>
        <w:t xml:space="preserve"> «Здравствуй, лето!»</w:t>
      </w:r>
    </w:p>
    <w:p w:rsidR="00952732" w:rsidRPr="00952732" w:rsidRDefault="00952732" w:rsidP="002F03B2">
      <w:pPr>
        <w:shd w:val="clear" w:color="auto" w:fill="FFFFFF"/>
        <w:spacing w:before="65" w:line="216" w:lineRule="exact"/>
        <w:ind w:firstLine="708"/>
        <w:jc w:val="both"/>
      </w:pPr>
      <w:r w:rsidRPr="00952732">
        <w:t>Образ   лета   в   творчестве   российских   художников.   Картина и скульптура. Развитие зрительских навыков.</w:t>
      </w:r>
    </w:p>
    <w:p w:rsidR="00952732" w:rsidRPr="00952732" w:rsidRDefault="00952732" w:rsidP="002F03B2">
      <w:pPr>
        <w:shd w:val="clear" w:color="auto" w:fill="FFFFFF"/>
        <w:spacing w:line="238" w:lineRule="exact"/>
        <w:ind w:firstLine="708"/>
        <w:jc w:val="both"/>
      </w:pPr>
      <w:r w:rsidRPr="00952732">
        <w:rPr>
          <w:i/>
          <w:iCs/>
        </w:rPr>
        <w:t xml:space="preserve">Задание: </w:t>
      </w:r>
      <w:r w:rsidRPr="00952732">
        <w:t>создание композиции «Здравствуй, лето!» по впечат</w:t>
      </w:r>
      <w:r w:rsidRPr="00952732">
        <w:softHyphen/>
        <w:t>лениям от природы.</w:t>
      </w:r>
    </w:p>
    <w:p w:rsidR="00952732" w:rsidRPr="00952732" w:rsidRDefault="00952732" w:rsidP="002F03B2">
      <w:pPr>
        <w:shd w:val="clear" w:color="auto" w:fill="FFFFFF"/>
        <w:ind w:left="346" w:firstLine="362"/>
        <w:jc w:val="both"/>
      </w:pPr>
      <w:r w:rsidRPr="00952732">
        <w:rPr>
          <w:i/>
          <w:iCs/>
        </w:rPr>
        <w:t xml:space="preserve">Материалы: </w:t>
      </w:r>
      <w:r w:rsidRPr="00952732">
        <w:t>гуашь, кисти, бумага.</w:t>
      </w:r>
    </w:p>
    <w:p w:rsidR="00952732" w:rsidRPr="00952732" w:rsidRDefault="00952732" w:rsidP="002F03B2">
      <w:pPr>
        <w:shd w:val="clear" w:color="auto" w:fill="FFFFFF"/>
        <w:spacing w:line="252" w:lineRule="exact"/>
        <w:ind w:left="14" w:firstLine="694"/>
        <w:jc w:val="both"/>
      </w:pPr>
      <w:r w:rsidRPr="00952732">
        <w:rPr>
          <w:i/>
          <w:iCs/>
        </w:rPr>
        <w:t xml:space="preserve">Зрительный ряд: </w:t>
      </w:r>
      <w:r w:rsidRPr="00952732">
        <w:t>произведения российских художников на те</w:t>
      </w:r>
      <w:r w:rsidRPr="00952732">
        <w:softHyphen/>
        <w:t>му лета.</w:t>
      </w:r>
    </w:p>
    <w:p w:rsidR="0061654A" w:rsidRDefault="0061654A" w:rsidP="006A3181">
      <w:pPr>
        <w:spacing w:line="360" w:lineRule="auto"/>
        <w:ind w:firstLine="720"/>
        <w:jc w:val="center"/>
        <w:rPr>
          <w:b/>
        </w:rPr>
      </w:pPr>
    </w:p>
    <w:p w:rsidR="006A3181" w:rsidRPr="004457E9" w:rsidRDefault="006A3181" w:rsidP="006A3181">
      <w:pPr>
        <w:spacing w:line="360" w:lineRule="auto"/>
        <w:ind w:firstLine="720"/>
        <w:jc w:val="center"/>
        <w:rPr>
          <w:b/>
        </w:rPr>
      </w:pPr>
      <w:r w:rsidRPr="004457E9">
        <w:rPr>
          <w:b/>
        </w:rPr>
        <w:t>2 класс</w:t>
      </w:r>
    </w:p>
    <w:p w:rsidR="001853A0" w:rsidRPr="002F03B2" w:rsidRDefault="006A3181" w:rsidP="002F03B2">
      <w:pPr>
        <w:spacing w:line="360" w:lineRule="auto"/>
        <w:ind w:firstLine="720"/>
        <w:jc w:val="center"/>
        <w:rPr>
          <w:b/>
        </w:rPr>
      </w:pPr>
      <w:r w:rsidRPr="004457E9">
        <w:rPr>
          <w:b/>
        </w:rPr>
        <w:t>ТЫ</w:t>
      </w:r>
      <w:r>
        <w:rPr>
          <w:b/>
        </w:rPr>
        <w:t xml:space="preserve">   И  </w:t>
      </w:r>
      <w:r w:rsidRPr="004457E9">
        <w:rPr>
          <w:b/>
        </w:rPr>
        <w:t xml:space="preserve">ИСКУССТВО </w:t>
      </w:r>
      <w:r>
        <w:rPr>
          <w:b/>
        </w:rPr>
        <w:t xml:space="preserve">  (34 ч)</w:t>
      </w:r>
    </w:p>
    <w:p w:rsidR="001853A0" w:rsidRPr="002F03B2" w:rsidRDefault="001853A0" w:rsidP="001853A0">
      <w:pPr>
        <w:jc w:val="center"/>
        <w:rPr>
          <w:i/>
          <w:sz w:val="28"/>
          <w:szCs w:val="28"/>
          <w:u w:val="single"/>
        </w:rPr>
      </w:pPr>
      <w:r w:rsidRPr="002F03B2">
        <w:rPr>
          <w:b/>
          <w:i/>
          <w:sz w:val="28"/>
          <w:szCs w:val="28"/>
          <w:u w:val="single"/>
        </w:rPr>
        <w:t>1 четверть.</w:t>
      </w:r>
      <w:r w:rsidR="00E5764D">
        <w:rPr>
          <w:b/>
          <w:i/>
          <w:sz w:val="28"/>
          <w:szCs w:val="28"/>
          <w:u w:val="single"/>
        </w:rPr>
        <w:t xml:space="preserve"> </w:t>
      </w:r>
      <w:r w:rsidRPr="002F03B2">
        <w:rPr>
          <w:b/>
          <w:i/>
          <w:sz w:val="28"/>
          <w:szCs w:val="28"/>
          <w:u w:val="single"/>
        </w:rPr>
        <w:t>Чем и как работают художники(8ч)</w:t>
      </w:r>
    </w:p>
    <w:p w:rsidR="001853A0" w:rsidRPr="00F51FBC" w:rsidRDefault="001853A0" w:rsidP="002F03B2">
      <w:pPr>
        <w:jc w:val="both"/>
      </w:pPr>
      <w:r w:rsidRPr="00F51FBC">
        <w:t xml:space="preserve">  Основная задача – познакомить детей с выразительными возможностями художественных материалов. Открытие своеобразия, красоты и характера материалов.</w:t>
      </w: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Три основные краски, строящие многоцветие мира.</w:t>
      </w:r>
    </w:p>
    <w:p w:rsidR="001853A0" w:rsidRPr="00F51FBC" w:rsidRDefault="001853A0" w:rsidP="002F03B2">
      <w:pPr>
        <w:jc w:val="both"/>
      </w:pPr>
      <w:r w:rsidRPr="00F51FBC">
        <w:t>Основные и составные цвета. Умение смешивать</w:t>
      </w:r>
      <w:r w:rsidR="002F03B2">
        <w:t xml:space="preserve"> краски сразу на листе бумаги (</w:t>
      </w:r>
      <w:r w:rsidRPr="00F51FBC">
        <w:t>без палитры). Формирование первичных живописных навыков.</w:t>
      </w:r>
    </w:p>
    <w:p w:rsidR="001853A0" w:rsidRPr="00F51FBC" w:rsidRDefault="001853A0" w:rsidP="002F03B2">
      <w:pPr>
        <w:jc w:val="both"/>
      </w:pPr>
      <w:r w:rsidRPr="00F51FBC">
        <w:t xml:space="preserve">  Задание: изобразить цветы, заполняя крупными изображениями весь лист (без предварительного рисунка) по памяти и впечатлению. </w:t>
      </w:r>
    </w:p>
    <w:p w:rsidR="001853A0" w:rsidRPr="00F51FBC" w:rsidRDefault="001853A0" w:rsidP="002F03B2">
      <w:pPr>
        <w:jc w:val="both"/>
      </w:pPr>
      <w:r w:rsidRPr="00F51FBC">
        <w:t xml:space="preserve">   Материалы: гуашь (три краски), крупные кисти, большие листы белой бумаги. </w:t>
      </w:r>
    </w:p>
    <w:p w:rsidR="001853A0" w:rsidRPr="00F51FBC" w:rsidRDefault="001853A0" w:rsidP="002F03B2">
      <w:pPr>
        <w:jc w:val="both"/>
      </w:pPr>
      <w:r w:rsidRPr="00F51FBC">
        <w:t xml:space="preserve">   Зрительный ряд: живые цветы, слайды цветов, цветущего луга; наглядные пособия, демонстрирующие три </w:t>
      </w:r>
      <w:r w:rsidR="002F03B2">
        <w:t>основные краски и их смешение (</w:t>
      </w:r>
      <w:r w:rsidRPr="00F51FBC">
        <w:t>составные цвета); практический показ смешения гуашевых красок.</w:t>
      </w:r>
    </w:p>
    <w:p w:rsidR="001853A0" w:rsidRPr="00F51FBC" w:rsidRDefault="001853A0" w:rsidP="002F03B2">
      <w:pPr>
        <w:jc w:val="center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Пять красок – все богатство цвета и тона</w:t>
      </w:r>
    </w:p>
    <w:p w:rsidR="001853A0" w:rsidRPr="00F51FBC" w:rsidRDefault="001853A0" w:rsidP="001853A0">
      <w:pPr>
        <w:jc w:val="both"/>
      </w:pPr>
      <w:r w:rsidRPr="00F51FBC">
        <w:t xml:space="preserve">Темное и светлое. Оттенки цвета. Умение смешивать цветные краски </w:t>
      </w:r>
      <w:proofErr w:type="gramStart"/>
      <w:r w:rsidRPr="00F51FBC">
        <w:t>с</w:t>
      </w:r>
      <w:proofErr w:type="gramEnd"/>
      <w:r w:rsidRPr="00F51FBC">
        <w:t xml:space="preserve"> белой и черной.</w:t>
      </w:r>
    </w:p>
    <w:p w:rsidR="001853A0" w:rsidRPr="00F51FBC" w:rsidRDefault="001853A0" w:rsidP="001853A0">
      <w:pPr>
        <w:jc w:val="both"/>
      </w:pPr>
      <w:proofErr w:type="gramStart"/>
      <w:r w:rsidRPr="00F51FBC">
        <w:lastRenderedPageBreak/>
        <w:t>Задание: изображение природных стихий – грозы, бури, извержения вулкана, дождя, тумана, солнечного дня – крупными кистями без предварительного рисунка.</w:t>
      </w:r>
      <w:proofErr w:type="gramEnd"/>
    </w:p>
    <w:p w:rsidR="001853A0" w:rsidRPr="00F51FBC" w:rsidRDefault="001853A0" w:rsidP="001853A0">
      <w:pPr>
        <w:jc w:val="both"/>
      </w:pPr>
      <w:r w:rsidRPr="00F51FBC">
        <w:t xml:space="preserve">   Материалы: гуашь (пять красок), крупная кисть</w:t>
      </w:r>
      <w:proofErr w:type="gramStart"/>
      <w:r w:rsidRPr="00F51FBC">
        <w:t xml:space="preserve"> .</w:t>
      </w:r>
      <w:proofErr w:type="gramEnd"/>
    </w:p>
    <w:p w:rsidR="001853A0" w:rsidRPr="00F51FBC" w:rsidRDefault="001853A0" w:rsidP="001853A0">
      <w:pPr>
        <w:jc w:val="both"/>
      </w:pPr>
      <w:r w:rsidRPr="00F51FBC">
        <w:t xml:space="preserve">   Зрительный ряд: слайды фрагментов </w:t>
      </w:r>
      <w:proofErr w:type="gramStart"/>
      <w:r w:rsidRPr="00F51FBC">
        <w:t>природы</w:t>
      </w:r>
      <w:proofErr w:type="gramEnd"/>
      <w:r w:rsidRPr="00F51FBC">
        <w:t xml:space="preserve"> с изображением  резко выраженных  состояний ( гроза, буря..), произведения художников (</w:t>
      </w:r>
      <w:proofErr w:type="spellStart"/>
      <w:r w:rsidRPr="00F51FBC">
        <w:t>Н.Рерих</w:t>
      </w:r>
      <w:proofErr w:type="spellEnd"/>
      <w:r w:rsidRPr="00F51FBC">
        <w:t xml:space="preserve">, </w:t>
      </w:r>
      <w:proofErr w:type="spellStart"/>
      <w:r w:rsidRPr="00F51FBC">
        <w:t>И.Левитан</w:t>
      </w:r>
      <w:proofErr w:type="spellEnd"/>
      <w:r w:rsidRPr="00F51FBC">
        <w:t xml:space="preserve">, </w:t>
      </w:r>
      <w:proofErr w:type="spellStart"/>
      <w:r w:rsidRPr="00F51FBC">
        <w:t>А.Куинджи</w:t>
      </w:r>
      <w:proofErr w:type="spellEnd"/>
      <w:r w:rsidRPr="00F51FBC">
        <w:t>…); практический показ смешения цветов.</w:t>
      </w:r>
    </w:p>
    <w:p w:rsidR="001853A0" w:rsidRPr="00F51FBC" w:rsidRDefault="001853A0" w:rsidP="002F03B2">
      <w:pPr>
        <w:jc w:val="center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Пастель и цветные мелки, акварель; их выразительные возможности</w:t>
      </w:r>
    </w:p>
    <w:p w:rsidR="001853A0" w:rsidRPr="00F51FBC" w:rsidRDefault="001853A0" w:rsidP="001853A0">
      <w:pPr>
        <w:jc w:val="both"/>
      </w:pPr>
      <w:r w:rsidRPr="00F51FBC">
        <w:t xml:space="preserve">   Мягкая бархатистая пастель, текучесть прозрачной акварели – учимся понимать красоту и выразительность этих материалов.</w:t>
      </w:r>
    </w:p>
    <w:p w:rsidR="001853A0" w:rsidRPr="00F51FBC" w:rsidRDefault="001853A0" w:rsidP="001853A0">
      <w:pPr>
        <w:jc w:val="both"/>
      </w:pPr>
      <w:r w:rsidRPr="00F51FBC">
        <w:t xml:space="preserve">   Задание: изображение осеннего леса  (по памяти и впечатлению).</w:t>
      </w:r>
    </w:p>
    <w:p w:rsidR="001853A0" w:rsidRPr="00F51FBC" w:rsidRDefault="001853A0" w:rsidP="001853A0">
      <w:pPr>
        <w:jc w:val="both"/>
      </w:pPr>
      <w:r w:rsidRPr="00F51FBC">
        <w:t xml:space="preserve">   Материалы: пастель или мелки, акварель.</w:t>
      </w:r>
    </w:p>
    <w:p w:rsidR="001853A0" w:rsidRPr="00F51FBC" w:rsidRDefault="001853A0" w:rsidP="001853A0">
      <w:pPr>
        <w:jc w:val="both"/>
      </w:pPr>
      <w:r w:rsidRPr="00F51FBC">
        <w:t xml:space="preserve">   Зрительный ряд: слайды фрагментов осеннего леса и произведения художников на тему осени; наблюдение детьми природы.</w:t>
      </w:r>
    </w:p>
    <w:p w:rsidR="001853A0" w:rsidRPr="00F51FBC" w:rsidRDefault="001853A0" w:rsidP="001853A0">
      <w:pPr>
        <w:jc w:val="both"/>
      </w:pPr>
      <w:r w:rsidRPr="00F51FBC">
        <w:t xml:space="preserve">   Музыкальный ряд: </w:t>
      </w:r>
      <w:proofErr w:type="spellStart"/>
      <w:r w:rsidRPr="00F51FBC">
        <w:t>П.Чайковский</w:t>
      </w:r>
      <w:proofErr w:type="spellEnd"/>
      <w:r w:rsidRPr="00F51FBC">
        <w:t>. Осенняя песня</w:t>
      </w:r>
      <w:proofErr w:type="gramStart"/>
      <w:r w:rsidRPr="00F51FBC">
        <w:t>.</w:t>
      </w:r>
      <w:proofErr w:type="gramEnd"/>
      <w:r w:rsidRPr="00F51FBC">
        <w:t xml:space="preserve"> (</w:t>
      </w:r>
      <w:proofErr w:type="gramStart"/>
      <w:r w:rsidRPr="00F51FBC">
        <w:t>и</w:t>
      </w:r>
      <w:proofErr w:type="gramEnd"/>
      <w:r w:rsidRPr="00F51FBC">
        <w:t xml:space="preserve">з цикла «Времена года»), </w:t>
      </w:r>
      <w:proofErr w:type="spellStart"/>
      <w:r w:rsidRPr="00F51FBC">
        <w:t>А.Вивальди</w:t>
      </w:r>
      <w:proofErr w:type="spellEnd"/>
      <w:r w:rsidRPr="00F51FBC">
        <w:t xml:space="preserve">. Времена года. Осень. </w:t>
      </w:r>
    </w:p>
    <w:p w:rsidR="001853A0" w:rsidRDefault="001853A0" w:rsidP="001853A0">
      <w:pPr>
        <w:jc w:val="both"/>
      </w:pPr>
      <w:r w:rsidRPr="00F51FBC">
        <w:t xml:space="preserve">   Литературный ряд: стихотворения </w:t>
      </w:r>
      <w:proofErr w:type="spellStart"/>
      <w:r w:rsidRPr="00F51FBC">
        <w:t>А.Пушкина</w:t>
      </w:r>
      <w:proofErr w:type="spellEnd"/>
      <w:r w:rsidRPr="00F51FBC">
        <w:t xml:space="preserve">, </w:t>
      </w:r>
      <w:proofErr w:type="spellStart"/>
      <w:r w:rsidRPr="00F51FBC">
        <w:t>С.Есенина</w:t>
      </w:r>
      <w:proofErr w:type="spellEnd"/>
      <w:r w:rsidRPr="00F51FBC">
        <w:t xml:space="preserve">. </w:t>
      </w:r>
    </w:p>
    <w:p w:rsidR="001853A0" w:rsidRPr="00F51FBC" w:rsidRDefault="001853A0" w:rsidP="002F03B2">
      <w:pPr>
        <w:jc w:val="center"/>
      </w:pPr>
    </w:p>
    <w:p w:rsidR="001853A0" w:rsidRPr="00F51FBC" w:rsidRDefault="001853A0" w:rsidP="002F03B2">
      <w:pPr>
        <w:jc w:val="center"/>
        <w:rPr>
          <w:b/>
        </w:rPr>
      </w:pPr>
      <w:r w:rsidRPr="00F51FBC">
        <w:rPr>
          <w:b/>
        </w:rPr>
        <w:t>Тема. Выразительные возможности аппликации.</w:t>
      </w:r>
    </w:p>
    <w:p w:rsidR="001853A0" w:rsidRPr="00F51FBC" w:rsidRDefault="001853A0" w:rsidP="001853A0">
      <w:pPr>
        <w:jc w:val="both"/>
      </w:pPr>
      <w:r w:rsidRPr="00F51FBC">
        <w:t>Особенности создания аппликации (материал можно резать и обрывать).</w:t>
      </w:r>
    </w:p>
    <w:p w:rsidR="001853A0" w:rsidRPr="00F51FBC" w:rsidRDefault="001853A0" w:rsidP="001853A0">
      <w:pPr>
        <w:jc w:val="both"/>
      </w:pPr>
      <w:r w:rsidRPr="00F51FBC">
        <w:t xml:space="preserve">   Представление о ритме пятен. Наблюдение за ритмом листьев в природ</w:t>
      </w:r>
      <w:proofErr w:type="gramStart"/>
      <w:r w:rsidRPr="00F51FBC">
        <w:t>е-</w:t>
      </w:r>
      <w:proofErr w:type="gramEnd"/>
      <w:r w:rsidRPr="00F51FBC">
        <w:t xml:space="preserve"> на земле, опадающем дереве.</w:t>
      </w:r>
    </w:p>
    <w:p w:rsidR="001853A0" w:rsidRPr="00F51FBC" w:rsidRDefault="001853A0" w:rsidP="001853A0">
      <w:pPr>
        <w:jc w:val="both"/>
      </w:pPr>
      <w:r w:rsidRPr="00F51FBC">
        <w:t xml:space="preserve">   Задание: создать коврик на тему осенней земли с опавшими листьями. Работа по памяти и впечатлению.</w:t>
      </w:r>
    </w:p>
    <w:p w:rsidR="001853A0" w:rsidRPr="00F51FBC" w:rsidRDefault="001853A0" w:rsidP="001853A0">
      <w:pPr>
        <w:jc w:val="both"/>
      </w:pPr>
      <w:r w:rsidRPr="00F51FBC">
        <w:t xml:space="preserve">   Материалы: цветная бумага, куски ткани, нитки, ножницы, клей, бумага.</w:t>
      </w:r>
    </w:p>
    <w:p w:rsidR="001853A0" w:rsidRPr="00F51FBC" w:rsidRDefault="001853A0" w:rsidP="001853A0">
      <w:pPr>
        <w:jc w:val="both"/>
      </w:pPr>
      <w:r w:rsidRPr="00F51FBC">
        <w:t xml:space="preserve">   Зрительный ряд: листья деревьев, слайды фрагментов осеннего леса, земли, асфальта с опавшими листьями.</w:t>
      </w:r>
    </w:p>
    <w:p w:rsidR="001853A0" w:rsidRPr="00F51FBC" w:rsidRDefault="001853A0" w:rsidP="001853A0">
      <w:pPr>
        <w:jc w:val="both"/>
      </w:pPr>
      <w:r w:rsidRPr="00F51FBC">
        <w:t xml:space="preserve">   Музыкальный ряд: ноктюрны </w:t>
      </w:r>
      <w:proofErr w:type="spellStart"/>
      <w:r w:rsidRPr="00F51FBC">
        <w:t>Ф.Шопена</w:t>
      </w:r>
      <w:proofErr w:type="spellEnd"/>
      <w:r w:rsidRPr="00F51FBC">
        <w:t xml:space="preserve">, </w:t>
      </w:r>
      <w:proofErr w:type="spellStart"/>
      <w:r w:rsidRPr="00F51FBC">
        <w:t>П.Чайковский</w:t>
      </w:r>
      <w:proofErr w:type="spellEnd"/>
      <w:r w:rsidRPr="00F51FBC">
        <w:t>. Сентябрь</w:t>
      </w:r>
      <w:proofErr w:type="gramStart"/>
      <w:r w:rsidRPr="00F51FBC">
        <w:t xml:space="preserve"> .</w:t>
      </w:r>
      <w:proofErr w:type="gramEnd"/>
    </w:p>
    <w:p w:rsidR="001853A0" w:rsidRPr="00F51FBC" w:rsidRDefault="001853A0" w:rsidP="001853A0">
      <w:pPr>
        <w:jc w:val="both"/>
      </w:pPr>
      <w:r w:rsidRPr="00F51FBC">
        <w:t xml:space="preserve">   Литературный ряд: </w:t>
      </w:r>
      <w:proofErr w:type="spellStart"/>
      <w:r w:rsidRPr="00F51FBC">
        <w:t>Ф.Тютчев</w:t>
      </w:r>
      <w:proofErr w:type="spellEnd"/>
      <w:r w:rsidRPr="00F51FBC">
        <w:t>. Листья.</w:t>
      </w:r>
    </w:p>
    <w:p w:rsidR="001853A0" w:rsidRPr="00F51FBC" w:rsidRDefault="001853A0" w:rsidP="001853A0">
      <w:pPr>
        <w:jc w:val="both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Выразительные возможности графических материалов.</w:t>
      </w:r>
    </w:p>
    <w:p w:rsidR="001853A0" w:rsidRPr="00F51FBC" w:rsidRDefault="001853A0" w:rsidP="001853A0">
      <w:pPr>
        <w:jc w:val="both"/>
      </w:pPr>
      <w:r w:rsidRPr="00F51FBC">
        <w:t xml:space="preserve">   Красота и выразительность линии. Тонкие и толстые, подвижные и тягучие линии.</w:t>
      </w:r>
    </w:p>
    <w:p w:rsidR="001853A0" w:rsidRPr="00F51FBC" w:rsidRDefault="001853A0" w:rsidP="001853A0">
      <w:pPr>
        <w:jc w:val="both"/>
      </w:pPr>
      <w:r w:rsidRPr="00F51FBC">
        <w:t xml:space="preserve">  Задание: изображение зимнего леса  (по  впечатлению и памяти).</w:t>
      </w:r>
    </w:p>
    <w:p w:rsidR="001853A0" w:rsidRPr="00F51FBC" w:rsidRDefault="001853A0" w:rsidP="001853A0">
      <w:pPr>
        <w:jc w:val="both"/>
      </w:pPr>
      <w:r w:rsidRPr="00F51FBC">
        <w:t xml:space="preserve">  Материалы: тушь или черная гуашь, чернила, перо</w:t>
      </w:r>
      <w:proofErr w:type="gramStart"/>
      <w:r w:rsidRPr="00F51FBC">
        <w:t xml:space="preserve"> ,</w:t>
      </w:r>
      <w:proofErr w:type="gramEnd"/>
      <w:r w:rsidRPr="00F51FBC">
        <w:t>палочка, тонкая кисть или уголь.</w:t>
      </w:r>
    </w:p>
    <w:p w:rsidR="001853A0" w:rsidRPr="00F51FBC" w:rsidRDefault="001853A0" w:rsidP="001853A0">
      <w:pPr>
        <w:jc w:val="both"/>
      </w:pPr>
      <w:r w:rsidRPr="00F51FBC">
        <w:t xml:space="preserve">   Зрительный ряд: наблюдения природы или слайды фрагментов зимнего леса (деревья, травы).</w:t>
      </w:r>
    </w:p>
    <w:p w:rsidR="001853A0" w:rsidRPr="00F51FBC" w:rsidRDefault="001853A0" w:rsidP="001853A0">
      <w:pPr>
        <w:jc w:val="both"/>
      </w:pPr>
      <w:r w:rsidRPr="00F51FBC">
        <w:t xml:space="preserve">   Музыкальный ряд: </w:t>
      </w:r>
      <w:proofErr w:type="spellStart"/>
      <w:r w:rsidRPr="00F51FBC">
        <w:t>П.Чайковский</w:t>
      </w:r>
      <w:proofErr w:type="spellEnd"/>
      <w:r w:rsidRPr="00F51FBC">
        <w:t>. Декабрь (из цикла «Времена года»).</w:t>
      </w:r>
    </w:p>
    <w:p w:rsidR="001853A0" w:rsidRDefault="001853A0" w:rsidP="001853A0">
      <w:pPr>
        <w:jc w:val="both"/>
      </w:pPr>
      <w:r w:rsidRPr="00F51FBC">
        <w:t xml:space="preserve">   Зрительный ряд: </w:t>
      </w:r>
      <w:proofErr w:type="spellStart"/>
      <w:r w:rsidRPr="00F51FBC">
        <w:t>М.Пришвин</w:t>
      </w:r>
      <w:proofErr w:type="spellEnd"/>
      <w:r w:rsidRPr="00F51FBC">
        <w:t xml:space="preserve">. Рассказы о природе; </w:t>
      </w:r>
      <w:proofErr w:type="spellStart"/>
      <w:r w:rsidRPr="00F51FBC">
        <w:t>К.Паустовский</w:t>
      </w:r>
      <w:proofErr w:type="spellEnd"/>
      <w:proofErr w:type="gramStart"/>
      <w:r w:rsidRPr="00F51FBC">
        <w:t xml:space="preserve"> .</w:t>
      </w:r>
      <w:proofErr w:type="gramEnd"/>
      <w:r w:rsidRPr="00F51FBC">
        <w:t xml:space="preserve"> Первый снег.</w:t>
      </w:r>
    </w:p>
    <w:p w:rsidR="001853A0" w:rsidRPr="00F51FBC" w:rsidRDefault="001853A0" w:rsidP="002F03B2">
      <w:pPr>
        <w:jc w:val="center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Выразительность материалов для работы в объеме.</w:t>
      </w:r>
    </w:p>
    <w:p w:rsidR="001853A0" w:rsidRPr="00F51FBC" w:rsidRDefault="001853A0" w:rsidP="001853A0">
      <w:pPr>
        <w:jc w:val="both"/>
      </w:pPr>
      <w:r w:rsidRPr="00F51FBC">
        <w:t>Лепка из пластилина из одного большого куска путем вытягивания и вдавливания (а не путем соединения отдельных частей!).</w:t>
      </w:r>
    </w:p>
    <w:p w:rsidR="001853A0" w:rsidRPr="00F51FBC" w:rsidRDefault="001853A0" w:rsidP="001853A0">
      <w:pPr>
        <w:jc w:val="both"/>
      </w:pPr>
      <w:r w:rsidRPr="00F51FBC">
        <w:t xml:space="preserve">  Задание: изображение животных родного края по впечатлению и по памяти.</w:t>
      </w:r>
    </w:p>
    <w:p w:rsidR="001853A0" w:rsidRPr="00F51FBC" w:rsidRDefault="001853A0" w:rsidP="001853A0">
      <w:pPr>
        <w:jc w:val="both"/>
      </w:pPr>
      <w:r w:rsidRPr="00F51FBC">
        <w:t xml:space="preserve">  Зрительный ряд: наблюдение выразительных объемов в природе </w:t>
      </w:r>
      <w:proofErr w:type="gramStart"/>
      <w:r w:rsidRPr="00F51FBC">
        <w:t xml:space="preserve">( </w:t>
      </w:r>
      <w:proofErr w:type="gramEnd"/>
      <w:r w:rsidRPr="00F51FBC">
        <w:t xml:space="preserve">корни, камни); слайды животных; скульптурные произведения, мелкая пластики из разных материалов в оригинале; репродукции работ скульптора </w:t>
      </w:r>
      <w:proofErr w:type="spellStart"/>
      <w:r w:rsidRPr="00F51FBC">
        <w:t>В.Ватагина</w:t>
      </w:r>
      <w:proofErr w:type="spellEnd"/>
      <w:r w:rsidRPr="00F51FBC">
        <w:t>.</w:t>
      </w:r>
    </w:p>
    <w:p w:rsidR="001853A0" w:rsidRPr="00F51FBC" w:rsidRDefault="001853A0" w:rsidP="001853A0">
      <w:pPr>
        <w:jc w:val="both"/>
      </w:pPr>
      <w:r w:rsidRPr="00F51FBC">
        <w:t xml:space="preserve">  Литературный ряд: </w:t>
      </w:r>
      <w:proofErr w:type="spellStart"/>
      <w:r w:rsidRPr="00F51FBC">
        <w:t>В.Бианки</w:t>
      </w:r>
      <w:proofErr w:type="spellEnd"/>
      <w:r w:rsidRPr="00F51FBC">
        <w:t>. Рассказы о животных.</w:t>
      </w:r>
    </w:p>
    <w:p w:rsidR="001853A0" w:rsidRPr="00F51FBC" w:rsidRDefault="001853A0" w:rsidP="001853A0">
      <w:pPr>
        <w:jc w:val="both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Выразительные возможности бумаги.</w:t>
      </w:r>
    </w:p>
    <w:p w:rsidR="001853A0" w:rsidRPr="00F51FBC" w:rsidRDefault="001853A0" w:rsidP="001853A0">
      <w:pPr>
        <w:jc w:val="both"/>
      </w:pPr>
      <w:r w:rsidRPr="00F51FBC">
        <w:t xml:space="preserve">   Освоение работы с бумагой; приемы сгибания, разрезания, склеивания. Перевод плоского листа в разнообразные объемные формы. Склеивание простых объемных форм (конус, цилиндр, «лесенка», «гармошка»).</w:t>
      </w:r>
    </w:p>
    <w:p w:rsidR="001853A0" w:rsidRPr="00F51FBC" w:rsidRDefault="001853A0" w:rsidP="001853A0">
      <w:pPr>
        <w:jc w:val="both"/>
      </w:pPr>
      <w:r w:rsidRPr="00F51FBC">
        <w:t xml:space="preserve">   Задание: сооружение игровой площадки для вылепленных зверей. Работа по воображению.</w:t>
      </w:r>
    </w:p>
    <w:p w:rsidR="001853A0" w:rsidRPr="00F51FBC" w:rsidRDefault="001853A0" w:rsidP="001853A0">
      <w:pPr>
        <w:jc w:val="both"/>
      </w:pPr>
      <w:r w:rsidRPr="00F51FBC">
        <w:t xml:space="preserve">   Зрительный ряд: слайды произведений архитектуры; показ приемов работы с бумагой.</w:t>
      </w:r>
    </w:p>
    <w:p w:rsidR="001853A0" w:rsidRPr="00F51FBC" w:rsidRDefault="001853A0" w:rsidP="001853A0">
      <w:pPr>
        <w:jc w:val="both"/>
      </w:pPr>
    </w:p>
    <w:p w:rsidR="001853A0" w:rsidRPr="00F51FBC" w:rsidRDefault="001853A0" w:rsidP="002F03B2">
      <w:pPr>
        <w:jc w:val="center"/>
        <w:rPr>
          <w:b/>
        </w:rPr>
      </w:pPr>
      <w:r w:rsidRPr="00F51FBC">
        <w:lastRenderedPageBreak/>
        <w:t xml:space="preserve">Тема. </w:t>
      </w:r>
      <w:r w:rsidRPr="00F51FBC">
        <w:rPr>
          <w:b/>
        </w:rPr>
        <w:t>Для художника любой материал может стать выразительным.</w:t>
      </w:r>
    </w:p>
    <w:p w:rsidR="001853A0" w:rsidRPr="00F51FBC" w:rsidRDefault="001853A0" w:rsidP="001853A0">
      <w:pPr>
        <w:jc w:val="both"/>
      </w:pPr>
      <w:proofErr w:type="gramStart"/>
      <w:r w:rsidRPr="00F51FBC">
        <w:t>Понимание красоты художественных материалов и их отличий: гуашь, мелки, акварель, пастель, графические материалы, пластилин и бумага, «неожиданные» материалы.</w:t>
      </w:r>
      <w:proofErr w:type="gramEnd"/>
    </w:p>
    <w:p w:rsidR="001853A0" w:rsidRDefault="001853A0" w:rsidP="001853A0">
      <w:pPr>
        <w:jc w:val="both"/>
      </w:pPr>
      <w:proofErr w:type="gramStart"/>
      <w:r w:rsidRPr="00F51FBC">
        <w:t>Задание: изображение ночного праздничного города с помощью «неожиданных» материалов серпантин, конфетти, семена, нитки, трава…) на фоне темной бумаги.</w:t>
      </w:r>
      <w:proofErr w:type="gramEnd"/>
    </w:p>
    <w:p w:rsidR="002528FE" w:rsidRPr="00F51FBC" w:rsidRDefault="002528FE" w:rsidP="001853A0">
      <w:pPr>
        <w:jc w:val="both"/>
      </w:pPr>
    </w:p>
    <w:p w:rsidR="00C843E6" w:rsidRDefault="00C843E6" w:rsidP="001853A0">
      <w:pPr>
        <w:jc w:val="center"/>
        <w:rPr>
          <w:b/>
          <w:i/>
          <w:sz w:val="28"/>
          <w:szCs w:val="28"/>
          <w:u w:val="single"/>
        </w:rPr>
      </w:pPr>
    </w:p>
    <w:p w:rsidR="001853A0" w:rsidRPr="002F03B2" w:rsidRDefault="001853A0" w:rsidP="001853A0">
      <w:pPr>
        <w:jc w:val="center"/>
        <w:rPr>
          <w:b/>
          <w:i/>
          <w:sz w:val="28"/>
          <w:szCs w:val="28"/>
          <w:u w:val="single"/>
        </w:rPr>
      </w:pPr>
      <w:r w:rsidRPr="002F03B2">
        <w:rPr>
          <w:b/>
          <w:i/>
          <w:sz w:val="28"/>
          <w:szCs w:val="28"/>
          <w:u w:val="single"/>
        </w:rPr>
        <w:t>2 четверть. Реальность и фантазия (8 ч)</w:t>
      </w: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Изображение и реальность.</w:t>
      </w:r>
    </w:p>
    <w:p w:rsidR="001853A0" w:rsidRPr="00F51FBC" w:rsidRDefault="001853A0" w:rsidP="001853A0">
      <w:pPr>
        <w:jc w:val="both"/>
      </w:pPr>
      <w:r w:rsidRPr="00F51FBC">
        <w:t xml:space="preserve">   Умение всматриваться, не только смотреть, но и видеть, быть наблюдательным. Мастер Изображения учит видеть мир вокруг нас.</w:t>
      </w:r>
    </w:p>
    <w:p w:rsidR="001853A0" w:rsidRPr="00F51FBC" w:rsidRDefault="001853A0" w:rsidP="001853A0">
      <w:pPr>
        <w:jc w:val="both"/>
      </w:pPr>
      <w:r w:rsidRPr="00F51FBC">
        <w:t xml:space="preserve">   Задание: изображение животных или зверей, увиденных в зоопарке, деревне.</w:t>
      </w:r>
    </w:p>
    <w:p w:rsidR="001853A0" w:rsidRPr="00F51FBC" w:rsidRDefault="001853A0" w:rsidP="001853A0">
      <w:pPr>
        <w:jc w:val="both"/>
      </w:pPr>
      <w:r w:rsidRPr="00F51FBC">
        <w:t xml:space="preserve">   Зрительный ряд: произведения искусства, фотографии с изображением зверей.</w:t>
      </w:r>
    </w:p>
    <w:p w:rsidR="00924C10" w:rsidRDefault="00924C10" w:rsidP="002F03B2">
      <w:pPr>
        <w:jc w:val="center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Изображение и фантазия.</w:t>
      </w:r>
    </w:p>
    <w:p w:rsidR="001853A0" w:rsidRPr="00F51FBC" w:rsidRDefault="001853A0" w:rsidP="001853A0">
      <w:pPr>
        <w:jc w:val="both"/>
      </w:pPr>
      <w:r w:rsidRPr="00F51FBC">
        <w:t xml:space="preserve">   Умение фантазировать. Роль фантазии в жизни людей.</w:t>
      </w:r>
    </w:p>
    <w:p w:rsidR="001853A0" w:rsidRPr="00F51FBC" w:rsidRDefault="001853A0" w:rsidP="001853A0">
      <w:pPr>
        <w:jc w:val="both"/>
      </w:pPr>
      <w:r w:rsidRPr="00F51FBC">
        <w:t xml:space="preserve">   Задание: изображение сказочных, несуществующих животных и птиц путем соединения воедино элементов разных животных, птиц и даже растений (сказочные персонажи: драконы, кентавры…).</w:t>
      </w:r>
    </w:p>
    <w:p w:rsidR="001853A0" w:rsidRPr="00F51FBC" w:rsidRDefault="001853A0" w:rsidP="001853A0">
      <w:pPr>
        <w:jc w:val="both"/>
      </w:pPr>
      <w:r w:rsidRPr="00F51FBC">
        <w:t xml:space="preserve">   Зрительный ряд: слайды реальных и фантастических животных в русской деревянной и каменной резьбе, в европейском и восточном искусстве.</w:t>
      </w:r>
    </w:p>
    <w:p w:rsidR="001853A0" w:rsidRPr="00F51FBC" w:rsidRDefault="001853A0" w:rsidP="001853A0">
      <w:pPr>
        <w:jc w:val="both"/>
      </w:pPr>
      <w:r w:rsidRPr="00F51FBC">
        <w:t xml:space="preserve">   Музыкальный ряд: фантастические образы из музыкальных произведений.</w:t>
      </w:r>
    </w:p>
    <w:p w:rsidR="001853A0" w:rsidRPr="00F51FBC" w:rsidRDefault="001853A0" w:rsidP="002F03B2">
      <w:pPr>
        <w:jc w:val="center"/>
      </w:pPr>
    </w:p>
    <w:p w:rsidR="001853A0" w:rsidRPr="00F51FBC" w:rsidRDefault="001853A0" w:rsidP="002F03B2">
      <w:pPr>
        <w:jc w:val="center"/>
      </w:pPr>
      <w:r w:rsidRPr="00F51FBC">
        <w:t xml:space="preserve">Тема. </w:t>
      </w:r>
      <w:r w:rsidRPr="00F51FBC">
        <w:rPr>
          <w:b/>
        </w:rPr>
        <w:t>Украшение и реальность</w:t>
      </w:r>
      <w:r w:rsidRPr="00F51FBC">
        <w:t>.</w:t>
      </w:r>
    </w:p>
    <w:p w:rsidR="001853A0" w:rsidRPr="00F51FBC" w:rsidRDefault="001853A0" w:rsidP="001853A0">
      <w:pPr>
        <w:jc w:val="both"/>
      </w:pPr>
      <w:r w:rsidRPr="00F51FBC">
        <w:t xml:space="preserve">   Развитие наблюдательности. Умение видеть красоту в природе. Мастер Украшения учится у природы.</w:t>
      </w:r>
    </w:p>
    <w:p w:rsidR="001853A0" w:rsidRPr="00F51FBC" w:rsidRDefault="001853A0" w:rsidP="001853A0">
      <w:pPr>
        <w:jc w:val="both"/>
      </w:pPr>
      <w:r w:rsidRPr="00F51FBC">
        <w:t xml:space="preserve">  Задание:  изображение паутинок с росой и веточками деревьев, снежинок и других прообразов украшений при помощи линий.</w:t>
      </w:r>
    </w:p>
    <w:p w:rsidR="001853A0" w:rsidRPr="00F51FBC" w:rsidRDefault="001853A0" w:rsidP="001853A0">
      <w:pPr>
        <w:jc w:val="both"/>
      </w:pPr>
      <w:r w:rsidRPr="00F51FBC">
        <w:t xml:space="preserve">   Зрительный ряд: слайды фрагментов природы, увиденные глазами художника.</w:t>
      </w:r>
    </w:p>
    <w:p w:rsidR="001853A0" w:rsidRPr="00F51FBC" w:rsidRDefault="001853A0" w:rsidP="001853A0">
      <w:pPr>
        <w:jc w:val="both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Украшение и фантазия.</w:t>
      </w:r>
    </w:p>
    <w:p w:rsidR="001853A0" w:rsidRPr="00F51FBC" w:rsidRDefault="001853A0" w:rsidP="001853A0">
      <w:pPr>
        <w:jc w:val="both"/>
      </w:pPr>
      <w:r w:rsidRPr="00F51FBC">
        <w:t>Без фантазии невозможно создать ни одного украшения.</w:t>
      </w:r>
    </w:p>
    <w:p w:rsidR="001853A0" w:rsidRPr="00F51FBC" w:rsidRDefault="001853A0" w:rsidP="001853A0">
      <w:pPr>
        <w:jc w:val="both"/>
      </w:pPr>
      <w:r w:rsidRPr="00F51FBC">
        <w:t xml:space="preserve">  Задание: </w:t>
      </w:r>
      <w:r>
        <w:t>украшение воротничка для платья</w:t>
      </w:r>
      <w:r w:rsidRPr="00F51FBC">
        <w:t>,</w:t>
      </w:r>
      <w:r w:rsidR="00E5764D">
        <w:t xml:space="preserve"> </w:t>
      </w:r>
      <w:r w:rsidRPr="00F51FBC">
        <w:t>подзора, кокошника, закладки для книги узором заданной формы.</w:t>
      </w:r>
    </w:p>
    <w:p w:rsidR="001853A0" w:rsidRPr="00F51FBC" w:rsidRDefault="001853A0" w:rsidP="001853A0">
      <w:pPr>
        <w:jc w:val="both"/>
      </w:pPr>
      <w:r w:rsidRPr="00F51FBC">
        <w:t xml:space="preserve">   Зрительный ряд: слайды кружев, бижут</w:t>
      </w:r>
      <w:r>
        <w:t>ерии, бисерного шитья, вышивок.</w:t>
      </w:r>
    </w:p>
    <w:p w:rsidR="0061654A" w:rsidRDefault="0061654A" w:rsidP="002F03B2">
      <w:pPr>
        <w:jc w:val="center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Постройка и реальность.</w:t>
      </w:r>
    </w:p>
    <w:p w:rsidR="001853A0" w:rsidRPr="00F51FBC" w:rsidRDefault="001853A0" w:rsidP="001853A0">
      <w:pPr>
        <w:jc w:val="both"/>
      </w:pPr>
      <w:r w:rsidRPr="00F51FBC">
        <w:t xml:space="preserve">   Мастер Постройки учится у природы. Красота и смысл природных конструкций – сот пчел, головки мака и форм подводного мира (медуз, водорослей).</w:t>
      </w:r>
    </w:p>
    <w:p w:rsidR="001853A0" w:rsidRPr="00F51FBC" w:rsidRDefault="001853A0" w:rsidP="001853A0">
      <w:pPr>
        <w:jc w:val="both"/>
      </w:pPr>
      <w:r w:rsidRPr="00F51FBC">
        <w:t xml:space="preserve">   Задание: конструирование из бумаги подводного мира.</w:t>
      </w:r>
    </w:p>
    <w:p w:rsidR="001853A0" w:rsidRPr="00F51FBC" w:rsidRDefault="001853A0" w:rsidP="001853A0">
      <w:pPr>
        <w:jc w:val="both"/>
      </w:pPr>
      <w:r w:rsidRPr="00F51FBC">
        <w:t xml:space="preserve">   Зрительный ряд: слайды самых различных построек (дома, вещи), природных конструкций и форм.</w:t>
      </w: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Постройка и фантазия.</w:t>
      </w:r>
    </w:p>
    <w:p w:rsidR="001853A0" w:rsidRPr="00F51FBC" w:rsidRDefault="001853A0" w:rsidP="001853A0">
      <w:pPr>
        <w:jc w:val="both"/>
      </w:pPr>
      <w:r w:rsidRPr="00F51FBC">
        <w:t xml:space="preserve">   Мастер Постройки  показывает возможности фантазии человека в создании предметов.</w:t>
      </w:r>
    </w:p>
    <w:p w:rsidR="001853A0" w:rsidRPr="00F51FBC" w:rsidRDefault="001853A0" w:rsidP="001853A0">
      <w:pPr>
        <w:jc w:val="both"/>
      </w:pPr>
      <w:r w:rsidRPr="00F51FBC">
        <w:t xml:space="preserve">  Задание: создание макетов фантастических зданий, конструкций – фантастического города. </w:t>
      </w:r>
    </w:p>
    <w:p w:rsidR="001853A0" w:rsidRPr="00F51FBC" w:rsidRDefault="001853A0" w:rsidP="001853A0">
      <w:pPr>
        <w:jc w:val="both"/>
      </w:pPr>
      <w:r w:rsidRPr="00F51FBC">
        <w:t xml:space="preserve">   Зрительный ряд: слайды построек, способных пробуждать детскую фантазию, работ и проектов архитекторов</w:t>
      </w:r>
      <w:r w:rsidR="00E5764D">
        <w:t xml:space="preserve"> </w:t>
      </w:r>
      <w:r w:rsidRPr="00F51FBC">
        <w:t>(</w:t>
      </w:r>
      <w:proofErr w:type="spellStart"/>
      <w:r w:rsidRPr="00F51FBC">
        <w:t>Ле</w:t>
      </w:r>
      <w:proofErr w:type="spellEnd"/>
      <w:r w:rsidRPr="00F51FBC">
        <w:t xml:space="preserve"> Корбюзье, Гауди) ученические работы прошлых лет.</w:t>
      </w:r>
    </w:p>
    <w:p w:rsidR="001853A0" w:rsidRPr="00F51FBC" w:rsidRDefault="001853A0" w:rsidP="002F03B2">
      <w:pPr>
        <w:jc w:val="center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Братья – Мастера Изображения, Украшения и Постройки всегда работают вместе.</w:t>
      </w:r>
    </w:p>
    <w:p w:rsidR="001853A0" w:rsidRPr="00F51FBC" w:rsidRDefault="001853A0" w:rsidP="001853A0">
      <w:pPr>
        <w:jc w:val="both"/>
      </w:pPr>
      <w:r w:rsidRPr="00F51FBC">
        <w:t>Взаимодействие трех видов художественной деятельности.</w:t>
      </w:r>
    </w:p>
    <w:p w:rsidR="001853A0" w:rsidRPr="00F51FBC" w:rsidRDefault="001853A0" w:rsidP="001853A0">
      <w:pPr>
        <w:jc w:val="both"/>
      </w:pPr>
      <w:proofErr w:type="gramStart"/>
      <w:r w:rsidRPr="00F51FBC">
        <w:t>Задание: конструирование (моделирование) и украшение елочных игрушек, изображающих людей, зверей, растения.</w:t>
      </w:r>
      <w:proofErr w:type="gramEnd"/>
      <w:r w:rsidRPr="00F51FBC">
        <w:t xml:space="preserve"> Создание коллективного панно.</w:t>
      </w:r>
    </w:p>
    <w:p w:rsidR="001853A0" w:rsidRPr="00F51FBC" w:rsidRDefault="001853A0" w:rsidP="001853A0">
      <w:pPr>
        <w:jc w:val="both"/>
      </w:pPr>
      <w:r w:rsidRPr="00F51FBC">
        <w:t xml:space="preserve">   Зрительный ряд: слайды и оригинальные произведения.</w:t>
      </w:r>
    </w:p>
    <w:p w:rsidR="001853A0" w:rsidRPr="00F51FBC" w:rsidRDefault="001853A0" w:rsidP="001853A0">
      <w:pPr>
        <w:jc w:val="both"/>
      </w:pPr>
    </w:p>
    <w:p w:rsidR="001853A0" w:rsidRPr="002F03B2" w:rsidRDefault="001853A0" w:rsidP="001853A0">
      <w:pPr>
        <w:jc w:val="center"/>
        <w:rPr>
          <w:b/>
          <w:sz w:val="28"/>
          <w:szCs w:val="28"/>
          <w:u w:val="single"/>
        </w:rPr>
      </w:pPr>
      <w:r w:rsidRPr="002F03B2">
        <w:rPr>
          <w:b/>
          <w:sz w:val="28"/>
          <w:szCs w:val="28"/>
          <w:u w:val="single"/>
        </w:rPr>
        <w:lastRenderedPageBreak/>
        <w:t>3 четверть.  О чем говорит искусство (11ч)</w:t>
      </w:r>
    </w:p>
    <w:p w:rsidR="001853A0" w:rsidRPr="00F51FBC" w:rsidRDefault="001853A0" w:rsidP="001853A0">
      <w:pPr>
        <w:jc w:val="center"/>
        <w:rPr>
          <w:b/>
          <w:u w:val="single"/>
        </w:rPr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Выражение характера изображаемых животных</w:t>
      </w:r>
    </w:p>
    <w:p w:rsidR="001853A0" w:rsidRPr="00F51FBC" w:rsidRDefault="008F018A" w:rsidP="001853A0">
      <w:pPr>
        <w:jc w:val="both"/>
      </w:pPr>
      <w:r>
        <w:t xml:space="preserve">  </w:t>
      </w:r>
      <w:r w:rsidR="001853A0" w:rsidRPr="00F51FBC">
        <w:t>Умение почувствовать и выразить в изображении характер животного.</w:t>
      </w:r>
    </w:p>
    <w:p w:rsidR="001853A0" w:rsidRPr="00F51FBC" w:rsidRDefault="001853A0" w:rsidP="001853A0">
      <w:pPr>
        <w:jc w:val="both"/>
      </w:pPr>
      <w:r w:rsidRPr="00F51FBC">
        <w:t xml:space="preserve">  Задание: изображение животных веселых, стремительных, угрожающих.</w:t>
      </w:r>
    </w:p>
    <w:p w:rsidR="001853A0" w:rsidRPr="00F51FBC" w:rsidRDefault="001853A0" w:rsidP="001853A0">
      <w:pPr>
        <w:jc w:val="both"/>
      </w:pPr>
      <w:r w:rsidRPr="00F51FBC">
        <w:t xml:space="preserve">  Литературный ряд: </w:t>
      </w:r>
      <w:proofErr w:type="spellStart"/>
      <w:r w:rsidRPr="00F51FBC">
        <w:t>Р.Киплинг</w:t>
      </w:r>
      <w:proofErr w:type="spellEnd"/>
      <w:r w:rsidRPr="00F51FBC">
        <w:t xml:space="preserve">. </w:t>
      </w:r>
      <w:proofErr w:type="spellStart"/>
      <w:r w:rsidRPr="00F51FBC">
        <w:t>Маугли</w:t>
      </w:r>
      <w:proofErr w:type="spellEnd"/>
      <w:r w:rsidRPr="00F51FBC">
        <w:t>.</w:t>
      </w:r>
    </w:p>
    <w:p w:rsidR="001853A0" w:rsidRPr="00F51FBC" w:rsidRDefault="001853A0" w:rsidP="002F03B2">
      <w:pPr>
        <w:jc w:val="center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Выражение характера человека в изображении; мужской образ</w:t>
      </w:r>
    </w:p>
    <w:p w:rsidR="001853A0" w:rsidRPr="00F51FBC" w:rsidRDefault="001853A0" w:rsidP="001853A0">
      <w:pPr>
        <w:jc w:val="both"/>
      </w:pPr>
      <w:r w:rsidRPr="00F51FBC">
        <w:t xml:space="preserve">   Можно использовать сюжет сказки, например, «Сказка о царе </w:t>
      </w:r>
      <w:proofErr w:type="spellStart"/>
      <w:r w:rsidRPr="00F51FBC">
        <w:t>Салтане</w:t>
      </w:r>
      <w:proofErr w:type="spellEnd"/>
      <w:proofErr w:type="gramStart"/>
      <w:r w:rsidRPr="00F51FBC">
        <w:t xml:space="preserve">..» </w:t>
      </w:r>
      <w:proofErr w:type="gramEnd"/>
    </w:p>
    <w:p w:rsidR="001853A0" w:rsidRPr="00F51FBC" w:rsidRDefault="001853A0" w:rsidP="001853A0">
      <w:pPr>
        <w:jc w:val="both"/>
      </w:pPr>
      <w:r w:rsidRPr="00F51FBC">
        <w:t xml:space="preserve">   Задание: изображение доброго и злого воинов.</w:t>
      </w:r>
    </w:p>
    <w:p w:rsidR="001853A0" w:rsidRPr="00F51FBC" w:rsidRDefault="001853A0" w:rsidP="002F03B2">
      <w:pPr>
        <w:jc w:val="center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Выражение характера человека в изображении; женский образ</w:t>
      </w:r>
    </w:p>
    <w:p w:rsidR="001853A0" w:rsidRPr="00F51FBC" w:rsidRDefault="001853A0" w:rsidP="001853A0">
      <w:pPr>
        <w:jc w:val="both"/>
      </w:pPr>
      <w:r w:rsidRPr="00F51FBC">
        <w:t xml:space="preserve">   Возможности создания добрых и злых образов. Изображая человека, художник выражает свое отношение к нему, свое понимание этого человека.</w:t>
      </w:r>
    </w:p>
    <w:p w:rsidR="001853A0" w:rsidRPr="00F51FBC" w:rsidRDefault="001853A0" w:rsidP="001853A0">
      <w:pPr>
        <w:jc w:val="both"/>
      </w:pPr>
      <w:r w:rsidRPr="00F51FBC">
        <w:t xml:space="preserve">   Зрительный ряд: слайды произведений </w:t>
      </w:r>
      <w:proofErr w:type="spellStart"/>
      <w:r w:rsidRPr="00F51FBC">
        <w:t>В.Васнецова</w:t>
      </w:r>
      <w:proofErr w:type="spellEnd"/>
      <w:r w:rsidRPr="00F51FBC">
        <w:t xml:space="preserve">, </w:t>
      </w:r>
      <w:proofErr w:type="spellStart"/>
      <w:r w:rsidRPr="00F51FBC">
        <w:t>М.Врубеля</w:t>
      </w:r>
      <w:proofErr w:type="spellEnd"/>
      <w:r w:rsidRPr="00F51FBC">
        <w:t xml:space="preserve">, </w:t>
      </w:r>
      <w:proofErr w:type="spellStart"/>
      <w:r w:rsidRPr="00F51FBC">
        <w:t>И.Билибина</w:t>
      </w:r>
      <w:proofErr w:type="spellEnd"/>
      <w:r w:rsidRPr="00F51FBC">
        <w:t>.</w:t>
      </w:r>
    </w:p>
    <w:p w:rsidR="001853A0" w:rsidRPr="00F51FBC" w:rsidRDefault="001853A0" w:rsidP="001853A0">
      <w:pPr>
        <w:jc w:val="both"/>
      </w:pPr>
      <w:r w:rsidRPr="00F51FBC">
        <w:t xml:space="preserve">   Литературный ряд: </w:t>
      </w:r>
      <w:proofErr w:type="spellStart"/>
      <w:r w:rsidRPr="00F51FBC">
        <w:t>А.Пушкин</w:t>
      </w:r>
      <w:proofErr w:type="spellEnd"/>
      <w:r w:rsidRPr="00F51FBC">
        <w:t xml:space="preserve">. Сказка о царе </w:t>
      </w:r>
      <w:proofErr w:type="spellStart"/>
      <w:r w:rsidRPr="00F51FBC">
        <w:t>Салтане</w:t>
      </w:r>
      <w:proofErr w:type="spellEnd"/>
      <w:proofErr w:type="gramStart"/>
      <w:r w:rsidRPr="00F51FBC">
        <w:t>..</w:t>
      </w:r>
      <w:proofErr w:type="gramEnd"/>
    </w:p>
    <w:p w:rsidR="001853A0" w:rsidRPr="00F51FBC" w:rsidRDefault="001853A0" w:rsidP="001853A0">
      <w:pPr>
        <w:jc w:val="both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Образ человека и его характер, выраженный в объеме</w:t>
      </w:r>
    </w:p>
    <w:p w:rsidR="001853A0" w:rsidRPr="00F51FBC" w:rsidRDefault="001853A0" w:rsidP="001853A0">
      <w:pPr>
        <w:jc w:val="both"/>
      </w:pPr>
      <w:r w:rsidRPr="00F51FBC">
        <w:t>Изображения, созданные в объеме, тоже выражают наше отношение к миру, наши чувства.</w:t>
      </w:r>
    </w:p>
    <w:p w:rsidR="001853A0" w:rsidRPr="00F51FBC" w:rsidRDefault="001853A0" w:rsidP="001853A0">
      <w:pPr>
        <w:jc w:val="both"/>
      </w:pPr>
      <w:r w:rsidRPr="00F51FBC">
        <w:t xml:space="preserve">   Задание: создание в объеме сказочных образов с ярко выраженным характером: Царевна – Лебедь, ба</w:t>
      </w:r>
      <w:r>
        <w:t xml:space="preserve">ба </w:t>
      </w:r>
      <w:proofErr w:type="spellStart"/>
      <w:r>
        <w:t>Бабариха</w:t>
      </w:r>
      <w:proofErr w:type="spellEnd"/>
      <w:r>
        <w:t>, баба Яга, Богатырь</w:t>
      </w:r>
      <w:r w:rsidRPr="00F51FBC">
        <w:t>,</w:t>
      </w:r>
      <w:r w:rsidR="00E5764D">
        <w:t xml:space="preserve"> </w:t>
      </w:r>
      <w:r w:rsidRPr="00F51FBC">
        <w:t>Кощей Бессмертный….</w:t>
      </w:r>
    </w:p>
    <w:p w:rsidR="001853A0" w:rsidRPr="00F51FBC" w:rsidRDefault="001853A0" w:rsidP="001853A0">
      <w:pPr>
        <w:jc w:val="both"/>
      </w:pPr>
      <w:r w:rsidRPr="00F51FBC">
        <w:t xml:space="preserve">   Зрительный ряд: скульптурные произведения С. Коненкова, А. </w:t>
      </w:r>
      <w:proofErr w:type="spellStart"/>
      <w:r w:rsidRPr="00F51FBC">
        <w:t>Голубкиной</w:t>
      </w:r>
      <w:proofErr w:type="spellEnd"/>
      <w:r w:rsidRPr="00F51FBC">
        <w:t xml:space="preserve">, керамика </w:t>
      </w:r>
      <w:proofErr w:type="spellStart"/>
      <w:r w:rsidRPr="00F51FBC">
        <w:t>М.Врубеля</w:t>
      </w:r>
      <w:proofErr w:type="spellEnd"/>
      <w:r w:rsidRPr="00F51FBC">
        <w:t>, средневековая европейская скульптура.</w:t>
      </w:r>
    </w:p>
    <w:p w:rsidR="001853A0" w:rsidRPr="00F51FBC" w:rsidRDefault="001853A0" w:rsidP="002F03B2">
      <w:pPr>
        <w:jc w:val="center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Изображение природы в разных состояниях</w:t>
      </w:r>
    </w:p>
    <w:p w:rsidR="001853A0" w:rsidRPr="00F51FBC" w:rsidRDefault="001853A0" w:rsidP="001853A0">
      <w:pPr>
        <w:jc w:val="both"/>
      </w:pPr>
      <w:r w:rsidRPr="00F51FBC">
        <w:t xml:space="preserve">   Природа может быть то грозной и тревожной,  то спокойной и радостной, то грустной и нежной – мы видим в ней настроение. Художник, изображая природу, выражает ее состояние, настроение, его изображение обращено к нашим чувствам.</w:t>
      </w:r>
    </w:p>
    <w:p w:rsidR="001853A0" w:rsidRPr="00F51FBC" w:rsidRDefault="001853A0" w:rsidP="001853A0">
      <w:pPr>
        <w:jc w:val="both"/>
      </w:pPr>
      <w:r w:rsidRPr="00F51FBC">
        <w:t xml:space="preserve">   Задание: изображение контрастных состояний природы (море нежное и ласковое, бурное и тревожное…).</w:t>
      </w:r>
    </w:p>
    <w:p w:rsidR="001853A0" w:rsidRPr="00F51FBC" w:rsidRDefault="001853A0" w:rsidP="001853A0">
      <w:pPr>
        <w:jc w:val="both"/>
      </w:pPr>
      <w:r w:rsidRPr="00F51FBC">
        <w:t xml:space="preserve">   Зрительный ряд: слайды, запечатлевшие контрастные настроения природы; репродукции картин </w:t>
      </w:r>
      <w:proofErr w:type="spellStart"/>
      <w:r w:rsidRPr="00F51FBC">
        <w:t>И.Айвазовского</w:t>
      </w:r>
      <w:proofErr w:type="spellEnd"/>
      <w:r w:rsidRPr="00F51FBC">
        <w:t>, изображающие разные состояния моря.</w:t>
      </w:r>
    </w:p>
    <w:p w:rsidR="001853A0" w:rsidRPr="00F51FBC" w:rsidRDefault="001853A0" w:rsidP="001853A0">
      <w:pPr>
        <w:jc w:val="both"/>
      </w:pPr>
      <w:r w:rsidRPr="00F51FBC">
        <w:t xml:space="preserve">   Музыкальный ряд: опера «Садко» и симфоническая сюита «</w:t>
      </w:r>
      <w:proofErr w:type="spellStart"/>
      <w:r w:rsidRPr="00F51FBC">
        <w:t>Шехерезада</w:t>
      </w:r>
      <w:proofErr w:type="spellEnd"/>
      <w:r w:rsidRPr="00F51FBC">
        <w:t xml:space="preserve">» </w:t>
      </w:r>
      <w:proofErr w:type="spellStart"/>
      <w:r w:rsidRPr="00F51FBC">
        <w:t>Н.Римского</w:t>
      </w:r>
      <w:proofErr w:type="spellEnd"/>
      <w:r w:rsidRPr="00F51FBC">
        <w:t xml:space="preserve"> – Корсакова или симфоническая поэма «Море» </w:t>
      </w:r>
      <w:proofErr w:type="spellStart"/>
      <w:r w:rsidRPr="00F51FBC">
        <w:t>М.Чюрлениса</w:t>
      </w:r>
      <w:proofErr w:type="spellEnd"/>
      <w:r w:rsidRPr="00F51FBC">
        <w:t>.</w:t>
      </w:r>
    </w:p>
    <w:p w:rsidR="001853A0" w:rsidRPr="00F51FBC" w:rsidRDefault="001853A0" w:rsidP="001853A0">
      <w:pPr>
        <w:jc w:val="both"/>
      </w:pPr>
      <w:r w:rsidRPr="00F51FBC">
        <w:t xml:space="preserve">   Литературный ряд: </w:t>
      </w:r>
      <w:proofErr w:type="spellStart"/>
      <w:r w:rsidRPr="00F51FBC">
        <w:t>А.Пушкин</w:t>
      </w:r>
      <w:proofErr w:type="spellEnd"/>
      <w:r w:rsidRPr="00F51FBC">
        <w:t xml:space="preserve">. Сказка о царе </w:t>
      </w:r>
      <w:proofErr w:type="spellStart"/>
      <w:r w:rsidRPr="00F51FBC">
        <w:t>Салтане</w:t>
      </w:r>
      <w:proofErr w:type="spellEnd"/>
      <w:r w:rsidRPr="00F51FBC">
        <w:t>…, Сказка о рыбаке и рыбке.</w:t>
      </w:r>
    </w:p>
    <w:p w:rsidR="001853A0" w:rsidRDefault="001853A0" w:rsidP="001853A0">
      <w:pPr>
        <w:jc w:val="both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Выражение характера человека через украшение</w:t>
      </w:r>
    </w:p>
    <w:p w:rsidR="001853A0" w:rsidRPr="00F51FBC" w:rsidRDefault="001853A0" w:rsidP="001853A0">
      <w:pPr>
        <w:jc w:val="both"/>
      </w:pPr>
      <w:r w:rsidRPr="00F51FBC">
        <w:t xml:space="preserve">   Украшая себя, любой человек рассказывает тем самым о себе</w:t>
      </w:r>
      <w:proofErr w:type="gramStart"/>
      <w:r w:rsidRPr="00F51FBC">
        <w:t>6</w:t>
      </w:r>
      <w:proofErr w:type="gramEnd"/>
      <w:r w:rsidRPr="00F51FBC">
        <w:t xml:space="preserve"> кто он такой, какой он (смелый…). Разными будут украшения, например, у Царевны – Лебеди и бабы </w:t>
      </w:r>
      <w:proofErr w:type="spellStart"/>
      <w:r w:rsidRPr="00F51FBC">
        <w:t>Бабарихи</w:t>
      </w:r>
      <w:proofErr w:type="spellEnd"/>
      <w:r w:rsidRPr="00F51FBC">
        <w:t xml:space="preserve">. </w:t>
      </w:r>
    </w:p>
    <w:p w:rsidR="001853A0" w:rsidRPr="00F51FBC" w:rsidRDefault="001853A0" w:rsidP="001853A0">
      <w:pPr>
        <w:jc w:val="both"/>
      </w:pPr>
      <w:r w:rsidRPr="00F51FBC">
        <w:t xml:space="preserve">    Задание: украшение вырезанных из бумаги богатырских доспехов, кокошников заданной формы, воротников.</w:t>
      </w:r>
    </w:p>
    <w:p w:rsidR="001853A0" w:rsidRPr="00F51FBC" w:rsidRDefault="001853A0" w:rsidP="001853A0">
      <w:pPr>
        <w:jc w:val="both"/>
      </w:pPr>
      <w:r w:rsidRPr="00F51FBC">
        <w:t xml:space="preserve">   Зрительный ряд: слайды старинного русского оружия, кружев</w:t>
      </w:r>
      <w:proofErr w:type="gramStart"/>
      <w:r w:rsidRPr="00F51FBC">
        <w:t xml:space="preserve"> ,</w:t>
      </w:r>
      <w:proofErr w:type="gramEnd"/>
      <w:r w:rsidRPr="00F51FBC">
        <w:t>женских костюмов.</w:t>
      </w:r>
    </w:p>
    <w:p w:rsidR="001853A0" w:rsidRPr="00F51FBC" w:rsidRDefault="001853A0" w:rsidP="001853A0">
      <w:pPr>
        <w:jc w:val="both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Выражение намерений через украшение</w:t>
      </w:r>
    </w:p>
    <w:p w:rsidR="001853A0" w:rsidRPr="00F51FBC" w:rsidRDefault="001853A0" w:rsidP="001853A0">
      <w:pPr>
        <w:jc w:val="both"/>
      </w:pPr>
      <w:r w:rsidRPr="00F51FBC">
        <w:t xml:space="preserve">   Через украшение мы рассказываем не только о  том, кто мы, но и выражаем свои намерения: например, для праздника мы специально украшаем себя.</w:t>
      </w:r>
    </w:p>
    <w:p w:rsidR="001853A0" w:rsidRPr="00F51FBC" w:rsidRDefault="001853A0" w:rsidP="001853A0">
      <w:pPr>
        <w:jc w:val="both"/>
      </w:pPr>
      <w:r w:rsidRPr="00F51FBC">
        <w:t xml:space="preserve">   Задание: украшение двух противоположных по намерениям  сказочных флотов (доброго, праздничного и злого, пиратского). Работа в технике аппликации.</w:t>
      </w:r>
    </w:p>
    <w:p w:rsidR="001853A0" w:rsidRPr="00F51FBC" w:rsidRDefault="001853A0" w:rsidP="001853A0">
      <w:pPr>
        <w:jc w:val="both"/>
      </w:pPr>
      <w:r w:rsidRPr="00F51FBC">
        <w:t xml:space="preserve">   Зрительный ряд: </w:t>
      </w:r>
      <w:proofErr w:type="spellStart"/>
      <w:r w:rsidRPr="00F51FBC">
        <w:t>Н.Рерих</w:t>
      </w:r>
      <w:proofErr w:type="spellEnd"/>
      <w:r w:rsidRPr="00F51FBC">
        <w:t xml:space="preserve">. Заморские гости; иллюстрации </w:t>
      </w:r>
      <w:proofErr w:type="spellStart"/>
      <w:r w:rsidRPr="00F51FBC">
        <w:t>И.Билибина</w:t>
      </w:r>
      <w:proofErr w:type="spellEnd"/>
      <w:r w:rsidRPr="00F51FBC">
        <w:t xml:space="preserve"> к сказкам; произведения народного искусства.</w:t>
      </w:r>
    </w:p>
    <w:p w:rsidR="001853A0" w:rsidRDefault="001853A0" w:rsidP="001853A0">
      <w:pPr>
        <w:jc w:val="both"/>
      </w:pPr>
    </w:p>
    <w:p w:rsidR="00F83E3F" w:rsidRDefault="00F83E3F" w:rsidP="001853A0">
      <w:pPr>
        <w:jc w:val="both"/>
      </w:pPr>
    </w:p>
    <w:p w:rsidR="00F83E3F" w:rsidRPr="00F51FBC" w:rsidRDefault="00F83E3F" w:rsidP="001853A0">
      <w:pPr>
        <w:jc w:val="both"/>
      </w:pPr>
    </w:p>
    <w:p w:rsidR="001853A0" w:rsidRPr="00F51FBC" w:rsidRDefault="001853A0" w:rsidP="002F03B2">
      <w:pPr>
        <w:jc w:val="center"/>
        <w:rPr>
          <w:b/>
        </w:rPr>
      </w:pPr>
      <w:r w:rsidRPr="00F51FBC">
        <w:lastRenderedPageBreak/>
        <w:t xml:space="preserve">Тема. </w:t>
      </w:r>
      <w:r w:rsidRPr="00F51FBC">
        <w:rPr>
          <w:b/>
        </w:rPr>
        <w:t>В изображении, украшении и постройке человек выражает свои чувства, мысли, настроение, свое отношение к миру.</w:t>
      </w:r>
    </w:p>
    <w:p w:rsidR="001853A0" w:rsidRPr="00F51FBC" w:rsidRDefault="001853A0" w:rsidP="001853A0">
      <w:pPr>
        <w:jc w:val="both"/>
      </w:pPr>
      <w:r w:rsidRPr="00F51FBC">
        <w:t>Обобщение материала четверти. Беседа по теме четверти на фоне выставки детских работ за период четверти.</w:t>
      </w:r>
    </w:p>
    <w:p w:rsidR="001853A0" w:rsidRPr="002F03B2" w:rsidRDefault="001853A0" w:rsidP="001853A0">
      <w:pPr>
        <w:jc w:val="center"/>
        <w:rPr>
          <w:i/>
          <w:sz w:val="28"/>
          <w:szCs w:val="28"/>
          <w:u w:val="single"/>
        </w:rPr>
      </w:pPr>
      <w:r w:rsidRPr="002F03B2">
        <w:rPr>
          <w:b/>
          <w:i/>
          <w:sz w:val="28"/>
          <w:szCs w:val="28"/>
          <w:u w:val="single"/>
        </w:rPr>
        <w:t>4 четверть. Как говорит искусство (8 ч)</w:t>
      </w:r>
    </w:p>
    <w:p w:rsidR="001853A0" w:rsidRPr="00F51FBC" w:rsidRDefault="001853A0" w:rsidP="001853A0">
      <w:pPr>
        <w:jc w:val="both"/>
      </w:pPr>
      <w:r w:rsidRPr="00F51FBC">
        <w:t xml:space="preserve">   Знакомство со средствами образной выразительности в изобразительном искусстве.</w:t>
      </w:r>
    </w:p>
    <w:p w:rsidR="001853A0" w:rsidRPr="00F51FBC" w:rsidRDefault="001853A0" w:rsidP="002F03B2">
      <w:pPr>
        <w:jc w:val="center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Цвет как средство выражения: теплые и холодные цвета. Борьба теплого и холодного.</w:t>
      </w:r>
    </w:p>
    <w:p w:rsidR="001853A0" w:rsidRPr="00F51FBC" w:rsidRDefault="001853A0" w:rsidP="001853A0">
      <w:pPr>
        <w:jc w:val="both"/>
      </w:pPr>
      <w:r w:rsidRPr="00F51FBC">
        <w:t>Цвет и его эмоциональное восприятие человеком. Деление цветов на теплые и холодные.</w:t>
      </w:r>
    </w:p>
    <w:p w:rsidR="001853A0" w:rsidRPr="00F51FBC" w:rsidRDefault="001853A0" w:rsidP="001853A0">
      <w:pPr>
        <w:jc w:val="both"/>
      </w:pPr>
      <w:r w:rsidRPr="00F51FBC">
        <w:t xml:space="preserve">   Представление о теплом и холодном. Борьба цвета, смешение красок.</w:t>
      </w:r>
    </w:p>
    <w:p w:rsidR="001853A0" w:rsidRPr="00F51FBC" w:rsidRDefault="001853A0" w:rsidP="001853A0">
      <w:pPr>
        <w:jc w:val="both"/>
      </w:pPr>
      <w:r w:rsidRPr="00F51FBC">
        <w:t xml:space="preserve">   Задание: изображение угасающего костра – «борьбы» тепла и холода. Заполняя весь лист, свободно смешивать краски между собой, костер изображается как бы сверху, гаснущий (работа по памяти и впечатлению).</w:t>
      </w:r>
    </w:p>
    <w:p w:rsidR="001853A0" w:rsidRPr="00F51FBC" w:rsidRDefault="001853A0" w:rsidP="001853A0">
      <w:pPr>
        <w:jc w:val="both"/>
      </w:pPr>
      <w:r w:rsidRPr="00F51FBC">
        <w:t xml:space="preserve">  Вариант задания: «Перо Жар – Птицы» - краски смешиваются прямо на листе, черная и белая краски не применяются.            </w:t>
      </w:r>
    </w:p>
    <w:p w:rsidR="001853A0" w:rsidRPr="00F51FBC" w:rsidRDefault="001853A0" w:rsidP="001853A0">
      <w:pPr>
        <w:jc w:val="both"/>
      </w:pPr>
      <w:r w:rsidRPr="00F51FBC">
        <w:t xml:space="preserve">   Зрительный ряд: слайды угасающего костра.</w:t>
      </w:r>
    </w:p>
    <w:p w:rsidR="001853A0" w:rsidRPr="00F51FBC" w:rsidRDefault="001853A0" w:rsidP="001853A0">
      <w:pPr>
        <w:jc w:val="both"/>
      </w:pPr>
      <w:r w:rsidRPr="00F51FBC">
        <w:t xml:space="preserve">   Музыкальный ряд: фрагменты из оперы </w:t>
      </w:r>
      <w:proofErr w:type="spellStart"/>
      <w:r w:rsidRPr="00F51FBC">
        <w:t>Н.Римского</w:t>
      </w:r>
      <w:proofErr w:type="spellEnd"/>
      <w:r w:rsidRPr="00F51FBC">
        <w:t xml:space="preserve"> – Корсакова «Снегурочка».</w:t>
      </w:r>
    </w:p>
    <w:p w:rsidR="001853A0" w:rsidRPr="00F51FBC" w:rsidRDefault="001853A0" w:rsidP="001853A0">
      <w:pPr>
        <w:jc w:val="both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Цвет как  средство выражения: тихие (глухие) и звонкие цвета</w:t>
      </w:r>
    </w:p>
    <w:p w:rsidR="001853A0" w:rsidRPr="00F51FBC" w:rsidRDefault="001853A0" w:rsidP="001853A0">
      <w:pPr>
        <w:jc w:val="both"/>
      </w:pPr>
      <w:r w:rsidRPr="00F51FBC">
        <w:t>Смешение различных цветов с черной, серой, белой красками – получение мрачных и нежных оттенков цвета.</w:t>
      </w:r>
    </w:p>
    <w:p w:rsidR="001853A0" w:rsidRPr="00F51FBC" w:rsidRDefault="001853A0" w:rsidP="001853A0">
      <w:pPr>
        <w:jc w:val="both"/>
      </w:pPr>
      <w:r w:rsidRPr="00F51FBC">
        <w:t xml:space="preserve">  Умение наблюдать борьбу цвета в жизни.</w:t>
      </w:r>
    </w:p>
    <w:p w:rsidR="001853A0" w:rsidRPr="00F51FBC" w:rsidRDefault="001853A0" w:rsidP="001853A0">
      <w:pPr>
        <w:jc w:val="both"/>
      </w:pPr>
      <w:r w:rsidRPr="00F51FBC">
        <w:t xml:space="preserve">  Задание: изображение весенней земли. </w:t>
      </w:r>
    </w:p>
    <w:p w:rsidR="001853A0" w:rsidRPr="00F51FBC" w:rsidRDefault="001853A0" w:rsidP="001853A0">
      <w:pPr>
        <w:jc w:val="both"/>
      </w:pPr>
      <w:r w:rsidRPr="00F51FBC">
        <w:t xml:space="preserve">  Зрительный ряд: слайды весенней земли, грозового неба, тумана.</w:t>
      </w:r>
    </w:p>
    <w:p w:rsidR="001853A0" w:rsidRPr="00F51FBC" w:rsidRDefault="001853A0" w:rsidP="001853A0">
      <w:pPr>
        <w:jc w:val="both"/>
      </w:pPr>
      <w:r w:rsidRPr="00F51FBC">
        <w:t xml:space="preserve">  Музыкальный ряд: </w:t>
      </w:r>
      <w:proofErr w:type="spellStart"/>
      <w:r w:rsidRPr="00F51FBC">
        <w:t>Э.Григ</w:t>
      </w:r>
      <w:proofErr w:type="spellEnd"/>
      <w:r w:rsidRPr="00F51FBC">
        <w:t>. Утро.</w:t>
      </w:r>
    </w:p>
    <w:p w:rsidR="001853A0" w:rsidRPr="00F51FBC" w:rsidRDefault="001853A0" w:rsidP="001853A0">
      <w:pPr>
        <w:jc w:val="both"/>
      </w:pPr>
      <w:r w:rsidRPr="00F51FBC">
        <w:t xml:space="preserve">  Литературный ряд: рассказы </w:t>
      </w:r>
      <w:proofErr w:type="spellStart"/>
      <w:r w:rsidRPr="00F51FBC">
        <w:t>М.Пришвина</w:t>
      </w:r>
      <w:proofErr w:type="spellEnd"/>
      <w:r w:rsidRPr="00F51FBC">
        <w:t xml:space="preserve">, стихотворения </w:t>
      </w:r>
      <w:proofErr w:type="spellStart"/>
      <w:r w:rsidRPr="00F51FBC">
        <w:t>С.Есенина</w:t>
      </w:r>
      <w:proofErr w:type="spellEnd"/>
      <w:r w:rsidRPr="00F51FBC">
        <w:t xml:space="preserve"> о весне.</w:t>
      </w:r>
    </w:p>
    <w:p w:rsidR="001853A0" w:rsidRPr="00F51FBC" w:rsidRDefault="001853A0" w:rsidP="001853A0">
      <w:pPr>
        <w:jc w:val="both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Линия как средство выражения: ритм линий</w:t>
      </w:r>
    </w:p>
    <w:p w:rsidR="001853A0" w:rsidRPr="00F51FBC" w:rsidRDefault="001853A0" w:rsidP="001853A0">
      <w:pPr>
        <w:jc w:val="both"/>
      </w:pPr>
      <w:r w:rsidRPr="00F51FBC">
        <w:t xml:space="preserve">   Ритмическая организация листа с помощью линий. Изменение ритма линий меняет содержание работы. Линии как средство характеристики </w:t>
      </w:r>
      <w:proofErr w:type="gramStart"/>
      <w:r w:rsidRPr="00F51FBC">
        <w:t>изображаемого</w:t>
      </w:r>
      <w:proofErr w:type="gramEnd"/>
      <w:r w:rsidRPr="00F51FBC">
        <w:t>. Эмоциональное звучание линии.</w:t>
      </w:r>
    </w:p>
    <w:p w:rsidR="001853A0" w:rsidRPr="00F51FBC" w:rsidRDefault="001853A0" w:rsidP="001853A0">
      <w:pPr>
        <w:jc w:val="both"/>
      </w:pPr>
      <w:r w:rsidRPr="00F51FBC">
        <w:t xml:space="preserve">   Задание: изображение весенних ручьев. </w:t>
      </w:r>
    </w:p>
    <w:p w:rsidR="001853A0" w:rsidRPr="00F51FBC" w:rsidRDefault="001853A0" w:rsidP="001853A0">
      <w:pPr>
        <w:jc w:val="both"/>
      </w:pPr>
      <w:r w:rsidRPr="00F51FBC">
        <w:t xml:space="preserve">   Музыкальный ряд: </w:t>
      </w:r>
      <w:proofErr w:type="spellStart"/>
      <w:r w:rsidRPr="00F51FBC">
        <w:t>А.Аренский</w:t>
      </w:r>
      <w:proofErr w:type="spellEnd"/>
      <w:r w:rsidRPr="00F51FBC">
        <w:t>. Лесной ручей, Прелюдия; Э. Григ. Весной.</w:t>
      </w:r>
    </w:p>
    <w:p w:rsidR="001853A0" w:rsidRPr="00F51FBC" w:rsidRDefault="001853A0" w:rsidP="001853A0">
      <w:pPr>
        <w:jc w:val="both"/>
      </w:pPr>
      <w:r w:rsidRPr="00F51FBC">
        <w:t xml:space="preserve">   Литературный ряд: </w:t>
      </w:r>
      <w:proofErr w:type="spellStart"/>
      <w:r w:rsidRPr="00F51FBC">
        <w:t>М.Пришвин</w:t>
      </w:r>
      <w:proofErr w:type="spellEnd"/>
      <w:r w:rsidRPr="00F51FBC">
        <w:t>. Лесной ручей.</w:t>
      </w:r>
    </w:p>
    <w:p w:rsidR="001853A0" w:rsidRPr="00F51FBC" w:rsidRDefault="001853A0" w:rsidP="001853A0">
      <w:pPr>
        <w:jc w:val="both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Линия как средство выражения: характер линий.</w:t>
      </w:r>
    </w:p>
    <w:p w:rsidR="001853A0" w:rsidRPr="00F51FBC" w:rsidRDefault="001853A0" w:rsidP="001853A0">
      <w:pPr>
        <w:jc w:val="both"/>
      </w:pPr>
      <w:r w:rsidRPr="00F51FBC">
        <w:t xml:space="preserve">Выразительные возможности линий. Многообразие линий: </w:t>
      </w:r>
      <w:proofErr w:type="gramStart"/>
      <w:r w:rsidRPr="00F51FBC">
        <w:t>толстые</w:t>
      </w:r>
      <w:proofErr w:type="gramEnd"/>
      <w:r w:rsidRPr="00F51FBC">
        <w:t xml:space="preserve"> и тонкие, корявые и изящные, спокойные и порывистые. Умение видеть линии в окружающей действительности. Рассматривание весенних веток. Веселый трепет тонких, нежных веток берез и корявая, суровая мощь старых дубовых  сучков.</w:t>
      </w:r>
    </w:p>
    <w:p w:rsidR="001853A0" w:rsidRPr="00F51FBC" w:rsidRDefault="001853A0" w:rsidP="001853A0">
      <w:pPr>
        <w:jc w:val="both"/>
      </w:pPr>
      <w:r w:rsidRPr="00F51FBC">
        <w:t xml:space="preserve">   Задание: изображение ветки с определенным характером и настроением,  нежные или могучие ветки.</w:t>
      </w:r>
    </w:p>
    <w:p w:rsidR="008F018A" w:rsidRDefault="001853A0" w:rsidP="00183C35">
      <w:pPr>
        <w:jc w:val="both"/>
      </w:pPr>
      <w:r w:rsidRPr="00F51FBC">
        <w:t xml:space="preserve">  Зрительный ряд: крупные, большие весен</w:t>
      </w:r>
      <w:r w:rsidR="00183C35">
        <w:t>ние ветки (береза, дуб, сосна).</w:t>
      </w:r>
    </w:p>
    <w:p w:rsidR="008F018A" w:rsidRDefault="008F018A" w:rsidP="002F03B2">
      <w:pPr>
        <w:jc w:val="center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Ритм пятен как средство выражения.</w:t>
      </w:r>
    </w:p>
    <w:p w:rsidR="001853A0" w:rsidRPr="00F51FBC" w:rsidRDefault="001853A0" w:rsidP="001853A0">
      <w:pPr>
        <w:jc w:val="both"/>
      </w:pPr>
      <w:r w:rsidRPr="00F51FBC">
        <w:t xml:space="preserve">Элементарные знания о композиции. От изменения положения на листе бумаги даже одинаковых пятен изменяется восприятие листа, его композиция. </w:t>
      </w:r>
    </w:p>
    <w:p w:rsidR="001853A0" w:rsidRPr="00F51FBC" w:rsidRDefault="001853A0" w:rsidP="001853A0">
      <w:pPr>
        <w:jc w:val="both"/>
      </w:pPr>
      <w:r w:rsidRPr="00F51FBC">
        <w:t xml:space="preserve">   Задание: ритмическое расположение летящих птиц на плоскости листа.</w:t>
      </w:r>
    </w:p>
    <w:p w:rsidR="001853A0" w:rsidRPr="00F51FBC" w:rsidRDefault="001853A0" w:rsidP="001853A0">
      <w:pPr>
        <w:jc w:val="both"/>
      </w:pPr>
      <w:r w:rsidRPr="00F51FBC">
        <w:t xml:space="preserve">   Материалы: белая и темная бумага, ножницы, клей.</w:t>
      </w:r>
    </w:p>
    <w:p w:rsidR="001853A0" w:rsidRPr="00F51FBC" w:rsidRDefault="001853A0" w:rsidP="001853A0">
      <w:pPr>
        <w:jc w:val="both"/>
      </w:pPr>
    </w:p>
    <w:p w:rsidR="001853A0" w:rsidRPr="00F51FBC" w:rsidRDefault="001853A0" w:rsidP="002F03B2">
      <w:pPr>
        <w:jc w:val="center"/>
      </w:pPr>
      <w:r w:rsidRPr="00F51FBC">
        <w:t xml:space="preserve">Тема. </w:t>
      </w:r>
      <w:r w:rsidRPr="00F51FBC">
        <w:rPr>
          <w:b/>
        </w:rPr>
        <w:t>Пропорции выражают характер.</w:t>
      </w:r>
    </w:p>
    <w:p w:rsidR="001853A0" w:rsidRPr="00F51FBC" w:rsidRDefault="001853A0" w:rsidP="001853A0">
      <w:pPr>
        <w:jc w:val="both"/>
      </w:pPr>
      <w:r w:rsidRPr="00F51FBC">
        <w:t xml:space="preserve">Понимание пропорций как соотношения между собой частей одного целого. </w:t>
      </w:r>
    </w:p>
    <w:p w:rsidR="001853A0" w:rsidRPr="00F51FBC" w:rsidRDefault="001853A0" w:rsidP="001853A0">
      <w:pPr>
        <w:jc w:val="both"/>
      </w:pPr>
      <w:r w:rsidRPr="00F51FBC">
        <w:t xml:space="preserve">   Задание: конструирование или лепка птиц с разным характером пропорций </w:t>
      </w:r>
      <w:proofErr w:type="gramStart"/>
      <w:r w:rsidRPr="00F51FBC">
        <w:t xml:space="preserve">( </w:t>
      </w:r>
      <w:proofErr w:type="gramEnd"/>
      <w:r w:rsidRPr="00F51FBC">
        <w:t>большой хвост – маленькая головка – большой клюв).</w:t>
      </w:r>
    </w:p>
    <w:p w:rsidR="001853A0" w:rsidRPr="00F51FBC" w:rsidRDefault="001853A0" w:rsidP="001853A0">
      <w:pPr>
        <w:jc w:val="both"/>
      </w:pPr>
    </w:p>
    <w:p w:rsidR="00183C35" w:rsidRDefault="00183C35" w:rsidP="002F03B2">
      <w:pPr>
        <w:jc w:val="center"/>
      </w:pPr>
    </w:p>
    <w:p w:rsidR="00183C35" w:rsidRDefault="00183C35" w:rsidP="002F03B2">
      <w:pPr>
        <w:jc w:val="center"/>
      </w:pPr>
    </w:p>
    <w:p w:rsidR="001853A0" w:rsidRPr="00F51FBC" w:rsidRDefault="001853A0" w:rsidP="002F03B2">
      <w:pPr>
        <w:jc w:val="center"/>
        <w:rPr>
          <w:b/>
        </w:rPr>
      </w:pPr>
      <w:r w:rsidRPr="00F51FBC">
        <w:t xml:space="preserve">Тема. </w:t>
      </w:r>
      <w:r w:rsidRPr="00F51FBC">
        <w:rPr>
          <w:b/>
        </w:rPr>
        <w:t>Ритм линий и пятен, цвет, пропорции – средства выразительности</w:t>
      </w:r>
    </w:p>
    <w:p w:rsidR="001853A0" w:rsidRPr="00F51FBC" w:rsidRDefault="001853A0" w:rsidP="001853A0">
      <w:pPr>
        <w:jc w:val="both"/>
      </w:pPr>
      <w:r w:rsidRPr="00F51FBC">
        <w:t>Обобщение темы четверти. Ритм линий, пятен, цвет, пропорции составляют основы языка, на котором говорят Братья – Мастера Изображения, Украшения и Постройки.</w:t>
      </w:r>
    </w:p>
    <w:p w:rsidR="001853A0" w:rsidRPr="00F51FBC" w:rsidRDefault="001853A0" w:rsidP="001853A0">
      <w:pPr>
        <w:jc w:val="both"/>
      </w:pPr>
      <w:r w:rsidRPr="00F51FBC">
        <w:t xml:space="preserve">  Задание: создание коллективного панно на тему: «Весна. Шум птиц».</w:t>
      </w:r>
    </w:p>
    <w:p w:rsidR="001853A0" w:rsidRPr="00F51FBC" w:rsidRDefault="001853A0" w:rsidP="001853A0">
      <w:pPr>
        <w:jc w:val="both"/>
      </w:pPr>
    </w:p>
    <w:p w:rsidR="001853A0" w:rsidRPr="00F51FBC" w:rsidRDefault="001853A0" w:rsidP="002F03B2">
      <w:pPr>
        <w:jc w:val="center"/>
        <w:rPr>
          <w:b/>
        </w:rPr>
      </w:pPr>
      <w:r w:rsidRPr="00F51FBC">
        <w:rPr>
          <w:b/>
        </w:rPr>
        <w:t>Обобщающий урок года</w:t>
      </w:r>
    </w:p>
    <w:p w:rsidR="001853A0" w:rsidRPr="00F51FBC" w:rsidRDefault="001853A0" w:rsidP="001853A0">
      <w:pPr>
        <w:jc w:val="both"/>
      </w:pPr>
      <w:r w:rsidRPr="00F51FBC">
        <w:t>Зрительный ряд: детские работы,  репродукции работ художников и произведений народного искусства.</w:t>
      </w:r>
    </w:p>
    <w:p w:rsidR="00C843E6" w:rsidRDefault="00C843E6" w:rsidP="00F83E3F">
      <w:pPr>
        <w:rPr>
          <w:b/>
        </w:rPr>
      </w:pPr>
    </w:p>
    <w:p w:rsidR="004C39D1" w:rsidRDefault="00403733" w:rsidP="008C0459">
      <w:pPr>
        <w:jc w:val="center"/>
        <w:rPr>
          <w:b/>
        </w:rPr>
      </w:pPr>
      <w:r>
        <w:rPr>
          <w:b/>
        </w:rPr>
        <w:t>3</w:t>
      </w:r>
      <w:r w:rsidR="00160F66" w:rsidRPr="00160F66">
        <w:rPr>
          <w:b/>
        </w:rPr>
        <w:t xml:space="preserve"> класс</w:t>
      </w:r>
    </w:p>
    <w:p w:rsidR="0019482E" w:rsidRDefault="009D4532" w:rsidP="008C0459">
      <w:pPr>
        <w:jc w:val="center"/>
        <w:rPr>
          <w:b/>
          <w:bCs/>
        </w:rPr>
      </w:pPr>
      <w:r>
        <w:rPr>
          <w:b/>
          <w:bCs/>
        </w:rPr>
        <w:t xml:space="preserve">ИСКУССТВО  </w:t>
      </w:r>
      <w:r w:rsidR="00403733">
        <w:rPr>
          <w:b/>
          <w:bCs/>
        </w:rPr>
        <w:t>ВОКРУГ НАС</w:t>
      </w:r>
      <w:r w:rsidR="008C0459">
        <w:rPr>
          <w:b/>
          <w:bCs/>
        </w:rPr>
        <w:t xml:space="preserve"> (34 ч)</w:t>
      </w:r>
    </w:p>
    <w:p w:rsidR="00DA4822" w:rsidRPr="008C0459" w:rsidRDefault="00DA4822" w:rsidP="008C0459">
      <w:pPr>
        <w:pStyle w:val="ad"/>
      </w:pPr>
    </w:p>
    <w:p w:rsidR="002E1088" w:rsidRDefault="002E1088" w:rsidP="002E108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1 четверть. Искусство в твоём доме (8  ч)</w:t>
      </w:r>
    </w:p>
    <w:p w:rsidR="002E1088" w:rsidRP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E1088">
        <w:rPr>
          <w:color w:val="000000"/>
        </w:rPr>
        <w:t>Мастера ведут ребенка по его дому и выясняют, что же каждый из них «сделал» в ближайшем окружении ребенка. В итог</w:t>
      </w:r>
      <w:r>
        <w:rPr>
          <w:color w:val="000000"/>
        </w:rPr>
        <w:t xml:space="preserve">е </w:t>
      </w:r>
      <w:r w:rsidRPr="002E1088">
        <w:rPr>
          <w:color w:val="000000"/>
        </w:rPr>
        <w:t xml:space="preserve"> становится ясно, что без участия Мастеров не создавался ни один предмет дома, не было бы и самого дома.</w:t>
      </w:r>
    </w:p>
    <w:p w:rsidR="002E1088" w:rsidRDefault="002E1088" w:rsidP="00CC09F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jc w:val="center"/>
      </w:pPr>
      <w:r w:rsidRPr="00CC09F7">
        <w:rPr>
          <w:color w:val="000000"/>
        </w:rPr>
        <w:t xml:space="preserve">Тема. </w:t>
      </w:r>
      <w:r w:rsidRPr="00CC09F7">
        <w:rPr>
          <w:b/>
          <w:bCs/>
          <w:color w:val="000000"/>
        </w:rPr>
        <w:t>Твои игрушки придумал художник</w:t>
      </w:r>
    </w:p>
    <w:p w:rsidR="002E1088" w:rsidRP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E1088">
        <w:rPr>
          <w:color w:val="000000"/>
        </w:rPr>
        <w:t>Игрушки, т. е. какими им быть, придумал художник. Создание игрушки тоже искусство. Над каждой игрушкой работают все три наших волшебных Мастера — Изображения, Постройки и Украшения. Их совместная работа — это три стадии создания игрушки: придумывание, конструирование, украшение.</w:t>
      </w:r>
    </w:p>
    <w:p w:rsidR="002E1088" w:rsidRP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E1088">
        <w:rPr>
          <w:color w:val="000000"/>
        </w:rPr>
        <w:t>Роль игрушки в жизни людей и разнообразие игрушек. Различные материалы, из которых изготавливают игрушки. Детски игрушки, народные игрушки, самодельные игрушки.</w:t>
      </w:r>
    </w:p>
    <w:p w:rsidR="002E1088" w:rsidRP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E1088">
        <w:rPr>
          <w:i/>
          <w:iCs/>
          <w:color w:val="000000"/>
        </w:rPr>
        <w:t xml:space="preserve">Задание: </w:t>
      </w:r>
      <w:r w:rsidRPr="002E1088">
        <w:rPr>
          <w:color w:val="000000"/>
        </w:rPr>
        <w:t>лепка игрушки из пластилина или глины, роспись по белой грунтовке.</w:t>
      </w:r>
    </w:p>
    <w:p w:rsidR="002E1088" w:rsidRP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E1088">
        <w:rPr>
          <w:i/>
          <w:iCs/>
          <w:color w:val="000000"/>
        </w:rPr>
        <w:t xml:space="preserve">Вариант задания: </w:t>
      </w:r>
      <w:r w:rsidRPr="002E1088">
        <w:rPr>
          <w:color w:val="000000"/>
        </w:rPr>
        <w:t>создание игрушки из любых подручных ма</w:t>
      </w:r>
      <w:r w:rsidRPr="002E1088">
        <w:rPr>
          <w:color w:val="000000"/>
        </w:rPr>
        <w:softHyphen/>
        <w:t>териалов.</w:t>
      </w:r>
    </w:p>
    <w:p w:rsidR="002E1088" w:rsidRP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proofErr w:type="gramStart"/>
      <w:r w:rsidRPr="002E1088">
        <w:rPr>
          <w:i/>
          <w:iCs/>
          <w:color w:val="000000"/>
        </w:rPr>
        <w:t xml:space="preserve">Материалы: </w:t>
      </w:r>
      <w:r w:rsidRPr="002E1088">
        <w:rPr>
          <w:color w:val="000000"/>
        </w:rPr>
        <w:t>пластилин или глина, гуашь, водоэмульсионная краска для грунта, кисти маленького размера, тампоны; солома, кусочки меха, деревянные брусочки, кусочки ткани, природные материалы.</w:t>
      </w:r>
      <w:proofErr w:type="gramEnd"/>
    </w:p>
    <w:p w:rsidR="002E1088" w:rsidRP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E1088">
        <w:rPr>
          <w:i/>
          <w:iCs/>
          <w:color w:val="000000"/>
        </w:rPr>
        <w:t xml:space="preserve">Зрительный ряд: </w:t>
      </w:r>
      <w:r w:rsidRPr="002E1088">
        <w:rPr>
          <w:color w:val="000000"/>
        </w:rPr>
        <w:t xml:space="preserve">разнообразные игрушки с ярко выраженным художественным образом; народная игрушка (дымковская, городецкая, </w:t>
      </w:r>
      <w:proofErr w:type="spellStart"/>
      <w:r w:rsidRPr="002E1088">
        <w:rPr>
          <w:color w:val="000000"/>
        </w:rPr>
        <w:t>филимоновская</w:t>
      </w:r>
      <w:proofErr w:type="spellEnd"/>
      <w:r w:rsidRPr="002E1088">
        <w:rPr>
          <w:color w:val="000000"/>
        </w:rPr>
        <w:t xml:space="preserve">, </w:t>
      </w:r>
      <w:proofErr w:type="spellStart"/>
      <w:r w:rsidRPr="002E1088">
        <w:rPr>
          <w:color w:val="000000"/>
        </w:rPr>
        <w:t>каргопольская</w:t>
      </w:r>
      <w:proofErr w:type="spellEnd"/>
      <w:r w:rsidRPr="002E1088">
        <w:rPr>
          <w:color w:val="000000"/>
        </w:rPr>
        <w:t xml:space="preserve">, </w:t>
      </w:r>
      <w:proofErr w:type="spellStart"/>
      <w:r w:rsidRPr="002E1088">
        <w:rPr>
          <w:color w:val="000000"/>
        </w:rPr>
        <w:t>богородская</w:t>
      </w:r>
      <w:proofErr w:type="spellEnd"/>
      <w:r w:rsidRPr="002E1088">
        <w:rPr>
          <w:color w:val="000000"/>
        </w:rPr>
        <w:t>), игрушки из подручного материала — упаковок, ткани, меха.</w:t>
      </w:r>
    </w:p>
    <w:p w:rsidR="002E1088" w:rsidRP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E1088">
        <w:rPr>
          <w:i/>
          <w:iCs/>
          <w:color w:val="000000"/>
        </w:rPr>
        <w:t xml:space="preserve">Музыкальный ряд: </w:t>
      </w:r>
      <w:r w:rsidRPr="002E1088">
        <w:rPr>
          <w:color w:val="000000"/>
        </w:rPr>
        <w:t xml:space="preserve">русская народная музыка, </w:t>
      </w:r>
      <w:proofErr w:type="spellStart"/>
      <w:r w:rsidRPr="002E1088">
        <w:rPr>
          <w:color w:val="000000"/>
        </w:rPr>
        <w:t>П.Чайков</w:t>
      </w:r>
      <w:r w:rsidRPr="002E1088">
        <w:rPr>
          <w:color w:val="000000"/>
        </w:rPr>
        <w:softHyphen/>
        <w:t>ский</w:t>
      </w:r>
      <w:proofErr w:type="spellEnd"/>
      <w:r w:rsidRPr="002E1088">
        <w:rPr>
          <w:color w:val="000000"/>
        </w:rPr>
        <w:t>. Детский альбом.</w:t>
      </w:r>
    </w:p>
    <w:p w:rsidR="002E1088" w:rsidRP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E1088">
        <w:rPr>
          <w:i/>
          <w:iCs/>
          <w:color w:val="000000"/>
        </w:rPr>
        <w:t xml:space="preserve">Литературный ряд: </w:t>
      </w:r>
      <w:r w:rsidRPr="002E1088">
        <w:rPr>
          <w:color w:val="000000"/>
        </w:rPr>
        <w:t>пословицы, поговорки, русские народные сказки.</w:t>
      </w:r>
    </w:p>
    <w:p w:rsidR="0061654A" w:rsidRDefault="0061654A" w:rsidP="00CC09F7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jc w:val="center"/>
        <w:rPr>
          <w:b/>
        </w:rPr>
      </w:pPr>
      <w:r w:rsidRPr="00CC09F7">
        <w:rPr>
          <w:color w:val="000000"/>
        </w:rPr>
        <w:t>Тема.</w:t>
      </w:r>
      <w:r w:rsidRPr="00CC09F7">
        <w:rPr>
          <w:b/>
          <w:color w:val="000000"/>
        </w:rPr>
        <w:t xml:space="preserve"> Посуда у тебя дома</w:t>
      </w:r>
    </w:p>
    <w:p w:rsidR="002E1088" w:rsidRP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E1088">
        <w:rPr>
          <w:color w:val="000000"/>
        </w:rPr>
        <w:t>Роль художника в создании посуды. Форма и украшения по</w:t>
      </w:r>
      <w:r w:rsidRPr="002E1088">
        <w:rPr>
          <w:color w:val="000000"/>
        </w:rPr>
        <w:softHyphen/>
        <w:t>суды обусловлены ее назначением (праздничная или повседнев</w:t>
      </w:r>
      <w:r w:rsidRPr="002E1088">
        <w:rPr>
          <w:color w:val="000000"/>
        </w:rPr>
        <w:softHyphen/>
        <w:t>ная, детская или взрослая). Работа Мастеров Постройки, Украше</w:t>
      </w:r>
      <w:r w:rsidRPr="002E1088">
        <w:rPr>
          <w:color w:val="000000"/>
        </w:rPr>
        <w:softHyphen/>
        <w:t>ния и Изображения по изготовлению посуды: конструкция — фор</w:t>
      </w:r>
      <w:r w:rsidRPr="002E1088">
        <w:rPr>
          <w:color w:val="000000"/>
        </w:rPr>
        <w:softHyphen/>
        <w:t>ма, украшение, роспись. Посуда из различных материалов.</w:t>
      </w:r>
    </w:p>
    <w:p w:rsidR="002E1088" w:rsidRP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E1088">
        <w:rPr>
          <w:i/>
          <w:iCs/>
          <w:color w:val="000000"/>
        </w:rPr>
        <w:t xml:space="preserve">Задание: </w:t>
      </w:r>
      <w:r w:rsidRPr="002E1088">
        <w:rPr>
          <w:color w:val="000000"/>
        </w:rPr>
        <w:t>лепка посуды из пластилина с росписью по белой грунтовке.</w:t>
      </w:r>
    </w:p>
    <w:p w:rsidR="002E1088" w:rsidRP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E1088">
        <w:rPr>
          <w:i/>
          <w:iCs/>
          <w:color w:val="000000"/>
        </w:rPr>
        <w:t xml:space="preserve">Вариант задания: </w:t>
      </w:r>
      <w:r w:rsidRPr="002E1088">
        <w:rPr>
          <w:color w:val="000000"/>
        </w:rPr>
        <w:t>придумать и изобразить на бумаге сервиз из нескольких предметов. При этом обязательно подчеркнуть назначение посуды (для кого она, для какого случая).</w:t>
      </w:r>
    </w:p>
    <w:p w:rsidR="002E1088" w:rsidRP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E1088">
        <w:rPr>
          <w:i/>
          <w:iCs/>
          <w:color w:val="000000"/>
        </w:rPr>
        <w:t xml:space="preserve">Материалы: </w:t>
      </w:r>
      <w:r w:rsidRPr="002E1088">
        <w:rPr>
          <w:color w:val="000000"/>
        </w:rPr>
        <w:t>пластилин, глина, водоэмульсионная краска, кисть; гуашь, тонированная бумага.</w:t>
      </w:r>
    </w:p>
    <w:p w:rsidR="002E1088" w:rsidRP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E1088">
        <w:rPr>
          <w:i/>
          <w:iCs/>
          <w:color w:val="000000"/>
        </w:rPr>
        <w:t xml:space="preserve">Зрительный ряд: </w:t>
      </w:r>
      <w:r w:rsidRPr="002E1088">
        <w:rPr>
          <w:color w:val="000000"/>
        </w:rPr>
        <w:t>образцы посуды из натурного фонда, слай</w:t>
      </w:r>
      <w:r w:rsidRPr="002E1088">
        <w:rPr>
          <w:color w:val="000000"/>
        </w:rPr>
        <w:softHyphen/>
        <w:t>ды народной посуды, посуда из разных материалов (металла, де</w:t>
      </w:r>
      <w:r w:rsidRPr="002E1088">
        <w:rPr>
          <w:color w:val="000000"/>
        </w:rPr>
        <w:softHyphen/>
        <w:t>рева, пластмассы).</w:t>
      </w:r>
    </w:p>
    <w:p w:rsidR="002E1088" w:rsidRDefault="002E1088" w:rsidP="00CC09F7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jc w:val="center"/>
      </w:pPr>
      <w:r w:rsidRPr="00CC09F7">
        <w:rPr>
          <w:color w:val="000000"/>
        </w:rPr>
        <w:t xml:space="preserve">Тема. </w:t>
      </w:r>
      <w:r w:rsidRPr="00CC09F7">
        <w:rPr>
          <w:b/>
          <w:bCs/>
          <w:color w:val="000000"/>
        </w:rPr>
        <w:t>Мамин платок</w:t>
      </w:r>
    </w:p>
    <w:p w:rsidR="002E1088" w:rsidRP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E1088">
        <w:rPr>
          <w:color w:val="000000"/>
        </w:rPr>
        <w:t>Знакомство детей с искусством росписи тканей. Художествен</w:t>
      </w:r>
      <w:r w:rsidRPr="002E1088">
        <w:rPr>
          <w:color w:val="000000"/>
        </w:rPr>
        <w:softHyphen/>
        <w:t xml:space="preserve">ная роспись платков и их разнообразие. Выражение в художественном образе платка его назначения: праздничный или </w:t>
      </w:r>
      <w:r w:rsidRPr="002E1088">
        <w:rPr>
          <w:color w:val="000000"/>
        </w:rPr>
        <w:lastRenderedPageBreak/>
        <w:t>повсед</w:t>
      </w:r>
      <w:r w:rsidRPr="002E1088">
        <w:rPr>
          <w:color w:val="000000"/>
        </w:rPr>
        <w:softHyphen/>
        <w:t>невный, для молодой женщины или пожилой. Расположение рос</w:t>
      </w:r>
      <w:r w:rsidRPr="002E1088">
        <w:rPr>
          <w:color w:val="000000"/>
        </w:rPr>
        <w:softHyphen/>
        <w:t>писи на поле платка, ритмика росписи. Роль Мастера Постройки. Растительный или геометрический характер узора. Колорит плат</w:t>
      </w:r>
      <w:r w:rsidRPr="002E1088">
        <w:rPr>
          <w:color w:val="000000"/>
        </w:rPr>
        <w:softHyphen/>
        <w:t>ка как средство выражения.</w:t>
      </w:r>
    </w:p>
    <w:p w:rsidR="002E1088" w:rsidRP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E1088">
        <w:rPr>
          <w:i/>
          <w:iCs/>
          <w:color w:val="000000"/>
        </w:rPr>
        <w:t xml:space="preserve">Задание: </w:t>
      </w:r>
      <w:r w:rsidRPr="002E1088">
        <w:rPr>
          <w:color w:val="000000"/>
        </w:rPr>
        <w:t>создание эскиза платка для мамы, девочки или ба</w:t>
      </w:r>
      <w:r w:rsidRPr="002E1088">
        <w:rPr>
          <w:color w:val="000000"/>
        </w:rPr>
        <w:softHyphen/>
        <w:t>бушки (праздничного или повседневного).</w:t>
      </w:r>
    </w:p>
    <w:p w:rsidR="002E1088" w:rsidRP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2E1088">
        <w:rPr>
          <w:i/>
          <w:iCs/>
          <w:color w:val="000000"/>
        </w:rPr>
        <w:t xml:space="preserve">Материалы: </w:t>
      </w:r>
      <w:r w:rsidRPr="002E1088">
        <w:rPr>
          <w:color w:val="000000"/>
        </w:rPr>
        <w:t>гуашь, кисти, белая и цветная бумага.</w:t>
      </w:r>
    </w:p>
    <w:p w:rsidR="002E1088" w:rsidRPr="002E1088" w:rsidRDefault="002E1088" w:rsidP="00CC09F7">
      <w:pPr>
        <w:ind w:firstLine="708"/>
        <w:jc w:val="both"/>
        <w:rPr>
          <w:color w:val="000000"/>
        </w:rPr>
      </w:pPr>
      <w:r w:rsidRPr="002E1088">
        <w:rPr>
          <w:i/>
          <w:iCs/>
          <w:color w:val="000000"/>
        </w:rPr>
        <w:t xml:space="preserve">Зрительный ряд: </w:t>
      </w:r>
      <w:r w:rsidRPr="002E1088">
        <w:rPr>
          <w:color w:val="000000"/>
        </w:rPr>
        <w:t>яркие примеры росписи платков и тканей (слайды и натурный фонд); женские образы в произведениях искусства; фотографии, кадры из фильмов; природные мотивы и росписи платков; образцы детских работ по этой теме.</w:t>
      </w:r>
    </w:p>
    <w:p w:rsid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2E1088">
        <w:rPr>
          <w:i/>
          <w:iCs/>
          <w:color w:val="000000"/>
        </w:rPr>
        <w:t xml:space="preserve">Музыкальный ряд: </w:t>
      </w:r>
      <w:r w:rsidRPr="002E1088">
        <w:rPr>
          <w:color w:val="000000"/>
        </w:rPr>
        <w:t>русская народная музыка с разным настрое</w:t>
      </w:r>
      <w:r w:rsidRPr="002E1088">
        <w:rPr>
          <w:color w:val="000000"/>
        </w:rPr>
        <w:softHyphen/>
        <w:t>нием.</w:t>
      </w:r>
    </w:p>
    <w:p w:rsidR="0039353A" w:rsidRPr="002E1088" w:rsidRDefault="0039353A" w:rsidP="00722CC3">
      <w:pPr>
        <w:shd w:val="clear" w:color="auto" w:fill="FFFFFF"/>
        <w:autoSpaceDE w:val="0"/>
        <w:autoSpaceDN w:val="0"/>
        <w:adjustRightInd w:val="0"/>
      </w:pPr>
    </w:p>
    <w:p w:rsidR="002E1088" w:rsidRPr="00CC09F7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CC09F7">
        <w:rPr>
          <w:color w:val="000000"/>
        </w:rPr>
        <w:t xml:space="preserve">Тема. </w:t>
      </w:r>
      <w:r w:rsidRPr="00CC09F7">
        <w:rPr>
          <w:b/>
          <w:bCs/>
          <w:color w:val="000000"/>
        </w:rPr>
        <w:t xml:space="preserve">Обои и шторы в твоем </w:t>
      </w:r>
      <w:r w:rsidRPr="00CC09F7">
        <w:rPr>
          <w:b/>
          <w:color w:val="000000"/>
        </w:rPr>
        <w:t>доме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color w:val="000000"/>
        </w:rPr>
        <w:t>Роль художника в создании обоев и штор. Разработка эскизов обоев как создание образа будущей комнаты и выражение ее на</w:t>
      </w:r>
      <w:r w:rsidRPr="0039353A">
        <w:rPr>
          <w:color w:val="000000"/>
        </w:rPr>
        <w:softHyphen/>
        <w:t>значения: детская комната или спальня, или гостиная, или ком</w:t>
      </w:r>
      <w:r w:rsidRPr="0039353A">
        <w:rPr>
          <w:color w:val="000000"/>
        </w:rPr>
        <w:softHyphen/>
        <w:t>ната для работы. Роль цвета обоев в настроении комнаты. Повто</w:t>
      </w:r>
      <w:r w:rsidRPr="0039353A">
        <w:rPr>
          <w:color w:val="000000"/>
        </w:rPr>
        <w:softHyphen/>
        <w:t>ряемость узора в обоях. Роль каждого из Братьев-Мастеров в со</w:t>
      </w:r>
      <w:r w:rsidRPr="0039353A">
        <w:rPr>
          <w:color w:val="000000"/>
        </w:rPr>
        <w:softHyphen/>
        <w:t>здании обоев и штор: построение ритма, изобразительные мотивы и их превращение в орнамент для украшения комнаты.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Задание: </w:t>
      </w:r>
      <w:r w:rsidRPr="0039353A">
        <w:rPr>
          <w:color w:val="000000"/>
        </w:rPr>
        <w:t>создание эскизов обоев или штор для комнаты, име</w:t>
      </w:r>
      <w:r w:rsidRPr="0039353A">
        <w:rPr>
          <w:color w:val="000000"/>
        </w:rPr>
        <w:softHyphen/>
        <w:t>ющей четкое назначение (спальня, гостиная, детская). Задание можно выполнить и в технике набойки с помощью трафарета или штампа.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Материалы: </w:t>
      </w:r>
      <w:r w:rsidRPr="0039353A">
        <w:rPr>
          <w:color w:val="000000"/>
        </w:rPr>
        <w:t>гуашь, кисти, клише, бумага или ткань.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39353A">
        <w:rPr>
          <w:i/>
          <w:iCs/>
          <w:color w:val="000000"/>
        </w:rPr>
        <w:t xml:space="preserve">Зрительный ряд: </w:t>
      </w:r>
      <w:r w:rsidRPr="0039353A">
        <w:rPr>
          <w:color w:val="000000"/>
        </w:rPr>
        <w:t>фотографии художественно разработанных интерьеров, отобранные образцы обоев, художественные эскизы, детские работы по теме.</w:t>
      </w:r>
    </w:p>
    <w:p w:rsidR="002E1088" w:rsidRDefault="002E1088" w:rsidP="002E1088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2E1088" w:rsidRPr="00CC09F7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CC09F7">
        <w:rPr>
          <w:color w:val="000000"/>
        </w:rPr>
        <w:t xml:space="preserve">Тема. </w:t>
      </w:r>
      <w:r w:rsidRPr="00CC09F7">
        <w:rPr>
          <w:b/>
          <w:bCs/>
          <w:color w:val="000000"/>
        </w:rPr>
        <w:t>Твои книжки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color w:val="000000"/>
        </w:rPr>
        <w:t>Роль художника в создании книги. Книжная иллюстрация. Ху</w:t>
      </w:r>
      <w:r w:rsidRPr="0039353A">
        <w:rPr>
          <w:color w:val="000000"/>
        </w:rPr>
        <w:softHyphen/>
        <w:t>дожники детской книги. Создание художником формы книги. Многообразие форм и видов книг, игровые формы детских книг. Роль обложки. Шрифт, буквица. Дружная работа трех Мастеров при создании книги.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Задание: </w:t>
      </w:r>
      <w:r w:rsidRPr="0039353A">
        <w:rPr>
          <w:color w:val="000000"/>
        </w:rPr>
        <w:t>разработка детской книжки-игрушки с иллюстраци</w:t>
      </w:r>
      <w:r w:rsidRPr="0039353A">
        <w:rPr>
          <w:color w:val="000000"/>
        </w:rPr>
        <w:softHyphen/>
        <w:t>ями.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Вариант задания </w:t>
      </w:r>
      <w:r w:rsidRPr="0039353A">
        <w:rPr>
          <w:color w:val="000000"/>
        </w:rPr>
        <w:t>(сокращение): иллюстрация выбранной сказ</w:t>
      </w:r>
      <w:r w:rsidRPr="0039353A">
        <w:rPr>
          <w:color w:val="000000"/>
        </w:rPr>
        <w:softHyphen/>
        <w:t>ки или конструирование обложки для книжки-игрушки.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Материалы: </w:t>
      </w:r>
      <w:r w:rsidRPr="0039353A">
        <w:rPr>
          <w:color w:val="000000"/>
        </w:rPr>
        <w:t xml:space="preserve">для учащихся — гуашь или мелки, белая или цветная бумага, ножницы; для учителя — </w:t>
      </w:r>
      <w:proofErr w:type="spellStart"/>
      <w:r w:rsidRPr="0039353A">
        <w:rPr>
          <w:color w:val="000000"/>
        </w:rPr>
        <w:t>степлер</w:t>
      </w:r>
      <w:proofErr w:type="spellEnd"/>
      <w:r w:rsidRPr="0039353A">
        <w:rPr>
          <w:color w:val="000000"/>
        </w:rPr>
        <w:t>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Зрительный ряд: </w:t>
      </w:r>
      <w:r w:rsidRPr="0039353A">
        <w:rPr>
          <w:color w:val="000000"/>
        </w:rPr>
        <w:t>детские книги с хорошими иллюстрациями, книжки-игрушки, различные по назначению и форме взрослые книги; иллюстрации разных авторов к одной и той же сказке.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39353A">
        <w:rPr>
          <w:i/>
          <w:iCs/>
          <w:color w:val="000000"/>
        </w:rPr>
        <w:t xml:space="preserve">Литературный ряд: </w:t>
      </w:r>
      <w:r w:rsidRPr="0039353A">
        <w:rPr>
          <w:color w:val="000000"/>
        </w:rPr>
        <w:t>текст выбранной сказки.</w:t>
      </w:r>
    </w:p>
    <w:p w:rsidR="0061654A" w:rsidRDefault="0061654A" w:rsidP="002E1088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2E1088" w:rsidRPr="00CC09F7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CC09F7">
        <w:rPr>
          <w:color w:val="000000"/>
        </w:rPr>
        <w:t xml:space="preserve">Тема. </w:t>
      </w:r>
      <w:r w:rsidRPr="00CC09F7">
        <w:rPr>
          <w:b/>
          <w:bCs/>
          <w:color w:val="000000"/>
        </w:rPr>
        <w:t>Поздравительная открытка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color w:val="000000"/>
        </w:rPr>
        <w:t>Создание художником поздравительных открыток и другой мелкой тиражной графики. Форма открытки и изображение на ней как выражение доброго пожелания. Многообразие открыток. Роль выдумки и фантазии.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Задание: </w:t>
      </w:r>
      <w:r w:rsidRPr="0039353A">
        <w:rPr>
          <w:color w:val="000000"/>
        </w:rPr>
        <w:t>создание эскиза открытки или декоративной заклад</w:t>
      </w:r>
      <w:r w:rsidRPr="0039353A">
        <w:rPr>
          <w:color w:val="000000"/>
        </w:rPr>
        <w:softHyphen/>
        <w:t xml:space="preserve">ки. Возможно исполнение в технике </w:t>
      </w:r>
      <w:proofErr w:type="spellStart"/>
      <w:r w:rsidRPr="0039353A">
        <w:rPr>
          <w:color w:val="000000"/>
        </w:rPr>
        <w:t>граттажа</w:t>
      </w:r>
      <w:proofErr w:type="spellEnd"/>
      <w:r w:rsidRPr="0039353A">
        <w:rPr>
          <w:color w:val="000000"/>
        </w:rPr>
        <w:t>, гравюры наклей</w:t>
      </w:r>
      <w:r w:rsidRPr="0039353A">
        <w:rPr>
          <w:color w:val="000000"/>
        </w:rPr>
        <w:softHyphen/>
        <w:t>ками или графической монотипии.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Материалы: </w:t>
      </w:r>
      <w:r w:rsidRPr="0039353A">
        <w:rPr>
          <w:color w:val="000000"/>
        </w:rPr>
        <w:t>плотная бумага маленького формата, графические материалы по выбору учителя.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39353A">
        <w:rPr>
          <w:i/>
          <w:iCs/>
          <w:color w:val="000000"/>
        </w:rPr>
        <w:t xml:space="preserve">Зрительный ряд: </w:t>
      </w:r>
      <w:r w:rsidRPr="0039353A">
        <w:rPr>
          <w:color w:val="000000"/>
        </w:rPr>
        <w:t>лучшие образцы печатных и самодельных от</w:t>
      </w:r>
      <w:r w:rsidRPr="0039353A">
        <w:rPr>
          <w:color w:val="000000"/>
        </w:rPr>
        <w:softHyphen/>
        <w:t>крыток; старинные открытки, которые иногда берегут в семье на добрую память;  произведения тиражной графики,  различные по технике; детские работы по теме.</w:t>
      </w:r>
    </w:p>
    <w:p w:rsidR="002E1088" w:rsidRDefault="002E1088" w:rsidP="002E1088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2E1088" w:rsidRPr="00CC09F7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CC09F7">
        <w:rPr>
          <w:color w:val="000000"/>
        </w:rPr>
        <w:t xml:space="preserve">Тема. </w:t>
      </w:r>
      <w:r w:rsidRPr="00CC09F7">
        <w:rPr>
          <w:b/>
          <w:bCs/>
          <w:color w:val="000000"/>
        </w:rPr>
        <w:t>Что сделал художник в нашем доме (обобщение темы)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color w:val="000000"/>
        </w:rPr>
        <w:t>В создании всех предметов в доме принимал участие худож</w:t>
      </w:r>
      <w:r w:rsidRPr="0039353A">
        <w:rPr>
          <w:color w:val="000000"/>
        </w:rPr>
        <w:softHyphen/>
        <w:t>ник. В любой работе ему помогали наши волшебные Мастера Изображения, Украшения и Постройки. Понимание роли каждого из них. Форма предмета и его украшение.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color w:val="000000"/>
        </w:rPr>
        <w:lastRenderedPageBreak/>
        <w:t>На обобщающем уроке можно организовать игру в художни</w:t>
      </w:r>
      <w:r w:rsidRPr="0039353A">
        <w:rPr>
          <w:color w:val="000000"/>
        </w:rPr>
        <w:softHyphen/>
        <w:t>ков и зрителей или игру в экскурсоводов на выставке детских ра</w:t>
      </w:r>
      <w:r w:rsidRPr="0039353A">
        <w:rPr>
          <w:color w:val="000000"/>
        </w:rPr>
        <w:softHyphen/>
        <w:t>бот, выполненных в течение четверти. «Ведут беседу» три Мас</w:t>
      </w:r>
      <w:r w:rsidRPr="0039353A">
        <w:rPr>
          <w:color w:val="000000"/>
        </w:rPr>
        <w:softHyphen/>
        <w:t>тера. Они рассказывают и показывают, какие предметы окружа</w:t>
      </w:r>
      <w:r w:rsidRPr="0039353A">
        <w:rPr>
          <w:color w:val="000000"/>
        </w:rPr>
        <w:softHyphen/>
        <w:t>ют людей дома в повседневной жизни и есть ли вообще дома предметы, над которыми не работали художники. Понимание то</w:t>
      </w:r>
      <w:r w:rsidRPr="0039353A">
        <w:rPr>
          <w:color w:val="000000"/>
        </w:rPr>
        <w:softHyphen/>
        <w:t>го, что все, что связано с нашей жизнью, не существовало бы без труда художников, без изобразительного, декоративно-при</w:t>
      </w:r>
      <w:r w:rsidRPr="0039353A">
        <w:rPr>
          <w:color w:val="000000"/>
        </w:rPr>
        <w:softHyphen/>
        <w:t>кладного искусства, архитектуры, дизайна, должно стать итогом четверти и одновременно открытием.</w:t>
      </w:r>
    </w:p>
    <w:p w:rsidR="002528FE" w:rsidRPr="00F83E3F" w:rsidRDefault="002E1088" w:rsidP="00F83E3F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color w:val="000000"/>
        </w:rPr>
        <w:t>Учебная беседа, обучающая игра, выставка и обсуждение дет</w:t>
      </w:r>
      <w:r w:rsidRPr="0039353A">
        <w:rPr>
          <w:color w:val="000000"/>
        </w:rPr>
        <w:softHyphen/>
        <w:t>ских работ за период четверти.</w:t>
      </w:r>
    </w:p>
    <w:p w:rsidR="002E1088" w:rsidRDefault="002E1088" w:rsidP="002F03B2">
      <w:pPr>
        <w:shd w:val="clear" w:color="auto" w:fill="FFFFFF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  <w:u w:val="single"/>
        </w:rPr>
      </w:pPr>
      <w:r>
        <w:rPr>
          <w:b/>
          <w:color w:val="000000"/>
          <w:sz w:val="28"/>
          <w:szCs w:val="28"/>
          <w:u w:val="single"/>
        </w:rPr>
        <w:t>2 четверть. Искусство на улицах твоего города (</w:t>
      </w:r>
      <w:r w:rsidR="0039353A">
        <w:rPr>
          <w:b/>
          <w:bCs/>
          <w:color w:val="000000"/>
          <w:sz w:val="28"/>
          <w:szCs w:val="28"/>
          <w:u w:val="single"/>
        </w:rPr>
        <w:t>8</w:t>
      </w:r>
      <w:r>
        <w:rPr>
          <w:b/>
          <w:color w:val="000000"/>
          <w:sz w:val="28"/>
          <w:szCs w:val="28"/>
          <w:u w:val="single"/>
        </w:rPr>
        <w:t>ч)</w:t>
      </w:r>
    </w:p>
    <w:p w:rsidR="002E1088" w:rsidRDefault="002E1088" w:rsidP="002E108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</w:p>
    <w:p w:rsidR="00924C10" w:rsidRDefault="002E1088" w:rsidP="008F018A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39353A">
        <w:rPr>
          <w:color w:val="000000"/>
        </w:rPr>
        <w:t>Все начинается с порога родного дома.</w:t>
      </w:r>
      <w:r w:rsidRPr="0039353A">
        <w:rPr>
          <w:color w:val="000000"/>
          <w:lang w:val="en-US"/>
        </w:rPr>
        <w:t>II</w:t>
      </w:r>
      <w:r w:rsidRPr="0039353A">
        <w:rPr>
          <w:color w:val="000000"/>
        </w:rPr>
        <w:t xml:space="preserve"> четверть и посвя</w:t>
      </w:r>
      <w:r w:rsidRPr="0039353A">
        <w:rPr>
          <w:color w:val="000000"/>
        </w:rPr>
        <w:softHyphen/>
        <w:t>щена этому порогу. И Родины нет без него. Не просто Москва или Тула, но именно родная улица, идущая «у лица» твоего до</w:t>
      </w:r>
      <w:r w:rsidRPr="0039353A">
        <w:rPr>
          <w:color w:val="000000"/>
        </w:rPr>
        <w:softHyphen/>
        <w:t>ма, исхоженная ногами.</w:t>
      </w:r>
    </w:p>
    <w:p w:rsidR="002E1088" w:rsidRPr="00CC09F7" w:rsidRDefault="00924C10" w:rsidP="00924C10">
      <w:pPr>
        <w:shd w:val="clear" w:color="auto" w:fill="FFFFFF"/>
        <w:autoSpaceDE w:val="0"/>
        <w:autoSpaceDN w:val="0"/>
        <w:adjustRightInd w:val="0"/>
        <w:ind w:firstLine="708"/>
      </w:pPr>
      <w:r>
        <w:rPr>
          <w:color w:val="000000"/>
        </w:rPr>
        <w:t xml:space="preserve">                              </w:t>
      </w:r>
      <w:r w:rsidR="002E1088" w:rsidRPr="00CC09F7">
        <w:rPr>
          <w:color w:val="000000"/>
        </w:rPr>
        <w:t xml:space="preserve">Тема. </w:t>
      </w:r>
      <w:r w:rsidR="002E1088" w:rsidRPr="00CC09F7">
        <w:rPr>
          <w:b/>
          <w:bCs/>
          <w:color w:val="000000"/>
        </w:rPr>
        <w:t xml:space="preserve">Памятники архитектуры </w:t>
      </w:r>
      <w:r w:rsidR="002E1088" w:rsidRPr="00CC09F7">
        <w:rPr>
          <w:color w:val="000000"/>
        </w:rPr>
        <w:t xml:space="preserve">— </w:t>
      </w:r>
      <w:r w:rsidR="002E1088" w:rsidRPr="00CC09F7">
        <w:rPr>
          <w:b/>
          <w:bCs/>
          <w:color w:val="000000"/>
        </w:rPr>
        <w:t>наследие веков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color w:val="000000"/>
        </w:rPr>
        <w:t>Знакомство с древней и новой архитектурой вблизи школы и дома. Художник-архитектор придумывает дома, определяет, ка</w:t>
      </w:r>
      <w:r w:rsidRPr="0039353A">
        <w:rPr>
          <w:color w:val="000000"/>
        </w:rPr>
        <w:softHyphen/>
        <w:t>кими им быть. Лучшие произведения архитектуры — это достоя</w:t>
      </w:r>
      <w:r w:rsidRPr="0039353A">
        <w:rPr>
          <w:color w:val="000000"/>
        </w:rPr>
        <w:softHyphen/>
        <w:t>ние народа, их надо беречь и охранять; это эстафета культуры, которую поколения передают друг другу.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Задание: </w:t>
      </w:r>
      <w:r w:rsidRPr="0039353A">
        <w:rPr>
          <w:color w:val="000000"/>
        </w:rPr>
        <w:t>изучение и изображение одного из архитектурных памятников своих родных мест.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Материалы: </w:t>
      </w:r>
      <w:r w:rsidRPr="0039353A">
        <w:rPr>
          <w:color w:val="000000"/>
        </w:rPr>
        <w:t>восковые мелки или гуашь, кисти, тонированная или белая бумага.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39353A">
        <w:rPr>
          <w:i/>
          <w:iCs/>
          <w:color w:val="000000"/>
        </w:rPr>
        <w:t xml:space="preserve">Литературный ряд: </w:t>
      </w:r>
      <w:r w:rsidRPr="0039353A">
        <w:rPr>
          <w:color w:val="000000"/>
        </w:rPr>
        <w:t>материалы, связанные с выбранным архи</w:t>
      </w:r>
      <w:r w:rsidRPr="0039353A">
        <w:rPr>
          <w:color w:val="000000"/>
        </w:rPr>
        <w:softHyphen/>
        <w:t>тектурным памятником.</w:t>
      </w:r>
    </w:p>
    <w:p w:rsidR="002E1088" w:rsidRDefault="002E1088" w:rsidP="0039353A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2E1088" w:rsidRPr="00CC09F7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CC09F7">
        <w:rPr>
          <w:color w:val="000000"/>
        </w:rPr>
        <w:t xml:space="preserve">Тема. </w:t>
      </w:r>
      <w:r w:rsidRPr="00CC09F7">
        <w:rPr>
          <w:b/>
          <w:bCs/>
          <w:color w:val="000000"/>
        </w:rPr>
        <w:t>Парки, скверы, бульвары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color w:val="000000"/>
        </w:rPr>
        <w:t>Архитектура садов и парков. Художник-архитектор придумы</w:t>
      </w:r>
      <w:r w:rsidRPr="0039353A">
        <w:rPr>
          <w:color w:val="000000"/>
        </w:rPr>
        <w:softHyphen/>
        <w:t>вает не только здания, но и парки. Парки для отдыха, парки-му</w:t>
      </w:r>
      <w:r w:rsidRPr="0039353A">
        <w:rPr>
          <w:color w:val="000000"/>
        </w:rPr>
        <w:softHyphen/>
        <w:t xml:space="preserve">зеи, детские парки. Рассмотреть, как построены парки и сады, </w:t>
      </w:r>
      <w:proofErr w:type="gramStart"/>
      <w:r w:rsidRPr="0039353A">
        <w:rPr>
          <w:color w:val="000000"/>
        </w:rPr>
        <w:t>там</w:t>
      </w:r>
      <w:proofErr w:type="gramEnd"/>
      <w:r w:rsidRPr="0039353A">
        <w:rPr>
          <w:color w:val="000000"/>
        </w:rPr>
        <w:t xml:space="preserve"> где мы живем.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Задание: </w:t>
      </w:r>
      <w:r w:rsidRPr="0039353A">
        <w:rPr>
          <w:color w:val="000000"/>
        </w:rPr>
        <w:t>изображение парка, сквера (возможен коллаж).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Вариант задания: </w:t>
      </w:r>
      <w:r w:rsidRPr="0039353A">
        <w:rPr>
          <w:color w:val="000000"/>
        </w:rPr>
        <w:t>построение игрового парка из бумаги (коллективная работа).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Материалы: </w:t>
      </w:r>
      <w:r w:rsidRPr="0039353A">
        <w:rPr>
          <w:color w:val="000000"/>
        </w:rPr>
        <w:t>цветная и белая бумага, гуашь или восковые мелки, ножницы, клей.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39353A">
        <w:rPr>
          <w:i/>
          <w:iCs/>
          <w:color w:val="000000"/>
        </w:rPr>
        <w:t xml:space="preserve">Зрительный ряд: </w:t>
      </w:r>
      <w:r w:rsidRPr="0039353A">
        <w:rPr>
          <w:color w:val="000000"/>
        </w:rPr>
        <w:t>слайды садов и парков разных эпох; видовые фотографии и слайды; изображения садов и парков в искусстве.</w:t>
      </w:r>
    </w:p>
    <w:p w:rsidR="002F03B2" w:rsidRDefault="002F03B2" w:rsidP="002E1088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2E1088" w:rsidRPr="00CC09F7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CC09F7">
        <w:rPr>
          <w:color w:val="000000"/>
        </w:rPr>
        <w:t xml:space="preserve">Тема. </w:t>
      </w:r>
      <w:r w:rsidRPr="00CC09F7">
        <w:rPr>
          <w:b/>
          <w:bCs/>
          <w:color w:val="000000"/>
        </w:rPr>
        <w:t>Ажурные ограды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color w:val="000000"/>
        </w:rPr>
        <w:t>Чугунные ограды в Санкт-Петербурге и Москве; их назначение и роль в украшении города. Узорные ограды в род</w:t>
      </w:r>
      <w:r w:rsidRPr="0039353A">
        <w:rPr>
          <w:color w:val="000000"/>
        </w:rPr>
        <w:softHyphen/>
        <w:t>ном городе, деревянный ажур наличников.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Задание: </w:t>
      </w:r>
      <w:r w:rsidRPr="0039353A">
        <w:rPr>
          <w:color w:val="000000"/>
        </w:rPr>
        <w:t>создание проекта ажурной решетки или ворот — вы</w:t>
      </w:r>
      <w:r w:rsidRPr="0039353A">
        <w:rPr>
          <w:color w:val="000000"/>
        </w:rPr>
        <w:softHyphen/>
        <w:t>резание из сложенной цветной бумаги (решетки и ворота могут быть вклеены в композицию на тему «Парки, скверы, бульвары»).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Материалы: </w:t>
      </w:r>
      <w:r w:rsidRPr="0039353A">
        <w:rPr>
          <w:color w:val="000000"/>
        </w:rPr>
        <w:t>цветная бумага, ножницы, клей.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39353A">
        <w:rPr>
          <w:i/>
          <w:iCs/>
          <w:color w:val="000000"/>
        </w:rPr>
        <w:t xml:space="preserve">Зрительный ряд: </w:t>
      </w:r>
      <w:r w:rsidRPr="0039353A">
        <w:rPr>
          <w:color w:val="000000"/>
        </w:rPr>
        <w:t>старинные ограды в Москве и Санкт-Петер</w:t>
      </w:r>
      <w:r w:rsidRPr="0039353A">
        <w:rPr>
          <w:color w:val="000000"/>
        </w:rPr>
        <w:softHyphen/>
        <w:t>бурге; современные декоративные решетки и ограды в различных городах (слайды).</w:t>
      </w:r>
    </w:p>
    <w:p w:rsidR="00CD5CE2" w:rsidRDefault="00CD5CE2" w:rsidP="00FA7D9C">
      <w:pPr>
        <w:shd w:val="clear" w:color="auto" w:fill="FFFFFF"/>
        <w:autoSpaceDE w:val="0"/>
        <w:autoSpaceDN w:val="0"/>
        <w:adjustRightInd w:val="0"/>
        <w:rPr>
          <w:color w:val="000000"/>
        </w:rPr>
      </w:pPr>
    </w:p>
    <w:p w:rsidR="002E1088" w:rsidRPr="00CC09F7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CC09F7">
        <w:rPr>
          <w:color w:val="000000"/>
        </w:rPr>
        <w:t xml:space="preserve">Тема. </w:t>
      </w:r>
      <w:r w:rsidRPr="00CC09F7">
        <w:rPr>
          <w:b/>
          <w:bCs/>
          <w:color w:val="000000"/>
        </w:rPr>
        <w:t>Фонари на улицах и в парках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color w:val="000000"/>
        </w:rPr>
        <w:t>Художественные образы фонарей. Форму и украшение фона</w:t>
      </w:r>
      <w:r w:rsidRPr="0039353A">
        <w:rPr>
          <w:color w:val="000000"/>
        </w:rPr>
        <w:softHyphen/>
        <w:t>рей тоже создает художник. Фонари праздничные, торжественные, лирические. Фонари на улицах городов, в парках. Фонари — украшение города. Старинные фонари Москвы и Санкт-Петербурга, других городов.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Задание: </w:t>
      </w:r>
      <w:r w:rsidRPr="0039353A">
        <w:rPr>
          <w:color w:val="000000"/>
        </w:rPr>
        <w:t>графическое изображение или конструирование фор мы фонаря из бумаги.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39353A">
        <w:rPr>
          <w:i/>
          <w:iCs/>
          <w:color w:val="000000"/>
        </w:rPr>
        <w:t xml:space="preserve">Материалы: </w:t>
      </w:r>
      <w:r w:rsidRPr="0039353A">
        <w:rPr>
          <w:color w:val="000000"/>
        </w:rPr>
        <w:t>тушь, палочка, белая и цветная бумага, ножницы, клей.</w:t>
      </w:r>
    </w:p>
    <w:p w:rsidR="002E1088" w:rsidRDefault="002E1088" w:rsidP="002E1088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F83E3F" w:rsidRDefault="00F83E3F" w:rsidP="002E1088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F83E3F" w:rsidRDefault="00F83E3F" w:rsidP="002E1088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2E1088" w:rsidRPr="00CC09F7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CC09F7">
        <w:rPr>
          <w:color w:val="000000"/>
        </w:rPr>
        <w:lastRenderedPageBreak/>
        <w:t xml:space="preserve">Тема. </w:t>
      </w:r>
      <w:r w:rsidRPr="00CC09F7">
        <w:rPr>
          <w:b/>
          <w:bCs/>
          <w:color w:val="000000"/>
        </w:rPr>
        <w:t>Витрины магазинов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color w:val="000000"/>
        </w:rPr>
        <w:t>Роль художника в создании витрин. Реклама товара. Витрины как украшение города. Изображение, украшение и постройка при создании витрины. Реклама на улице.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Задание: </w:t>
      </w:r>
      <w:r w:rsidRPr="0039353A">
        <w:rPr>
          <w:color w:val="000000"/>
        </w:rPr>
        <w:t>создание проекта оформления витрины любого мага</w:t>
      </w:r>
      <w:r w:rsidRPr="0039353A">
        <w:rPr>
          <w:color w:val="000000"/>
        </w:rPr>
        <w:softHyphen/>
        <w:t>зина (по выбору детей).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color w:val="000000"/>
        </w:rPr>
        <w:t>При дополнительном времени дети могут сделать объемные макеты (по группам).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Материалы: </w:t>
      </w:r>
      <w:r w:rsidRPr="0039353A">
        <w:rPr>
          <w:color w:val="000000"/>
        </w:rPr>
        <w:t>белая и цветная бумага, ножницы, клей.</w:t>
      </w:r>
    </w:p>
    <w:p w:rsidR="00C843E6" w:rsidRDefault="002E1088" w:rsidP="002528FE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39353A">
        <w:rPr>
          <w:i/>
          <w:iCs/>
          <w:color w:val="000000"/>
        </w:rPr>
        <w:t xml:space="preserve">Зрительный ряд: </w:t>
      </w:r>
      <w:r w:rsidRPr="0039353A">
        <w:rPr>
          <w:color w:val="000000"/>
        </w:rPr>
        <w:t>фотографии и слайды с изображением оформленных витрин; детские работы предыдущих лет.</w:t>
      </w:r>
    </w:p>
    <w:p w:rsidR="002528FE" w:rsidRDefault="002528FE" w:rsidP="00924C10">
      <w:pPr>
        <w:shd w:val="clear" w:color="auto" w:fill="FFFFFF"/>
        <w:autoSpaceDE w:val="0"/>
        <w:autoSpaceDN w:val="0"/>
        <w:adjustRightInd w:val="0"/>
        <w:jc w:val="both"/>
        <w:rPr>
          <w:color w:val="000000"/>
        </w:rPr>
      </w:pPr>
    </w:p>
    <w:p w:rsidR="002E1088" w:rsidRPr="00CC09F7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CC09F7">
        <w:rPr>
          <w:color w:val="000000"/>
        </w:rPr>
        <w:t xml:space="preserve">Тема. </w:t>
      </w:r>
      <w:r w:rsidRPr="00CC09F7">
        <w:rPr>
          <w:b/>
          <w:bCs/>
          <w:color w:val="000000"/>
        </w:rPr>
        <w:t>Транспорт в городе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color w:val="000000"/>
        </w:rPr>
        <w:t>Роль художника в создании машин. Разные формы автомоби</w:t>
      </w:r>
      <w:r w:rsidRPr="0039353A">
        <w:rPr>
          <w:color w:val="000000"/>
        </w:rPr>
        <w:softHyphen/>
        <w:t>лей. Украшение машины. Автомобили разных времен. Умение видеть образ в форме машины. Все виды транспорта помогает со</w:t>
      </w:r>
      <w:r w:rsidRPr="0039353A">
        <w:rPr>
          <w:color w:val="000000"/>
        </w:rPr>
        <w:softHyphen/>
        <w:t>здавать художник.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Задание: </w:t>
      </w:r>
      <w:r w:rsidRPr="0039353A">
        <w:rPr>
          <w:color w:val="000000"/>
        </w:rPr>
        <w:t>придумать, нарисовать или построить из бумаги об</w:t>
      </w:r>
      <w:r w:rsidRPr="0039353A">
        <w:rPr>
          <w:color w:val="000000"/>
        </w:rPr>
        <w:softHyphen/>
        <w:t>разы фантастических машин (наземных, водных, воздушных)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39353A">
        <w:rPr>
          <w:i/>
          <w:iCs/>
          <w:color w:val="000000"/>
        </w:rPr>
        <w:t xml:space="preserve">Материалы: </w:t>
      </w:r>
      <w:r w:rsidRPr="0039353A">
        <w:rPr>
          <w:color w:val="000000"/>
        </w:rPr>
        <w:t>графические материалы, белая и цветная бумага, ножницы, клей.</w:t>
      </w:r>
    </w:p>
    <w:p w:rsidR="002E1088" w:rsidRPr="0039353A" w:rsidRDefault="002E1088" w:rsidP="00CC09F7">
      <w:pPr>
        <w:shd w:val="clear" w:color="auto" w:fill="FFFFFF"/>
        <w:autoSpaceDE w:val="0"/>
        <w:autoSpaceDN w:val="0"/>
        <w:adjustRightInd w:val="0"/>
        <w:jc w:val="both"/>
      </w:pPr>
      <w:r w:rsidRPr="0039353A">
        <w:rPr>
          <w:i/>
          <w:iCs/>
          <w:color w:val="000000"/>
        </w:rPr>
        <w:t xml:space="preserve">Зрительный ряд: </w:t>
      </w:r>
      <w:r w:rsidRPr="0039353A">
        <w:rPr>
          <w:color w:val="000000"/>
        </w:rPr>
        <w:t>фотографии транспорта; слайды старинных машин.</w:t>
      </w:r>
    </w:p>
    <w:p w:rsidR="0039353A" w:rsidRDefault="0039353A" w:rsidP="002E1088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2E1088" w:rsidRPr="00CC09F7" w:rsidRDefault="002E1088" w:rsidP="002E1088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CC09F7">
        <w:rPr>
          <w:color w:val="000000"/>
        </w:rPr>
        <w:t xml:space="preserve">Тема. </w:t>
      </w:r>
      <w:r w:rsidRPr="00CC09F7">
        <w:rPr>
          <w:b/>
          <w:bCs/>
          <w:color w:val="000000"/>
        </w:rPr>
        <w:t>Что сделал художник на улицах моего города (села)</w:t>
      </w:r>
    </w:p>
    <w:p w:rsidR="002E1088" w:rsidRPr="00CC09F7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CC09F7">
        <w:rPr>
          <w:b/>
          <w:bCs/>
          <w:color w:val="000000"/>
        </w:rPr>
        <w:t xml:space="preserve"> (обобщение темы)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color w:val="000000"/>
        </w:rPr>
        <w:t>Опять должен возникнуть вопрос: «Что было бы, если бы на</w:t>
      </w:r>
      <w:r w:rsidRPr="00CC09F7">
        <w:rPr>
          <w:color w:val="000000"/>
        </w:rPr>
        <w:softHyphen/>
        <w:t>ши Братья-Мастера ни к чему не прикасались на улицах нашего города?»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color w:val="000000"/>
        </w:rPr>
        <w:t>На этом уроке из отдельных работ создается одно или не</w:t>
      </w:r>
      <w:r w:rsidRPr="00CC09F7">
        <w:rPr>
          <w:color w:val="000000"/>
        </w:rPr>
        <w:softHyphen/>
        <w:t>сколько коллективных панно. Это может быть панорама улицы из нескольких склеенных в полосу рисунков. Здесь можно разместить ажурные ограды и фонари, транспорт. Дополняется панно фигурами людей, плоскими вырезками деревьев и кустов.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color w:val="000000"/>
        </w:rPr>
        <w:t>Можно провести игру в экскурсоводов и журналистов. Экс</w:t>
      </w:r>
      <w:r w:rsidRPr="00CC09F7">
        <w:rPr>
          <w:color w:val="000000"/>
        </w:rPr>
        <w:softHyphen/>
        <w:t>курсоводы рассказывают о своем городе, о роли художников, ко</w:t>
      </w:r>
      <w:r w:rsidRPr="00CC09F7">
        <w:rPr>
          <w:color w:val="000000"/>
        </w:rPr>
        <w:softHyphen/>
        <w:t>торые создают художественный облик города.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CC09F7">
        <w:rPr>
          <w:i/>
          <w:iCs/>
          <w:color w:val="000000"/>
        </w:rPr>
        <w:t xml:space="preserve">Задание: </w:t>
      </w:r>
      <w:r w:rsidRPr="00CC09F7">
        <w:rPr>
          <w:color w:val="000000"/>
        </w:rPr>
        <w:t>создание коллективного панно «Наш город (село)» в технике коллажа, аппликации. Беседа о роли художника в со</w:t>
      </w:r>
      <w:r w:rsidRPr="00CC09F7">
        <w:rPr>
          <w:color w:val="000000"/>
        </w:rPr>
        <w:softHyphen/>
        <w:t>здании облика города.</w:t>
      </w:r>
    </w:p>
    <w:p w:rsidR="002E1088" w:rsidRDefault="002E1088" w:rsidP="002E1088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2E1088" w:rsidRDefault="002E1088" w:rsidP="00CC09F7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  <w:u w:val="single"/>
        </w:rPr>
      </w:pPr>
      <w:r>
        <w:rPr>
          <w:b/>
          <w:bCs/>
          <w:color w:val="000000"/>
          <w:sz w:val="28"/>
          <w:szCs w:val="28"/>
          <w:u w:val="single"/>
        </w:rPr>
        <w:t>3 четверть.  Художник и зрелище (10ч)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color w:val="000000"/>
        </w:rPr>
        <w:t>Зрелище — неотъемлемая часть жизни человека. Какой туск</w:t>
      </w:r>
      <w:r w:rsidRPr="00CC09F7">
        <w:rPr>
          <w:color w:val="000000"/>
        </w:rPr>
        <w:softHyphen/>
        <w:t>лый и однообразный был бы мир без праздника! В цирке, на кон</w:t>
      </w:r>
      <w:r w:rsidRPr="00CC09F7">
        <w:rPr>
          <w:color w:val="000000"/>
        </w:rPr>
        <w:softHyphen/>
        <w:t>церте или в театре нас встречает праздничное и красочное зре</w:t>
      </w:r>
      <w:r w:rsidRPr="00CC09F7">
        <w:rPr>
          <w:color w:val="000000"/>
        </w:rPr>
        <w:softHyphen/>
        <w:t>лище, созданное художником.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CC09F7">
        <w:rPr>
          <w:color w:val="000000"/>
        </w:rPr>
        <w:t>Игровая природа зрелища позволяет учителю в конце четвер</w:t>
      </w:r>
      <w:r w:rsidRPr="00CC09F7">
        <w:rPr>
          <w:color w:val="000000"/>
        </w:rPr>
        <w:softHyphen/>
        <w:t>ти продемонстрировать творческие работы детей в виде театра</w:t>
      </w:r>
      <w:r w:rsidRPr="00CC09F7">
        <w:rPr>
          <w:color w:val="000000"/>
        </w:rPr>
        <w:softHyphen/>
        <w:t>лизованного представления или спектакля.</w:t>
      </w:r>
    </w:p>
    <w:p w:rsidR="00FA7D9C" w:rsidRDefault="00FA7D9C" w:rsidP="002E1088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2E1088" w:rsidRPr="00CC09F7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CC09F7">
        <w:rPr>
          <w:color w:val="000000"/>
        </w:rPr>
        <w:t xml:space="preserve">Тема. </w:t>
      </w:r>
      <w:r w:rsidRPr="00CC09F7">
        <w:rPr>
          <w:b/>
          <w:bCs/>
          <w:color w:val="000000"/>
        </w:rPr>
        <w:t>Художник в цирке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color w:val="000000"/>
        </w:rPr>
        <w:t>Роль художника в цирке. Цирк — образ радостного, искромет</w:t>
      </w:r>
      <w:r w:rsidRPr="00CC09F7">
        <w:rPr>
          <w:color w:val="000000"/>
        </w:rPr>
        <w:softHyphen/>
        <w:t>ного и волшебного зрелища. Искусство цирка — искусство преувеличения и праздничной красочности — веселая тема дет</w:t>
      </w:r>
      <w:r w:rsidRPr="00CC09F7">
        <w:rPr>
          <w:color w:val="000000"/>
        </w:rPr>
        <w:softHyphen/>
        <w:t>ского творчества.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i/>
          <w:iCs/>
          <w:color w:val="000000"/>
        </w:rPr>
        <w:t xml:space="preserve">Задание: </w:t>
      </w:r>
      <w:r w:rsidRPr="00CC09F7">
        <w:rPr>
          <w:color w:val="000000"/>
        </w:rPr>
        <w:t>выполнение рисунка или аппликации на тему цирко</w:t>
      </w:r>
      <w:r w:rsidRPr="00CC09F7">
        <w:rPr>
          <w:color w:val="000000"/>
        </w:rPr>
        <w:softHyphen/>
        <w:t>вого представления.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i/>
          <w:iCs/>
          <w:color w:val="000000"/>
        </w:rPr>
        <w:t xml:space="preserve">Материалы: </w:t>
      </w:r>
      <w:r w:rsidRPr="00CC09F7">
        <w:rPr>
          <w:color w:val="000000"/>
        </w:rPr>
        <w:t>мелки, гуашь, кисти, цветная бумага, ножницы, клей.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CC09F7">
        <w:rPr>
          <w:i/>
          <w:iCs/>
          <w:color w:val="000000"/>
        </w:rPr>
        <w:t xml:space="preserve">Зрительный ряд: </w:t>
      </w:r>
      <w:r w:rsidRPr="00CC09F7">
        <w:rPr>
          <w:color w:val="000000"/>
        </w:rPr>
        <w:t>фотографии, слайды и видеофрагменты цир</w:t>
      </w:r>
      <w:r w:rsidRPr="00CC09F7">
        <w:rPr>
          <w:color w:val="000000"/>
        </w:rPr>
        <w:softHyphen/>
        <w:t>кового представления.</w:t>
      </w:r>
    </w:p>
    <w:p w:rsidR="002E1088" w:rsidRDefault="002E1088" w:rsidP="002E1088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2E1088" w:rsidRPr="00CC09F7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CC09F7">
        <w:rPr>
          <w:color w:val="000000"/>
        </w:rPr>
        <w:t xml:space="preserve">Тема. </w:t>
      </w:r>
      <w:r w:rsidRPr="00CC09F7">
        <w:rPr>
          <w:b/>
          <w:bCs/>
          <w:color w:val="000000"/>
        </w:rPr>
        <w:t>Художник в театре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color w:val="000000"/>
        </w:rPr>
        <w:t xml:space="preserve">Спектакль — вымысел и </w:t>
      </w:r>
      <w:proofErr w:type="gramStart"/>
      <w:r w:rsidRPr="00CC09F7">
        <w:rPr>
          <w:color w:val="000000"/>
        </w:rPr>
        <w:t>правда</w:t>
      </w:r>
      <w:proofErr w:type="gramEnd"/>
      <w:r w:rsidRPr="00CC09F7">
        <w:rPr>
          <w:color w:val="000000"/>
        </w:rPr>
        <w:t xml:space="preserve"> театральной игры. Худож</w:t>
      </w:r>
      <w:r w:rsidRPr="00CC09F7">
        <w:rPr>
          <w:color w:val="000000"/>
        </w:rPr>
        <w:softHyphen/>
        <w:t xml:space="preserve">ник— </w:t>
      </w:r>
      <w:proofErr w:type="gramStart"/>
      <w:r w:rsidRPr="00CC09F7">
        <w:rPr>
          <w:color w:val="000000"/>
        </w:rPr>
        <w:t>со</w:t>
      </w:r>
      <w:proofErr w:type="gramEnd"/>
      <w:r w:rsidRPr="00CC09F7">
        <w:rPr>
          <w:color w:val="000000"/>
        </w:rPr>
        <w:t>здатель сценического мира. Декорации и костюмы. Про</w:t>
      </w:r>
      <w:r w:rsidRPr="00CC09F7">
        <w:rPr>
          <w:color w:val="000000"/>
        </w:rPr>
        <w:softHyphen/>
        <w:t>цесс создания театрально-сценического оформления.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i/>
          <w:iCs/>
          <w:color w:val="000000"/>
        </w:rPr>
        <w:t xml:space="preserve">Задание: </w:t>
      </w:r>
      <w:r w:rsidRPr="00CC09F7">
        <w:rPr>
          <w:color w:val="000000"/>
        </w:rPr>
        <w:t xml:space="preserve">театр на столе — создание картонного макета и </w:t>
      </w:r>
      <w:proofErr w:type="gramStart"/>
      <w:r w:rsidRPr="00CC09F7">
        <w:rPr>
          <w:color w:val="000000"/>
          <w:lang w:val="en-US"/>
        </w:rPr>
        <w:t>ne</w:t>
      </w:r>
      <w:proofErr w:type="spellStart"/>
      <w:proofErr w:type="gramEnd"/>
      <w:r w:rsidRPr="00CC09F7">
        <w:rPr>
          <w:color w:val="000000"/>
        </w:rPr>
        <w:t>рсонажей</w:t>
      </w:r>
      <w:proofErr w:type="spellEnd"/>
      <w:r w:rsidRPr="00CC09F7">
        <w:rPr>
          <w:color w:val="000000"/>
        </w:rPr>
        <w:t xml:space="preserve"> сказки для игры в спектакль.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i/>
          <w:iCs/>
          <w:color w:val="000000"/>
        </w:rPr>
        <w:t xml:space="preserve">Материалы: </w:t>
      </w:r>
      <w:r w:rsidRPr="00CC09F7">
        <w:rPr>
          <w:color w:val="000000"/>
        </w:rPr>
        <w:t>картонная коробка, разноцветная бумага, краски, клей, ножницы.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i/>
          <w:iCs/>
          <w:color w:val="000000"/>
        </w:rPr>
        <w:t xml:space="preserve">Зрительный ряд: </w:t>
      </w:r>
      <w:r w:rsidRPr="00CC09F7">
        <w:rPr>
          <w:color w:val="000000"/>
        </w:rPr>
        <w:t>слайды эскизов театральных художников</w:t>
      </w:r>
      <w:proofErr w:type="gramStart"/>
      <w:r w:rsidRPr="00CC09F7">
        <w:rPr>
          <w:color w:val="000000"/>
        </w:rPr>
        <w:t>.'</w:t>
      </w:r>
      <w:proofErr w:type="gramEnd"/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CC09F7">
        <w:rPr>
          <w:i/>
          <w:iCs/>
          <w:color w:val="000000"/>
        </w:rPr>
        <w:lastRenderedPageBreak/>
        <w:t xml:space="preserve">Литературный ряд: </w:t>
      </w:r>
      <w:r w:rsidRPr="00CC09F7">
        <w:rPr>
          <w:color w:val="000000"/>
        </w:rPr>
        <w:t>выбранная сказка.</w:t>
      </w:r>
    </w:p>
    <w:p w:rsidR="00183C35" w:rsidRDefault="00183C35" w:rsidP="002E1088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2E1088" w:rsidRPr="00CC09F7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CC09F7">
        <w:rPr>
          <w:color w:val="000000"/>
        </w:rPr>
        <w:t xml:space="preserve">Тема. </w:t>
      </w:r>
      <w:r w:rsidRPr="00CC09F7">
        <w:rPr>
          <w:b/>
          <w:bCs/>
          <w:color w:val="000000"/>
        </w:rPr>
        <w:t>Маски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color w:val="000000"/>
        </w:rPr>
        <w:t>Лицедейство и маска. Маски разных времен и народов. Маска как образ персонажа. Искусство маски в театре и на празднике.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i/>
          <w:iCs/>
          <w:color w:val="000000"/>
        </w:rPr>
        <w:t xml:space="preserve">Задание: </w:t>
      </w:r>
      <w:r w:rsidRPr="00CC09F7">
        <w:rPr>
          <w:color w:val="000000"/>
        </w:rPr>
        <w:t>конструирование выразительных и острохарактерных масок.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i/>
          <w:iCs/>
          <w:color w:val="000000"/>
        </w:rPr>
        <w:t xml:space="preserve">Материалы: </w:t>
      </w:r>
      <w:r w:rsidRPr="00CC09F7">
        <w:rPr>
          <w:color w:val="000000"/>
        </w:rPr>
        <w:t>цветная бумага, ножницы, клей.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i/>
          <w:iCs/>
          <w:color w:val="000000"/>
        </w:rPr>
        <w:t xml:space="preserve">Зрительный ряд: </w:t>
      </w:r>
      <w:r w:rsidRPr="00CC09F7">
        <w:rPr>
          <w:color w:val="000000"/>
        </w:rPr>
        <w:t>фотографии масок разных народов и теат</w:t>
      </w:r>
      <w:r w:rsidRPr="00CC09F7">
        <w:rPr>
          <w:color w:val="000000"/>
        </w:rPr>
        <w:softHyphen/>
        <w:t>ральных масок.</w:t>
      </w:r>
    </w:p>
    <w:p w:rsidR="00C843E6" w:rsidRDefault="00C843E6" w:rsidP="002E1088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2E1088" w:rsidRPr="00CC09F7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CC09F7">
        <w:rPr>
          <w:color w:val="000000"/>
        </w:rPr>
        <w:t xml:space="preserve">Тема. </w:t>
      </w:r>
      <w:r w:rsidRPr="00CC09F7">
        <w:rPr>
          <w:b/>
          <w:bCs/>
          <w:color w:val="000000"/>
        </w:rPr>
        <w:t>Театр кукол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color w:val="000000"/>
        </w:rPr>
        <w:t>Многообразие мира театра кукол. Театр Петрушки, перчаточ</w:t>
      </w:r>
      <w:r w:rsidRPr="00CC09F7">
        <w:rPr>
          <w:color w:val="000000"/>
        </w:rPr>
        <w:softHyphen/>
        <w:t>ные и тростевые куклы, марионетки. Работа художника над кук</w:t>
      </w:r>
      <w:r w:rsidRPr="00CC09F7">
        <w:rPr>
          <w:color w:val="000000"/>
        </w:rPr>
        <w:softHyphen/>
        <w:t>лой. Образ куклы, ее конструкция и костюм.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i/>
          <w:iCs/>
          <w:color w:val="000000"/>
        </w:rPr>
        <w:t xml:space="preserve">Задание: </w:t>
      </w:r>
      <w:r w:rsidRPr="00CC09F7">
        <w:rPr>
          <w:color w:val="000000"/>
        </w:rPr>
        <w:t>создание куклы к кукольному спектаклю.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i/>
          <w:iCs/>
          <w:color w:val="000000"/>
        </w:rPr>
        <w:t xml:space="preserve">Материалы: </w:t>
      </w:r>
      <w:r w:rsidRPr="00CC09F7">
        <w:rPr>
          <w:color w:val="000000"/>
        </w:rPr>
        <w:t>пластилин, бумага, ножницы, клей, куски ткани, нитки, мелкие пуговицы.</w:t>
      </w:r>
    </w:p>
    <w:p w:rsid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CC09F7">
        <w:rPr>
          <w:i/>
          <w:iCs/>
          <w:color w:val="000000"/>
        </w:rPr>
        <w:t xml:space="preserve">Зрительный ряд: </w:t>
      </w:r>
      <w:r w:rsidRPr="00CC09F7">
        <w:rPr>
          <w:color w:val="000000"/>
        </w:rPr>
        <w:t>слайды с изображением театральных кукол, репродукции из книг о кукольном театре, диафильм.</w:t>
      </w:r>
    </w:p>
    <w:p w:rsidR="00924C10" w:rsidRPr="00CC09F7" w:rsidRDefault="00924C10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</w:p>
    <w:p w:rsidR="002E1088" w:rsidRPr="00CC09F7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CC09F7">
        <w:rPr>
          <w:color w:val="000000"/>
        </w:rPr>
        <w:t xml:space="preserve">Тема. </w:t>
      </w:r>
      <w:r w:rsidRPr="00CC09F7">
        <w:rPr>
          <w:b/>
          <w:bCs/>
          <w:color w:val="000000"/>
        </w:rPr>
        <w:t>Афиша и плакат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color w:val="000000"/>
        </w:rPr>
        <w:t>Значение афиши и плаката. Образ зрелища и его выражение в афише. Единство изображения и текста в плакате. Шрифт.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i/>
          <w:iCs/>
          <w:color w:val="000000"/>
        </w:rPr>
        <w:t xml:space="preserve">Задание: </w:t>
      </w:r>
      <w:r w:rsidRPr="00CC09F7">
        <w:rPr>
          <w:color w:val="000000"/>
        </w:rPr>
        <w:t>создание эскиза плаката-афиши к спектаклю или цирковому представлению.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i/>
          <w:iCs/>
          <w:color w:val="000000"/>
        </w:rPr>
        <w:t xml:space="preserve">Материалы: </w:t>
      </w:r>
      <w:r w:rsidRPr="00CC09F7">
        <w:rPr>
          <w:color w:val="000000"/>
        </w:rPr>
        <w:t>гуашь, кисти, клей, цветная бумага большого формата.</w:t>
      </w:r>
    </w:p>
    <w:p w:rsid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CC09F7">
        <w:rPr>
          <w:i/>
          <w:iCs/>
          <w:color w:val="000000"/>
        </w:rPr>
        <w:t xml:space="preserve">Зрительный ряд: </w:t>
      </w:r>
      <w:r w:rsidRPr="00CC09F7">
        <w:rPr>
          <w:color w:val="000000"/>
        </w:rPr>
        <w:t>театральные и цирковые афиши.</w:t>
      </w:r>
    </w:p>
    <w:p w:rsidR="00CC09F7" w:rsidRPr="00CC09F7" w:rsidRDefault="00CC09F7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</w:p>
    <w:p w:rsidR="002E1088" w:rsidRPr="00CC09F7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CC09F7">
        <w:rPr>
          <w:color w:val="000000"/>
        </w:rPr>
        <w:t xml:space="preserve">Тема. </w:t>
      </w:r>
      <w:r w:rsidRPr="00CC09F7">
        <w:rPr>
          <w:b/>
          <w:bCs/>
          <w:color w:val="000000"/>
        </w:rPr>
        <w:t>Праздник в городе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color w:val="000000"/>
        </w:rPr>
        <w:t>Роль художника в создании праздничного облика города. Эле</w:t>
      </w:r>
      <w:r w:rsidRPr="00CC09F7">
        <w:rPr>
          <w:color w:val="000000"/>
        </w:rPr>
        <w:softHyphen/>
        <w:t>менты праздничного украшения: панно, транспаранты, декоратив</w:t>
      </w:r>
      <w:r w:rsidRPr="00CC09F7">
        <w:rPr>
          <w:color w:val="000000"/>
        </w:rPr>
        <w:softHyphen/>
        <w:t>но-праздничные сооружения, иллюминация, фейерверк, флаги и др.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i/>
          <w:iCs/>
          <w:color w:val="000000"/>
        </w:rPr>
        <w:t xml:space="preserve">Задание: </w:t>
      </w:r>
      <w:r w:rsidRPr="00CC09F7">
        <w:rPr>
          <w:color w:val="000000"/>
        </w:rPr>
        <w:t>выполнение рисунка украшения или иллюминации к празднику.</w:t>
      </w:r>
    </w:p>
    <w:p w:rsidR="002E1088" w:rsidRPr="00CC09F7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CC09F7">
        <w:rPr>
          <w:i/>
          <w:iCs/>
          <w:color w:val="000000"/>
        </w:rPr>
        <w:t xml:space="preserve">Материалы: </w:t>
      </w:r>
      <w:r w:rsidRPr="00CC09F7">
        <w:rPr>
          <w:color w:val="000000"/>
        </w:rPr>
        <w:t>мелки, гуашь, кисти, цветная бумага.</w:t>
      </w:r>
    </w:p>
    <w:p w:rsidR="002E1088" w:rsidRDefault="002E1088" w:rsidP="00CC09F7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CC09F7">
        <w:rPr>
          <w:i/>
          <w:iCs/>
          <w:color w:val="000000"/>
        </w:rPr>
        <w:t xml:space="preserve">Зрительный ряд:   </w:t>
      </w:r>
      <w:r w:rsidRPr="00CC09F7">
        <w:rPr>
          <w:color w:val="000000"/>
        </w:rPr>
        <w:t>фото- и   видеоизображения   праздничного оформления города.</w:t>
      </w:r>
    </w:p>
    <w:p w:rsidR="00CC09F7" w:rsidRPr="00CC09F7" w:rsidRDefault="00CC09F7" w:rsidP="00CC09F7">
      <w:pPr>
        <w:shd w:val="clear" w:color="auto" w:fill="FFFFFF"/>
        <w:autoSpaceDE w:val="0"/>
        <w:autoSpaceDN w:val="0"/>
        <w:adjustRightInd w:val="0"/>
        <w:ind w:firstLine="708"/>
        <w:jc w:val="both"/>
      </w:pPr>
    </w:p>
    <w:p w:rsidR="002E1088" w:rsidRPr="008F400A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8F400A">
        <w:rPr>
          <w:color w:val="000000"/>
        </w:rPr>
        <w:t xml:space="preserve">Тема. </w:t>
      </w:r>
      <w:r w:rsidRPr="008F400A">
        <w:rPr>
          <w:b/>
          <w:bCs/>
          <w:color w:val="000000"/>
        </w:rPr>
        <w:t>Школьный праздник-карнавал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8F400A">
        <w:rPr>
          <w:color w:val="000000"/>
        </w:rPr>
        <w:t>Заключительный  урок  четв</w:t>
      </w:r>
      <w:r w:rsidR="008F400A" w:rsidRPr="008F400A">
        <w:rPr>
          <w:color w:val="000000"/>
        </w:rPr>
        <w:t>ерти  предоставляет учителю раз</w:t>
      </w:r>
      <w:r w:rsidRPr="008F400A">
        <w:rPr>
          <w:color w:val="000000"/>
        </w:rPr>
        <w:t>личные возможности для его проведения. Это может быть теат</w:t>
      </w:r>
      <w:r w:rsidRPr="008F400A">
        <w:rPr>
          <w:color w:val="000000"/>
        </w:rPr>
        <w:softHyphen/>
        <w:t xml:space="preserve">рализованное представление или спектакль с </w:t>
      </w:r>
      <w:proofErr w:type="gramStart"/>
      <w:r w:rsidRPr="008F400A">
        <w:rPr>
          <w:color w:val="000000"/>
        </w:rPr>
        <w:t>использованием</w:t>
      </w:r>
      <w:proofErr w:type="gramEnd"/>
      <w:r w:rsidR="00E5764D">
        <w:rPr>
          <w:color w:val="000000"/>
        </w:rPr>
        <w:t xml:space="preserve"> </w:t>
      </w:r>
      <w:r w:rsidRPr="008F400A">
        <w:rPr>
          <w:color w:val="000000"/>
        </w:rPr>
        <w:t>сделанных на занятиях масок, кукол и т. д. или же дети как Мас</w:t>
      </w:r>
      <w:r w:rsidRPr="008F400A">
        <w:rPr>
          <w:color w:val="000000"/>
        </w:rPr>
        <w:softHyphen/>
        <w:t>тера Изображения, Украшения и Постройки могут украсить класс или школу, превратив их в место для праздника.</w:t>
      </w:r>
    </w:p>
    <w:p w:rsidR="002E1088" w:rsidRDefault="002E1088" w:rsidP="002E1088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2E1088" w:rsidRDefault="002E1088" w:rsidP="002E1088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u w:val="single"/>
        </w:rPr>
        <w:t xml:space="preserve">4 четверть. Художник и музей </w:t>
      </w:r>
      <w:proofErr w:type="gramStart"/>
      <w:r>
        <w:rPr>
          <w:b/>
          <w:bCs/>
          <w:color w:val="000000"/>
          <w:sz w:val="28"/>
          <w:szCs w:val="28"/>
          <w:u w:val="single"/>
        </w:rPr>
        <w:t xml:space="preserve">( </w:t>
      </w:r>
      <w:proofErr w:type="gramEnd"/>
      <w:r>
        <w:rPr>
          <w:b/>
          <w:bCs/>
          <w:color w:val="000000"/>
          <w:sz w:val="28"/>
          <w:szCs w:val="28"/>
          <w:u w:val="single"/>
        </w:rPr>
        <w:t>8 ч)</w:t>
      </w:r>
    </w:p>
    <w:p w:rsidR="00C843E6" w:rsidRDefault="00C843E6" w:rsidP="008F400A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</w:pPr>
      <w:r w:rsidRPr="008F400A">
        <w:rPr>
          <w:color w:val="000000"/>
        </w:rPr>
        <w:t>Три четверти учебного года были посвящены прикладным ви</w:t>
      </w:r>
      <w:r w:rsidRPr="008F400A">
        <w:rPr>
          <w:color w:val="000000"/>
        </w:rPr>
        <w:softHyphen/>
        <w:t>дам деятельности художника. Познакомившись с ролью художни</w:t>
      </w:r>
      <w:r w:rsidRPr="008F400A">
        <w:rPr>
          <w:color w:val="000000"/>
        </w:rPr>
        <w:softHyphen/>
        <w:t xml:space="preserve">ка в нашей повседневной жизни, в </w:t>
      </w:r>
      <w:r w:rsidRPr="008F400A">
        <w:rPr>
          <w:color w:val="000000"/>
          <w:lang w:val="en-US"/>
        </w:rPr>
        <w:t>IV</w:t>
      </w:r>
      <w:r w:rsidRPr="008F400A">
        <w:rPr>
          <w:color w:val="000000"/>
        </w:rPr>
        <w:t xml:space="preserve"> четверти мы обращаемся к станковым видам изобразительного искусства. Речь пойдет о картине и скульптуре, будет дано представление о жанрах изоб</w:t>
      </w:r>
      <w:r w:rsidRPr="008F400A">
        <w:rPr>
          <w:color w:val="000000"/>
        </w:rPr>
        <w:softHyphen/>
        <w:t>разительного искусства (натюрморт, портрет, пейзаж, бытовой и исторический жанры) и разных по назначению видах скульптуры.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</w:pPr>
      <w:r w:rsidRPr="008F400A">
        <w:rPr>
          <w:color w:val="000000"/>
        </w:rPr>
        <w:t>Лучшие произведения искусства хранятся в музеях, и люди специально приходят, чтобы увидеть их. Многие города могут гордиться своими музеями. Музеи Москвы, Санкт-Петербурга, других городов России — хранители великих произведений миро</w:t>
      </w:r>
      <w:r w:rsidRPr="008F400A">
        <w:rPr>
          <w:color w:val="000000"/>
        </w:rPr>
        <w:softHyphen/>
        <w:t>вого и русского искусства. К этим шедеврам каждый ребенок дол</w:t>
      </w:r>
      <w:r w:rsidRPr="008F400A">
        <w:rPr>
          <w:color w:val="000000"/>
        </w:rPr>
        <w:softHyphen/>
        <w:t>жен прикоснуться и научиться гордиться тем, что именно его род</w:t>
      </w:r>
      <w:r w:rsidRPr="008F400A">
        <w:rPr>
          <w:color w:val="000000"/>
        </w:rPr>
        <w:softHyphen/>
        <w:t>ной город хранит такие великие произведения.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</w:pPr>
      <w:r w:rsidRPr="008F400A">
        <w:rPr>
          <w:color w:val="000000"/>
        </w:rPr>
        <w:t>В Москве есть музей — святыня русской культуры — Третья</w:t>
      </w:r>
      <w:r w:rsidRPr="008F400A">
        <w:rPr>
          <w:color w:val="000000"/>
        </w:rPr>
        <w:softHyphen/>
        <w:t>ковская галерея. О ней в первую очередь нужно рассказать. Ог</w:t>
      </w:r>
      <w:r w:rsidRPr="008F400A">
        <w:rPr>
          <w:color w:val="000000"/>
        </w:rPr>
        <w:softHyphen/>
        <w:t>ромно значение Эрмитажа и Русского музея в Петербурге — цен</w:t>
      </w:r>
      <w:r w:rsidRPr="008F400A">
        <w:rPr>
          <w:color w:val="000000"/>
        </w:rPr>
        <w:softHyphen/>
        <w:t>тров международных художественных связей. И есть также мно</w:t>
      </w:r>
      <w:r w:rsidRPr="008F400A">
        <w:rPr>
          <w:color w:val="000000"/>
        </w:rPr>
        <w:softHyphen/>
        <w:t>го небольших интересных музеев, выставочных залов.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</w:pPr>
      <w:r w:rsidRPr="008F400A">
        <w:rPr>
          <w:color w:val="000000"/>
        </w:rPr>
        <w:lastRenderedPageBreak/>
        <w:t>Однако тема «Художник и музей» шире. Существуют самые разные музеи, но всегда в их организации принимает участие ху</w:t>
      </w:r>
      <w:r w:rsidRPr="008F400A">
        <w:rPr>
          <w:color w:val="000000"/>
        </w:rPr>
        <w:softHyphen/>
        <w:t>дожник, который помогает сделать музейную экспозицию.</w:t>
      </w:r>
    </w:p>
    <w:p w:rsidR="002528FE" w:rsidRDefault="002E1088" w:rsidP="00E5764D">
      <w:pPr>
        <w:shd w:val="clear" w:color="auto" w:fill="FFFFFF"/>
        <w:autoSpaceDE w:val="0"/>
        <w:autoSpaceDN w:val="0"/>
        <w:adjustRightInd w:val="0"/>
        <w:ind w:firstLine="708"/>
        <w:rPr>
          <w:color w:val="000000"/>
        </w:rPr>
      </w:pPr>
      <w:r w:rsidRPr="008F400A">
        <w:rPr>
          <w:color w:val="000000"/>
        </w:rPr>
        <w:t>Бывают художественные, литературные, исторические музеи, музеи науки и т. д. и даже домашние музеи в виде семейных альбомов, рассказывающих об истории семьи. Может быть до</w:t>
      </w:r>
      <w:r w:rsidRPr="008F400A">
        <w:rPr>
          <w:color w:val="000000"/>
        </w:rPr>
        <w:softHyphen/>
        <w:t>машний музей игрушек, марок, археологических находок, просто личных памятных вещей.</w:t>
      </w:r>
    </w:p>
    <w:p w:rsidR="002528FE" w:rsidRDefault="002528FE" w:rsidP="002E1088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2E1088" w:rsidRPr="008F400A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8F400A">
        <w:rPr>
          <w:color w:val="000000"/>
        </w:rPr>
        <w:t xml:space="preserve">Тема. </w:t>
      </w:r>
      <w:r w:rsidRPr="008F400A">
        <w:rPr>
          <w:b/>
          <w:bCs/>
          <w:color w:val="000000"/>
        </w:rPr>
        <w:t>Музеи в жизни города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color w:val="000000"/>
        </w:rPr>
        <w:t>Музеи в жизни города и всей страны. Разнообразие музеев. Роль художника в организации экспозиции. Крупнейшие художе</w:t>
      </w:r>
      <w:r w:rsidRPr="008F400A">
        <w:rPr>
          <w:color w:val="000000"/>
        </w:rPr>
        <w:softHyphen/>
        <w:t>ственные музеи: Третьяковская галерея, Музей изобразительных искусств им. А. С. Пушкина, Эрмитаж, Русский музей; музей родного города.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color w:val="000000"/>
        </w:rPr>
        <w:t>Рассказ учителя и беседа.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i/>
          <w:iCs/>
          <w:color w:val="000000"/>
        </w:rPr>
        <w:t xml:space="preserve">Задание: </w:t>
      </w:r>
      <w:r w:rsidRPr="008F400A">
        <w:rPr>
          <w:color w:val="000000"/>
        </w:rPr>
        <w:t>«Мы в музее» — изображение музейного интерьера с фигурами зрителей.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i/>
          <w:iCs/>
          <w:color w:val="000000"/>
        </w:rPr>
        <w:t xml:space="preserve">Материалы: </w:t>
      </w:r>
      <w:r w:rsidRPr="008F400A">
        <w:rPr>
          <w:color w:val="000000"/>
        </w:rPr>
        <w:t>гуашь или графические материалы; бумага.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i/>
          <w:iCs/>
          <w:color w:val="000000"/>
        </w:rPr>
        <w:t xml:space="preserve">Зрительный ряд: </w:t>
      </w:r>
      <w:r w:rsidRPr="008F400A">
        <w:rPr>
          <w:color w:val="000000"/>
        </w:rPr>
        <w:t>слайды и фотографии зданий и интерьеров крупнейших музеев и музеев местного значения, фрагменты ви</w:t>
      </w:r>
      <w:r w:rsidRPr="008F400A">
        <w:rPr>
          <w:color w:val="000000"/>
        </w:rPr>
        <w:softHyphen/>
        <w:t>деофильмов с экскурсиями по музеям.</w:t>
      </w:r>
    </w:p>
    <w:p w:rsidR="002E1088" w:rsidRDefault="002E1088" w:rsidP="008F400A">
      <w:pPr>
        <w:ind w:firstLine="708"/>
        <w:jc w:val="both"/>
        <w:rPr>
          <w:color w:val="000000"/>
        </w:rPr>
      </w:pPr>
      <w:r w:rsidRPr="008F400A">
        <w:rPr>
          <w:color w:val="000000"/>
        </w:rPr>
        <w:t>Рекомендуется посещение художественного музея (экскурсия).</w:t>
      </w:r>
    </w:p>
    <w:p w:rsidR="008F400A" w:rsidRPr="008F400A" w:rsidRDefault="008F400A" w:rsidP="008F400A">
      <w:pPr>
        <w:ind w:firstLine="708"/>
        <w:jc w:val="both"/>
        <w:rPr>
          <w:color w:val="000000"/>
        </w:rPr>
      </w:pPr>
    </w:p>
    <w:p w:rsidR="002E1088" w:rsidRPr="008F400A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8F400A">
        <w:rPr>
          <w:color w:val="000000"/>
        </w:rPr>
        <w:t xml:space="preserve">Тема. </w:t>
      </w:r>
      <w:r w:rsidRPr="008F400A">
        <w:rPr>
          <w:b/>
          <w:bCs/>
          <w:color w:val="000000"/>
        </w:rPr>
        <w:t xml:space="preserve">Изобразительное искусство. </w:t>
      </w:r>
      <w:r w:rsidRPr="008F400A">
        <w:rPr>
          <w:b/>
          <w:color w:val="000000"/>
        </w:rPr>
        <w:t>Картина-пейзаж</w:t>
      </w:r>
    </w:p>
    <w:p w:rsidR="008F400A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8F400A">
        <w:rPr>
          <w:color w:val="000000"/>
        </w:rPr>
        <w:t>Что такое картина? Картина-пейзаж. Пейзаж — изображение природы, жанр изобразительного искусства. Смотрим знаменитые пейзажи И. Левитана,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jc w:val="both"/>
      </w:pPr>
      <w:r w:rsidRPr="008F400A">
        <w:rPr>
          <w:color w:val="000000"/>
        </w:rPr>
        <w:t xml:space="preserve"> А. </w:t>
      </w:r>
      <w:proofErr w:type="spellStart"/>
      <w:r w:rsidRPr="008F400A">
        <w:rPr>
          <w:color w:val="000000"/>
        </w:rPr>
        <w:t>Саврасова</w:t>
      </w:r>
      <w:proofErr w:type="spellEnd"/>
      <w:r w:rsidRPr="008F400A">
        <w:rPr>
          <w:color w:val="000000"/>
        </w:rPr>
        <w:t xml:space="preserve">, Н. Рериха, А. Куинджи, В. Ван Гога, К. </w:t>
      </w:r>
      <w:proofErr w:type="spellStart"/>
      <w:r w:rsidRPr="008F400A">
        <w:rPr>
          <w:color w:val="000000"/>
        </w:rPr>
        <w:t>Коро</w:t>
      </w:r>
      <w:proofErr w:type="spellEnd"/>
      <w:r w:rsidRPr="008F400A">
        <w:rPr>
          <w:color w:val="000000"/>
        </w:rPr>
        <w:t xml:space="preserve"> и т. д.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color w:val="000000"/>
        </w:rPr>
        <w:t>Образ Родины в картинах-пейзажах. Выражение в пейзаже настроения, состояния души. Роль цвета в пейзаже.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i/>
          <w:iCs/>
          <w:color w:val="000000"/>
        </w:rPr>
        <w:t xml:space="preserve">Задание: </w:t>
      </w:r>
      <w:r w:rsidRPr="008F400A">
        <w:rPr>
          <w:color w:val="000000"/>
        </w:rPr>
        <w:t>изображение пейзажа по представлению с ярко вы</w:t>
      </w:r>
      <w:r w:rsidRPr="008F400A">
        <w:rPr>
          <w:color w:val="000000"/>
        </w:rPr>
        <w:softHyphen/>
        <w:t xml:space="preserve">раженным настроением: </w:t>
      </w:r>
      <w:proofErr w:type="gramStart"/>
      <w:r w:rsidRPr="008F400A">
        <w:rPr>
          <w:color w:val="000000"/>
        </w:rPr>
        <w:t>радостный</w:t>
      </w:r>
      <w:proofErr w:type="gramEnd"/>
      <w:r w:rsidRPr="008F400A">
        <w:rPr>
          <w:color w:val="000000"/>
        </w:rPr>
        <w:t xml:space="preserve"> и праздничный, мрачный и тоскливый, нежный и певучий.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color w:val="000000"/>
        </w:rPr>
        <w:t>Дети на этом уроке повторяют понятия «холодный и теплый цвета», «звонкий и глухой цвета» и «разный характер красочно</w:t>
      </w:r>
      <w:r w:rsidRPr="008F400A">
        <w:rPr>
          <w:color w:val="000000"/>
        </w:rPr>
        <w:softHyphen/>
        <w:t>го мазка».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i/>
          <w:iCs/>
          <w:color w:val="000000"/>
        </w:rPr>
        <w:t xml:space="preserve">Материалы: </w:t>
      </w:r>
      <w:r w:rsidRPr="008F400A">
        <w:rPr>
          <w:color w:val="000000"/>
        </w:rPr>
        <w:t>гуашь, кисти или пастель, белая бумага.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8F400A">
        <w:rPr>
          <w:i/>
          <w:iCs/>
          <w:color w:val="000000"/>
        </w:rPr>
        <w:t xml:space="preserve">Зрительный ряд: </w:t>
      </w:r>
      <w:r w:rsidRPr="008F400A">
        <w:rPr>
          <w:color w:val="000000"/>
        </w:rPr>
        <w:t xml:space="preserve">знаменитые живописные пейзажи с ярко выраженным настроением И. Левитана, А. </w:t>
      </w:r>
      <w:proofErr w:type="spellStart"/>
      <w:r w:rsidRPr="008F400A">
        <w:rPr>
          <w:color w:val="000000"/>
        </w:rPr>
        <w:t>Саврасова</w:t>
      </w:r>
      <w:proofErr w:type="spellEnd"/>
      <w:r w:rsidRPr="008F400A">
        <w:rPr>
          <w:color w:val="000000"/>
        </w:rPr>
        <w:t xml:space="preserve">, А. Рылова, А. Куинджи, Н. Рериха, К. </w:t>
      </w:r>
      <w:proofErr w:type="spellStart"/>
      <w:r w:rsidRPr="008F400A">
        <w:rPr>
          <w:color w:val="000000"/>
        </w:rPr>
        <w:t>Коро</w:t>
      </w:r>
      <w:proofErr w:type="spellEnd"/>
      <w:r w:rsidRPr="008F400A">
        <w:rPr>
          <w:color w:val="000000"/>
        </w:rPr>
        <w:t xml:space="preserve">, В. Ван Гога. </w:t>
      </w:r>
    </w:p>
    <w:p w:rsidR="008F400A" w:rsidRPr="00FA7D9C" w:rsidRDefault="002E1088" w:rsidP="00FA7D9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8F400A">
        <w:rPr>
          <w:i/>
          <w:iCs/>
          <w:color w:val="000000"/>
        </w:rPr>
        <w:t xml:space="preserve">Музыкальный ряд: </w:t>
      </w:r>
      <w:r w:rsidRPr="008F400A">
        <w:rPr>
          <w:color w:val="000000"/>
        </w:rPr>
        <w:t>музыка на этом уроке может быть исполь</w:t>
      </w:r>
      <w:r w:rsidRPr="008F400A">
        <w:rPr>
          <w:color w:val="000000"/>
        </w:rPr>
        <w:softHyphen/>
        <w:t>зована для создания определенного настроения.</w:t>
      </w:r>
    </w:p>
    <w:p w:rsidR="002E1088" w:rsidRPr="008F400A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8F400A">
        <w:rPr>
          <w:color w:val="000000"/>
        </w:rPr>
        <w:t xml:space="preserve">Тема. </w:t>
      </w:r>
      <w:r w:rsidRPr="008F400A">
        <w:rPr>
          <w:b/>
          <w:bCs/>
          <w:color w:val="000000"/>
        </w:rPr>
        <w:t>Картина-портрет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color w:val="000000"/>
        </w:rPr>
        <w:t>Знакомство с жанром портрета. Знаменитые картины-портре</w:t>
      </w:r>
      <w:r w:rsidRPr="008F400A">
        <w:rPr>
          <w:color w:val="000000"/>
        </w:rPr>
        <w:softHyphen/>
        <w:t>ты. Портрет человека как изображение его характера и проник</w:t>
      </w:r>
      <w:r w:rsidRPr="008F400A">
        <w:rPr>
          <w:color w:val="000000"/>
        </w:rPr>
        <w:softHyphen/>
        <w:t>новение в его внутренний мир. Роль позы и значение окружаю</w:t>
      </w:r>
      <w:r w:rsidRPr="008F400A">
        <w:rPr>
          <w:color w:val="000000"/>
        </w:rPr>
        <w:softHyphen/>
        <w:t>щих предметов. Цвет в портрете, фон в портрете.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i/>
          <w:iCs/>
          <w:color w:val="000000"/>
        </w:rPr>
        <w:t xml:space="preserve">Задание: </w:t>
      </w:r>
      <w:r w:rsidRPr="008F400A">
        <w:rPr>
          <w:color w:val="000000"/>
        </w:rPr>
        <w:t>создание портрета кого-либо из дорогих, хорошо зна</w:t>
      </w:r>
      <w:r w:rsidRPr="008F400A">
        <w:rPr>
          <w:color w:val="000000"/>
        </w:rPr>
        <w:softHyphen/>
        <w:t>комых людей — одного из родителей, друга, подруги или авто</w:t>
      </w:r>
      <w:r w:rsidRPr="008F400A">
        <w:rPr>
          <w:color w:val="000000"/>
        </w:rPr>
        <w:softHyphen/>
        <w:t>портрета (по представлению).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i/>
          <w:iCs/>
          <w:color w:val="000000"/>
        </w:rPr>
        <w:t xml:space="preserve">Материалы: </w:t>
      </w:r>
      <w:r w:rsidRPr="008F400A">
        <w:rPr>
          <w:color w:val="000000"/>
        </w:rPr>
        <w:t>гуашь, кисти или пастель, или акварель по ри</w:t>
      </w:r>
      <w:r w:rsidRPr="008F400A">
        <w:rPr>
          <w:color w:val="000000"/>
        </w:rPr>
        <w:softHyphen/>
        <w:t>сунку восковыми мелками, бумага.</w:t>
      </w:r>
    </w:p>
    <w:p w:rsidR="008F400A" w:rsidRDefault="002E1088" w:rsidP="00FA7D9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8F400A">
        <w:rPr>
          <w:i/>
          <w:iCs/>
          <w:color w:val="000000"/>
        </w:rPr>
        <w:t xml:space="preserve">Зрительный ряд: </w:t>
      </w:r>
      <w:r w:rsidRPr="008F400A">
        <w:rPr>
          <w:color w:val="000000"/>
        </w:rPr>
        <w:t xml:space="preserve">живописные портреты Ф. </w:t>
      </w:r>
      <w:proofErr w:type="spellStart"/>
      <w:r w:rsidRPr="008F400A">
        <w:rPr>
          <w:color w:val="000000"/>
        </w:rPr>
        <w:t>Рокотова</w:t>
      </w:r>
      <w:proofErr w:type="spellEnd"/>
      <w:r w:rsidRPr="008F400A">
        <w:rPr>
          <w:color w:val="000000"/>
        </w:rPr>
        <w:t>, В. Серо</w:t>
      </w:r>
      <w:r w:rsidRPr="008F400A">
        <w:rPr>
          <w:color w:val="000000"/>
        </w:rPr>
        <w:softHyphen/>
        <w:t>ва, И. Репина, В. Тропинина; портреты эпохи Возрождения.</w:t>
      </w:r>
    </w:p>
    <w:p w:rsidR="00FA7D9C" w:rsidRPr="00FA7D9C" w:rsidRDefault="00FA7D9C" w:rsidP="00FA7D9C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</w:p>
    <w:p w:rsidR="002E1088" w:rsidRPr="008F400A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8F400A">
        <w:rPr>
          <w:color w:val="000000"/>
        </w:rPr>
        <w:t xml:space="preserve">Тема. </w:t>
      </w:r>
      <w:r w:rsidRPr="008F400A">
        <w:rPr>
          <w:b/>
          <w:bCs/>
          <w:color w:val="000000"/>
        </w:rPr>
        <w:t>Картина-натюрморт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color w:val="000000"/>
        </w:rPr>
        <w:t>Жанр натюрморта: предметный мир в изобразительном искус</w:t>
      </w:r>
      <w:r w:rsidRPr="008F400A">
        <w:rPr>
          <w:color w:val="000000"/>
        </w:rPr>
        <w:softHyphen/>
        <w:t>стве. Натюрморт как рассказ о человеке. Выражение настроения в натюрморте. Роль цвета. Расположение предметов в простран</w:t>
      </w:r>
      <w:r w:rsidRPr="008F400A">
        <w:rPr>
          <w:color w:val="000000"/>
        </w:rPr>
        <w:softHyphen/>
        <w:t>стве картины.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i/>
          <w:iCs/>
          <w:color w:val="000000"/>
        </w:rPr>
        <w:t xml:space="preserve">Задание: </w:t>
      </w:r>
      <w:r w:rsidRPr="008F400A">
        <w:rPr>
          <w:color w:val="000000"/>
        </w:rPr>
        <w:t>создание радостного, праздничного или тихого, гру</w:t>
      </w:r>
      <w:r w:rsidRPr="008F400A">
        <w:rPr>
          <w:color w:val="000000"/>
        </w:rPr>
        <w:softHyphen/>
        <w:t>стного натюрморта (изображение натюрморта по представлению с выражением настроения).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i/>
          <w:iCs/>
          <w:color w:val="000000"/>
        </w:rPr>
        <w:t xml:space="preserve">Материалы: </w:t>
      </w:r>
      <w:r w:rsidRPr="008F400A">
        <w:rPr>
          <w:color w:val="000000"/>
        </w:rPr>
        <w:t>гуашь, кисти, бумага.</w:t>
      </w:r>
    </w:p>
    <w:p w:rsidR="002E1088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8F400A">
        <w:rPr>
          <w:i/>
          <w:iCs/>
          <w:color w:val="000000"/>
        </w:rPr>
        <w:t xml:space="preserve">Зрительный ряд: </w:t>
      </w:r>
      <w:r w:rsidRPr="008F400A">
        <w:rPr>
          <w:color w:val="000000"/>
        </w:rPr>
        <w:t xml:space="preserve">знаменитые натюрморты с ярко выраженным настроением и ясным для детей сюжетом Ж.-Б. Шардена, К. Петрова-Водкина,   П.   </w:t>
      </w:r>
      <w:proofErr w:type="spellStart"/>
      <w:r w:rsidRPr="008F400A">
        <w:rPr>
          <w:color w:val="000000"/>
        </w:rPr>
        <w:t>Кончаловского</w:t>
      </w:r>
      <w:proofErr w:type="spellEnd"/>
      <w:r w:rsidRPr="008F400A">
        <w:rPr>
          <w:color w:val="000000"/>
        </w:rPr>
        <w:t xml:space="preserve">, М. Сарьяна,  П.  Кузнецова, B.  </w:t>
      </w:r>
      <w:proofErr w:type="spellStart"/>
      <w:r w:rsidRPr="008F400A">
        <w:rPr>
          <w:color w:val="000000"/>
        </w:rPr>
        <w:t>Стожарова</w:t>
      </w:r>
      <w:proofErr w:type="spellEnd"/>
      <w:r w:rsidRPr="008F400A">
        <w:rPr>
          <w:color w:val="000000"/>
        </w:rPr>
        <w:t>, В. Ван Гога и др.</w:t>
      </w:r>
    </w:p>
    <w:p w:rsidR="008F400A" w:rsidRPr="008F400A" w:rsidRDefault="008F400A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</w:p>
    <w:p w:rsidR="00183C35" w:rsidRDefault="00183C35" w:rsidP="002E1088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183C35" w:rsidRDefault="00183C35" w:rsidP="002E1088">
      <w:pPr>
        <w:shd w:val="clear" w:color="auto" w:fill="FFFFFF"/>
        <w:autoSpaceDE w:val="0"/>
        <w:autoSpaceDN w:val="0"/>
        <w:adjustRightInd w:val="0"/>
        <w:jc w:val="center"/>
        <w:rPr>
          <w:color w:val="000000"/>
        </w:rPr>
      </w:pPr>
    </w:p>
    <w:p w:rsidR="002E1088" w:rsidRPr="008F400A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8F400A">
        <w:rPr>
          <w:color w:val="000000"/>
        </w:rPr>
        <w:t xml:space="preserve">Тема. </w:t>
      </w:r>
      <w:r w:rsidRPr="008F400A">
        <w:rPr>
          <w:b/>
          <w:bCs/>
          <w:color w:val="000000"/>
        </w:rPr>
        <w:t>Картины исторические и бытовые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color w:val="000000"/>
        </w:rPr>
        <w:t>Изображение в картинах событий из жизни людей. Большие исторические события в исторических картинах. Красота повсед</w:t>
      </w:r>
      <w:r w:rsidRPr="008F400A">
        <w:rPr>
          <w:color w:val="000000"/>
        </w:rPr>
        <w:softHyphen/>
        <w:t>невной жизни в картинах бытового жанра. Учимся смотреть кар</w:t>
      </w:r>
      <w:r w:rsidRPr="008F400A">
        <w:rPr>
          <w:color w:val="000000"/>
        </w:rPr>
        <w:softHyphen/>
        <w:t>тины.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i/>
          <w:iCs/>
          <w:color w:val="000000"/>
        </w:rPr>
        <w:t xml:space="preserve">Задание: </w:t>
      </w:r>
      <w:r w:rsidRPr="008F400A">
        <w:rPr>
          <w:color w:val="000000"/>
        </w:rPr>
        <w:t>изображение сцены из своей повседневной жизни в семье, в школе, на улице или изображение яркого общезначимо</w:t>
      </w:r>
      <w:r w:rsidRPr="008F400A">
        <w:rPr>
          <w:color w:val="000000"/>
        </w:rPr>
        <w:softHyphen/>
        <w:t>го события.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i/>
          <w:iCs/>
          <w:color w:val="000000"/>
        </w:rPr>
        <w:t xml:space="preserve">Материалы: </w:t>
      </w:r>
      <w:r w:rsidRPr="008F400A">
        <w:rPr>
          <w:color w:val="000000"/>
        </w:rPr>
        <w:t>акварель (гуашь) по рисунку восковыми мелками или гуашь, кисти, бумага.</w:t>
      </w:r>
    </w:p>
    <w:p w:rsidR="008F400A" w:rsidRPr="008F018A" w:rsidRDefault="002E1088" w:rsidP="008F018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i/>
          <w:iCs/>
          <w:color w:val="000000"/>
        </w:rPr>
        <w:t xml:space="preserve">Зрительный ряд: </w:t>
      </w:r>
      <w:r w:rsidRPr="008F400A">
        <w:rPr>
          <w:color w:val="000000"/>
        </w:rPr>
        <w:t>дается общее представление об историчес</w:t>
      </w:r>
      <w:r w:rsidRPr="008F400A">
        <w:rPr>
          <w:color w:val="000000"/>
        </w:rPr>
        <w:softHyphen/>
        <w:t>кой картине так, чтобы не требовалось глубокого разбора сюже</w:t>
      </w:r>
      <w:r w:rsidRPr="008F400A">
        <w:rPr>
          <w:color w:val="000000"/>
        </w:rPr>
        <w:softHyphen/>
        <w:t xml:space="preserve">та на уроке (картины П. </w:t>
      </w:r>
      <w:proofErr w:type="spellStart"/>
      <w:r w:rsidRPr="008F400A">
        <w:rPr>
          <w:color w:val="000000"/>
        </w:rPr>
        <w:t>Уччелло</w:t>
      </w:r>
      <w:proofErr w:type="spellEnd"/>
      <w:r w:rsidRPr="008F400A">
        <w:rPr>
          <w:color w:val="000000"/>
        </w:rPr>
        <w:t xml:space="preserve">, Пьеро </w:t>
      </w:r>
      <w:proofErr w:type="spellStart"/>
      <w:r w:rsidRPr="008F400A">
        <w:rPr>
          <w:color w:val="000000"/>
        </w:rPr>
        <w:t>деллаФранчески</w:t>
      </w:r>
      <w:proofErr w:type="spellEnd"/>
      <w:r w:rsidRPr="008F400A">
        <w:rPr>
          <w:color w:val="000000"/>
        </w:rPr>
        <w:t xml:space="preserve"> и рус</w:t>
      </w:r>
      <w:r w:rsidRPr="008F400A">
        <w:rPr>
          <w:color w:val="000000"/>
        </w:rPr>
        <w:softHyphen/>
        <w:t xml:space="preserve">ских художников начала </w:t>
      </w:r>
      <w:r w:rsidRPr="008F400A">
        <w:rPr>
          <w:color w:val="000000"/>
          <w:lang w:val="en-US"/>
        </w:rPr>
        <w:t>XX</w:t>
      </w:r>
      <w:r w:rsidRPr="008F400A">
        <w:rPr>
          <w:color w:val="000000"/>
        </w:rPr>
        <w:t xml:space="preserve"> века, например, А. </w:t>
      </w:r>
      <w:proofErr w:type="spellStart"/>
      <w:r w:rsidRPr="008F400A">
        <w:rPr>
          <w:color w:val="000000"/>
        </w:rPr>
        <w:t>Рябушкин</w:t>
      </w:r>
      <w:proofErr w:type="gramStart"/>
      <w:r w:rsidRPr="008F400A">
        <w:rPr>
          <w:color w:val="000000"/>
        </w:rPr>
        <w:t>.С</w:t>
      </w:r>
      <w:proofErr w:type="gramEnd"/>
      <w:r w:rsidRPr="008F400A">
        <w:rPr>
          <w:color w:val="000000"/>
        </w:rPr>
        <w:t>ва</w:t>
      </w:r>
      <w:r w:rsidRPr="008F400A">
        <w:rPr>
          <w:color w:val="000000"/>
        </w:rPr>
        <w:softHyphen/>
        <w:t>дебный</w:t>
      </w:r>
      <w:proofErr w:type="spellEnd"/>
      <w:r w:rsidRPr="008F400A">
        <w:rPr>
          <w:color w:val="000000"/>
        </w:rPr>
        <w:t xml:space="preserve"> поезд). Бытовой жанр: Ж.-Б. Шарден. Молитва перед обедом; </w:t>
      </w:r>
      <w:proofErr w:type="spellStart"/>
      <w:r w:rsidRPr="008F400A">
        <w:rPr>
          <w:color w:val="000000"/>
        </w:rPr>
        <w:t>З.Серебрякова</w:t>
      </w:r>
      <w:proofErr w:type="spellEnd"/>
      <w:r w:rsidRPr="008F400A">
        <w:rPr>
          <w:color w:val="000000"/>
        </w:rPr>
        <w:t xml:space="preserve">. За обедом; произведения </w:t>
      </w:r>
      <w:proofErr w:type="spellStart"/>
      <w:r w:rsidRPr="008F400A">
        <w:rPr>
          <w:color w:val="000000"/>
        </w:rPr>
        <w:t>В.Перова</w:t>
      </w:r>
      <w:proofErr w:type="spellEnd"/>
      <w:r w:rsidRPr="008F400A">
        <w:rPr>
          <w:color w:val="000000"/>
        </w:rPr>
        <w:t xml:space="preserve">, А. </w:t>
      </w:r>
      <w:proofErr w:type="spellStart"/>
      <w:r w:rsidRPr="008F400A">
        <w:rPr>
          <w:color w:val="000000"/>
        </w:rPr>
        <w:t>Пластова</w:t>
      </w:r>
      <w:proofErr w:type="spellEnd"/>
      <w:r w:rsidRPr="008F400A">
        <w:rPr>
          <w:color w:val="000000"/>
        </w:rPr>
        <w:t>.</w:t>
      </w:r>
    </w:p>
    <w:p w:rsidR="002E1088" w:rsidRPr="008F400A" w:rsidRDefault="002E1088" w:rsidP="002E1088">
      <w:pPr>
        <w:shd w:val="clear" w:color="auto" w:fill="FFFFFF"/>
        <w:autoSpaceDE w:val="0"/>
        <w:autoSpaceDN w:val="0"/>
        <w:adjustRightInd w:val="0"/>
        <w:jc w:val="center"/>
      </w:pPr>
      <w:r w:rsidRPr="008F400A">
        <w:rPr>
          <w:color w:val="000000"/>
        </w:rPr>
        <w:t xml:space="preserve">Тема. </w:t>
      </w:r>
      <w:r w:rsidRPr="008F400A">
        <w:rPr>
          <w:b/>
          <w:color w:val="000000"/>
        </w:rPr>
        <w:t xml:space="preserve">Скульптура </w:t>
      </w:r>
      <w:r w:rsidRPr="008F400A">
        <w:rPr>
          <w:b/>
          <w:bCs/>
          <w:color w:val="000000"/>
        </w:rPr>
        <w:t xml:space="preserve">в </w:t>
      </w:r>
      <w:r w:rsidRPr="008F400A">
        <w:rPr>
          <w:b/>
          <w:color w:val="000000"/>
        </w:rPr>
        <w:t xml:space="preserve">музее </w:t>
      </w:r>
      <w:r w:rsidRPr="008F400A">
        <w:rPr>
          <w:b/>
          <w:bCs/>
          <w:color w:val="000000"/>
        </w:rPr>
        <w:t xml:space="preserve">и на </w:t>
      </w:r>
      <w:r w:rsidRPr="008F400A">
        <w:rPr>
          <w:b/>
          <w:color w:val="000000"/>
        </w:rPr>
        <w:t>улице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color w:val="000000"/>
        </w:rPr>
        <w:t>Учимся смотреть скульптуру. Скульптуру надо обходить с разных сторон. Скульптура и окружающее ее пространство. Скульптурные памятники. Парковая скульптура. Разнообразие скульптурных материалов: камень, металл, дерево, глина.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i/>
          <w:iCs/>
          <w:color w:val="000000"/>
        </w:rPr>
        <w:t xml:space="preserve">Задание: </w:t>
      </w:r>
      <w:r w:rsidRPr="008F400A">
        <w:rPr>
          <w:color w:val="000000"/>
        </w:rPr>
        <w:t>лепка фигуры человека или животного (в движении) для парковой скульптуры.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i/>
          <w:iCs/>
          <w:color w:val="000000"/>
        </w:rPr>
        <w:t xml:space="preserve">Материалы: </w:t>
      </w:r>
      <w:r w:rsidRPr="008F400A">
        <w:rPr>
          <w:color w:val="000000"/>
        </w:rPr>
        <w:t>пластилин, стеки, подставка из картона.</w:t>
      </w:r>
    </w:p>
    <w:p w:rsidR="008F400A" w:rsidRPr="008F018A" w:rsidRDefault="002E1088" w:rsidP="008F018A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8F400A">
        <w:rPr>
          <w:i/>
          <w:iCs/>
          <w:color w:val="000000"/>
        </w:rPr>
        <w:t xml:space="preserve">Зрительный ряд: </w:t>
      </w:r>
      <w:r w:rsidRPr="008F400A">
        <w:rPr>
          <w:color w:val="000000"/>
        </w:rPr>
        <w:t>известные скульптурные памятники; парко</w:t>
      </w:r>
      <w:r w:rsidRPr="008F400A">
        <w:rPr>
          <w:color w:val="000000"/>
        </w:rPr>
        <w:softHyphen/>
        <w:t>вая скульптура, разная по характеру и материалу; скульптурные произведения разных эпох из экспозиций центральных музеев.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jc w:val="center"/>
      </w:pPr>
      <w:r w:rsidRPr="008F400A">
        <w:rPr>
          <w:color w:val="000000"/>
        </w:rPr>
        <w:t xml:space="preserve">Тема. </w:t>
      </w:r>
      <w:r w:rsidRPr="008F400A">
        <w:rPr>
          <w:b/>
          <w:bCs/>
          <w:color w:val="000000"/>
        </w:rPr>
        <w:t>Художественная выставка</w:t>
      </w:r>
    </w:p>
    <w:p w:rsidR="002E1088" w:rsidRPr="008F400A" w:rsidRDefault="002E1088" w:rsidP="008F400A">
      <w:pPr>
        <w:shd w:val="clear" w:color="auto" w:fill="FFFFFF"/>
        <w:autoSpaceDE w:val="0"/>
        <w:autoSpaceDN w:val="0"/>
        <w:adjustRightInd w:val="0"/>
        <w:ind w:firstLine="708"/>
        <w:jc w:val="both"/>
      </w:pPr>
      <w:r w:rsidRPr="008F400A">
        <w:rPr>
          <w:color w:val="000000"/>
        </w:rPr>
        <w:t>Организация выставки лучших работ за год — обобщение темы «Искусство вокруг нас». Выставка — это всегда событие и празд</w:t>
      </w:r>
      <w:r w:rsidRPr="008F400A">
        <w:rPr>
          <w:color w:val="000000"/>
        </w:rPr>
        <w:softHyphen/>
        <w:t>ник общения. Роль художественных выставок в жизни людей.</w:t>
      </w:r>
    </w:p>
    <w:p w:rsidR="002F03B2" w:rsidRPr="00C843E6" w:rsidRDefault="002E1088" w:rsidP="00C843E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8F400A">
        <w:rPr>
          <w:color w:val="000000"/>
        </w:rPr>
        <w:t>Экскурсия по выставке и праздник искусств со своим сцена</w:t>
      </w:r>
      <w:r w:rsidRPr="008F400A">
        <w:rPr>
          <w:color w:val="000000"/>
        </w:rPr>
        <w:softHyphen/>
        <w:t>рием. Подведение итога: какова роль художника в жизни каждо</w:t>
      </w:r>
      <w:r w:rsidRPr="008F400A">
        <w:rPr>
          <w:color w:val="000000"/>
        </w:rPr>
        <w:softHyphen/>
        <w:t>го человека?</w:t>
      </w:r>
    </w:p>
    <w:p w:rsidR="002F03B2" w:rsidRDefault="002F03B2" w:rsidP="002E1088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B021BD" w:rsidRDefault="00F83E3F" w:rsidP="008C0459">
      <w:pPr>
        <w:shd w:val="clear" w:color="auto" w:fill="FFFFFF"/>
        <w:spacing w:before="173" w:line="252" w:lineRule="exact"/>
        <w:ind w:left="72"/>
        <w:jc w:val="center"/>
      </w:pPr>
      <w:r>
        <w:rPr>
          <w:b/>
          <w:bCs/>
          <w:sz w:val="22"/>
          <w:szCs w:val="22"/>
        </w:rPr>
        <w:t xml:space="preserve"> 4</w:t>
      </w:r>
      <w:r w:rsidR="002528FE">
        <w:rPr>
          <w:b/>
          <w:bCs/>
          <w:sz w:val="22"/>
          <w:szCs w:val="22"/>
        </w:rPr>
        <w:t xml:space="preserve">   </w:t>
      </w:r>
      <w:r w:rsidR="00B021BD">
        <w:rPr>
          <w:b/>
          <w:bCs/>
          <w:sz w:val="22"/>
          <w:szCs w:val="22"/>
        </w:rPr>
        <w:t>КЛАСС</w:t>
      </w:r>
    </w:p>
    <w:p w:rsidR="00B021BD" w:rsidRDefault="00B021BD" w:rsidP="00B021BD">
      <w:pPr>
        <w:shd w:val="clear" w:color="auto" w:fill="FFFFFF"/>
        <w:spacing w:line="252" w:lineRule="exact"/>
        <w:ind w:left="101"/>
        <w:jc w:val="center"/>
      </w:pPr>
      <w:r>
        <w:rPr>
          <w:b/>
          <w:bCs/>
          <w:sz w:val="22"/>
          <w:szCs w:val="22"/>
        </w:rPr>
        <w:t xml:space="preserve">КАЖДЫЙ НАРОД </w:t>
      </w:r>
      <w:proofErr w:type="gramStart"/>
      <w:r>
        <w:rPr>
          <w:b/>
          <w:bCs/>
          <w:sz w:val="22"/>
          <w:szCs w:val="22"/>
        </w:rPr>
        <w:t>—Х</w:t>
      </w:r>
      <w:proofErr w:type="gramEnd"/>
      <w:r>
        <w:rPr>
          <w:b/>
          <w:bCs/>
          <w:sz w:val="22"/>
          <w:szCs w:val="22"/>
        </w:rPr>
        <w:t>УДОЖНИК</w:t>
      </w:r>
    </w:p>
    <w:p w:rsidR="00B021BD" w:rsidRDefault="00B021BD" w:rsidP="00B021BD">
      <w:pPr>
        <w:shd w:val="clear" w:color="auto" w:fill="FFFFFF"/>
        <w:spacing w:before="7" w:line="252" w:lineRule="exact"/>
        <w:ind w:left="101"/>
        <w:jc w:val="center"/>
      </w:pPr>
      <w:proofErr w:type="gramStart"/>
      <w:r>
        <w:rPr>
          <w:b/>
          <w:bCs/>
          <w:sz w:val="22"/>
          <w:szCs w:val="22"/>
        </w:rPr>
        <w:t>(ИЗОБРАЖЕНИЕ, УКРАШЕНИЕ, ПОСТРОЙКА</w:t>
      </w:r>
      <w:proofErr w:type="gramEnd"/>
    </w:p>
    <w:p w:rsidR="00B021BD" w:rsidRDefault="00B021BD" w:rsidP="00B021BD">
      <w:pPr>
        <w:shd w:val="clear" w:color="auto" w:fill="FFFFFF"/>
        <w:spacing w:line="252" w:lineRule="exact"/>
        <w:ind w:left="108"/>
        <w:jc w:val="center"/>
      </w:pPr>
      <w:r>
        <w:rPr>
          <w:b/>
          <w:bCs/>
          <w:sz w:val="22"/>
          <w:szCs w:val="22"/>
        </w:rPr>
        <w:t>В ТВОРЧЕСТВЕ НАРОДОВ ВСЕЙ ЗЕМЛИ)</w:t>
      </w:r>
      <w:r w:rsidR="008C0459">
        <w:rPr>
          <w:b/>
          <w:bCs/>
          <w:sz w:val="22"/>
          <w:szCs w:val="22"/>
        </w:rPr>
        <w:t xml:space="preserve">  (34 ч)</w:t>
      </w:r>
    </w:p>
    <w:p w:rsidR="001D76C9" w:rsidRPr="001D76C9" w:rsidRDefault="001D76C9" w:rsidP="008C0459">
      <w:pPr>
        <w:shd w:val="clear" w:color="auto" w:fill="FFFFFF"/>
        <w:spacing w:line="209" w:lineRule="exact"/>
        <w:ind w:left="396"/>
      </w:pPr>
    </w:p>
    <w:p w:rsidR="001D76C9" w:rsidRPr="00432E3C" w:rsidRDefault="001D76C9" w:rsidP="00CF44B6">
      <w:pPr>
        <w:ind w:firstLine="708"/>
        <w:jc w:val="both"/>
      </w:pPr>
      <w:r w:rsidRPr="00432E3C">
        <w:t xml:space="preserve">Целью художественного воспитания и обучения ребенка в </w:t>
      </w:r>
      <w:r w:rsidRPr="00432E3C">
        <w:rPr>
          <w:lang w:val="en-US"/>
        </w:rPr>
        <w:t>IV</w:t>
      </w:r>
      <w:r w:rsidRPr="00432E3C">
        <w:t xml:space="preserve"> классе является формирование представлений о многообразии художественных культур народов Земли и единстве представле</w:t>
      </w:r>
      <w:r w:rsidRPr="00432E3C">
        <w:softHyphen/>
        <w:t>ний народов о духовной красоте человека.</w:t>
      </w:r>
    </w:p>
    <w:p w:rsidR="001D76C9" w:rsidRPr="00432E3C" w:rsidRDefault="001D76C9" w:rsidP="00CF44B6">
      <w:pPr>
        <w:ind w:firstLine="708"/>
        <w:jc w:val="both"/>
      </w:pPr>
      <w:r w:rsidRPr="00432E3C">
        <w:t>Многообразие культур не случайно — оно выражает глубин</w:t>
      </w:r>
      <w:r w:rsidRPr="00432E3C">
        <w:softHyphen/>
        <w:t>ные отношения каждого народа с жизнью природы, в среде ко</w:t>
      </w:r>
      <w:r w:rsidRPr="00432E3C">
        <w:softHyphen/>
        <w:t>торой складывается его жизнь, его история. Эти отношения не неподвижны — они живут и развиваются во времени, связаны с влиянием одной культуры на другую. В этом основа своеобразия национальных культур и их взаимосвязь. Разнообразие этих куль</w:t>
      </w:r>
      <w:r w:rsidRPr="00432E3C">
        <w:softHyphen/>
        <w:t>тур — богатство культуры человечества. Цельность каждой куль</w:t>
      </w:r>
      <w:r w:rsidRPr="00432E3C">
        <w:softHyphen/>
        <w:t>туры — важнейший элемент содержания, которое должны постичь дети.</w:t>
      </w:r>
    </w:p>
    <w:p w:rsidR="001D76C9" w:rsidRPr="00432E3C" w:rsidRDefault="001D76C9" w:rsidP="00CF44B6">
      <w:pPr>
        <w:ind w:firstLine="708"/>
        <w:jc w:val="both"/>
      </w:pPr>
      <w:r w:rsidRPr="00432E3C">
        <w:t>Ребенок сегодня окружен многоликой беспорядочностью явле</w:t>
      </w:r>
      <w:r w:rsidRPr="00432E3C">
        <w:softHyphen/>
        <w:t>ний культуры, приходящих к нему через средства массовой ин</w:t>
      </w:r>
      <w:r w:rsidRPr="00432E3C">
        <w:softHyphen/>
        <w:t xml:space="preserve">формации. Здоровое художественное чувство ищет порядка в этом хаосе образов, поэтому каждую культуру нужно доносить как </w:t>
      </w:r>
      <w:r w:rsidRPr="00432E3C">
        <w:rPr>
          <w:i/>
          <w:iCs/>
        </w:rPr>
        <w:t>це</w:t>
      </w:r>
      <w:r w:rsidRPr="00432E3C">
        <w:rPr>
          <w:i/>
          <w:iCs/>
        </w:rPr>
        <w:softHyphen/>
        <w:t xml:space="preserve">лостную </w:t>
      </w:r>
      <w:r w:rsidRPr="00432E3C">
        <w:t>художественную личность.</w:t>
      </w:r>
    </w:p>
    <w:p w:rsidR="001D76C9" w:rsidRPr="00432E3C" w:rsidRDefault="001D76C9" w:rsidP="00CF44B6">
      <w:pPr>
        <w:ind w:firstLine="708"/>
        <w:jc w:val="both"/>
      </w:pPr>
      <w:r w:rsidRPr="00432E3C">
        <w:t>Художественные представления надо давать как зримые сказ</w:t>
      </w:r>
      <w:r w:rsidRPr="00432E3C">
        <w:softHyphen/>
        <w:t>ки о культурах. Дети по возрасту еще не готовы к историческо</w:t>
      </w:r>
      <w:r w:rsidRPr="00432E3C">
        <w:softHyphen/>
        <w:t xml:space="preserve">му мышлению. Но им </w:t>
      </w:r>
      <w:proofErr w:type="gramStart"/>
      <w:r w:rsidRPr="00432E3C">
        <w:t>присущи</w:t>
      </w:r>
      <w:proofErr w:type="gramEnd"/>
      <w:r w:rsidRPr="00432E3C">
        <w:t xml:space="preserve"> чуткость, стремление к образному пониманию мира, соотносимому с сознанием, выраженным в народных искусствах. Здесь должна </w:t>
      </w:r>
      <w:proofErr w:type="gramStart"/>
      <w:r w:rsidRPr="00432E3C">
        <w:t>господствовать</w:t>
      </w:r>
      <w:proofErr w:type="gramEnd"/>
      <w:r w:rsidRPr="00432E3C">
        <w:t xml:space="preserve"> правда худо</w:t>
      </w:r>
      <w:r w:rsidRPr="00432E3C">
        <w:softHyphen/>
        <w:t>жественного образа.</w:t>
      </w:r>
    </w:p>
    <w:p w:rsidR="001D76C9" w:rsidRPr="00432E3C" w:rsidRDefault="001D76C9" w:rsidP="00CF44B6">
      <w:pPr>
        <w:ind w:firstLine="708"/>
        <w:jc w:val="both"/>
      </w:pPr>
      <w:r w:rsidRPr="00432E3C">
        <w:t>Приобщаясь к истокам культуры своего народа или других на</w:t>
      </w:r>
      <w:r w:rsidRPr="00432E3C">
        <w:softHyphen/>
        <w:t xml:space="preserve">родов Земли, дети начинают ощущать себя участниками развития человечества, открывают себе путь к дальнейшему познанию </w:t>
      </w:r>
      <w:r w:rsidRPr="00432E3C">
        <w:lastRenderedPageBreak/>
        <w:t>бо</w:t>
      </w:r>
      <w:r w:rsidRPr="00432E3C">
        <w:softHyphen/>
        <w:t>гатства человеческой культуры, представлений людей о природе, искусстве, труде, красоте человеческих  отношений.</w:t>
      </w:r>
    </w:p>
    <w:p w:rsidR="001D76C9" w:rsidRPr="001D76C9" w:rsidRDefault="001D76C9" w:rsidP="00CF44B6">
      <w:pPr>
        <w:ind w:firstLine="708"/>
        <w:jc w:val="both"/>
      </w:pPr>
      <w:r w:rsidRPr="001D76C9">
        <w:t>Учебные задания года предусматривают дальнейшее развитие навыков работы с гуашью, пастелью, пластилином, бумагой. За</w:t>
      </w:r>
      <w:r w:rsidRPr="001D76C9">
        <w:softHyphen/>
        <w:t>дачи трудового воспитания органично связаны с художественны</w:t>
      </w:r>
      <w:r w:rsidRPr="001D76C9">
        <w:softHyphen/>
        <w:t>ми задачами. В процессе овладения навыками работы с разнооб</w:t>
      </w:r>
      <w:r w:rsidRPr="001D76C9">
        <w:softHyphen/>
        <w:t>разными материалами дети приходят к пониманию красоты твор</w:t>
      </w:r>
      <w:r w:rsidRPr="001D76C9">
        <w:softHyphen/>
        <w:t>чества.</w:t>
      </w:r>
    </w:p>
    <w:p w:rsidR="001D76C9" w:rsidRPr="001D76C9" w:rsidRDefault="001D76C9" w:rsidP="00CF44B6">
      <w:pPr>
        <w:ind w:firstLine="708"/>
        <w:jc w:val="both"/>
      </w:pPr>
      <w:r w:rsidRPr="001D76C9">
        <w:t xml:space="preserve">В </w:t>
      </w:r>
      <w:r w:rsidRPr="001D76C9">
        <w:rPr>
          <w:lang w:val="en-US"/>
        </w:rPr>
        <w:t>IV</w:t>
      </w:r>
      <w:r w:rsidRPr="001D76C9">
        <w:t xml:space="preserve"> классе возрастает значение коллективных работ в учеб</w:t>
      </w:r>
      <w:r w:rsidRPr="001D76C9">
        <w:softHyphen/>
        <w:t>но-воспитательном процессе. На уроках должны присутствовать индивидуальные и коллективные формы работы.</w:t>
      </w:r>
    </w:p>
    <w:p w:rsidR="001D76C9" w:rsidRPr="001D76C9" w:rsidRDefault="001D76C9" w:rsidP="00CF44B6">
      <w:pPr>
        <w:ind w:firstLine="708"/>
        <w:jc w:val="both"/>
      </w:pPr>
      <w:r w:rsidRPr="001D76C9">
        <w:t xml:space="preserve">Значительную роль в программе </w:t>
      </w:r>
      <w:r w:rsidRPr="001D76C9">
        <w:rPr>
          <w:lang w:val="en-US"/>
        </w:rPr>
        <w:t>IV</w:t>
      </w:r>
      <w:r w:rsidRPr="001D76C9">
        <w:t xml:space="preserve"> класса играют музыкаль</w:t>
      </w:r>
      <w:r w:rsidRPr="001D76C9">
        <w:softHyphen/>
        <w:t>ные и литературные произведения, позволяющие создать целост</w:t>
      </w:r>
      <w:r w:rsidRPr="001D76C9">
        <w:softHyphen/>
        <w:t>ное представление о культуре того или иного народа.</w:t>
      </w:r>
    </w:p>
    <w:p w:rsidR="00576058" w:rsidRDefault="00576058" w:rsidP="00CF44B6">
      <w:pPr>
        <w:jc w:val="center"/>
        <w:rPr>
          <w:b/>
          <w:u w:val="single"/>
        </w:rPr>
      </w:pPr>
    </w:p>
    <w:p w:rsidR="001D76C9" w:rsidRPr="00576058" w:rsidRDefault="00576058" w:rsidP="00CF44B6">
      <w:pPr>
        <w:jc w:val="center"/>
        <w:rPr>
          <w:b/>
          <w:u w:val="single"/>
        </w:rPr>
      </w:pPr>
      <w:r w:rsidRPr="00576058">
        <w:rPr>
          <w:b/>
          <w:u w:val="single"/>
        </w:rPr>
        <w:t xml:space="preserve">1 </w:t>
      </w:r>
      <w:r w:rsidR="001D76C9" w:rsidRPr="00576058">
        <w:rPr>
          <w:b/>
          <w:u w:val="single"/>
        </w:rPr>
        <w:t xml:space="preserve"> ЧЕТВЕРТЬ</w:t>
      </w:r>
      <w:r w:rsidRPr="00576058">
        <w:rPr>
          <w:b/>
          <w:u w:val="single"/>
        </w:rPr>
        <w:t xml:space="preserve">. </w:t>
      </w:r>
      <w:r w:rsidR="001D76C9" w:rsidRPr="00576058">
        <w:rPr>
          <w:b/>
          <w:u w:val="single"/>
        </w:rPr>
        <w:t xml:space="preserve"> ИСТОКИ РОДНОГО ИСКУССТВ</w:t>
      </w:r>
      <w:r w:rsidRPr="00576058">
        <w:rPr>
          <w:b/>
          <w:u w:val="single"/>
        </w:rPr>
        <w:t>А (8</w:t>
      </w:r>
      <w:r w:rsidR="001D76C9" w:rsidRPr="00576058">
        <w:rPr>
          <w:b/>
          <w:u w:val="single"/>
        </w:rPr>
        <w:t xml:space="preserve"> ч)</w:t>
      </w:r>
    </w:p>
    <w:p w:rsidR="001D76C9" w:rsidRPr="001D76C9" w:rsidRDefault="001D76C9" w:rsidP="00CF44B6">
      <w:pPr>
        <w:ind w:firstLine="708"/>
        <w:jc w:val="both"/>
      </w:pPr>
      <w:r w:rsidRPr="001D76C9">
        <w:t>Знакомство с истоками родного искусства — это знакомство со своей Родиной. В постройках, предметах быта, в том, как люди одеваются и украшают одежду, раскрывается их представление о мире, красоте человека.</w:t>
      </w:r>
    </w:p>
    <w:p w:rsidR="001D76C9" w:rsidRPr="001D76C9" w:rsidRDefault="001D76C9" w:rsidP="00CF44B6">
      <w:pPr>
        <w:ind w:firstLine="708"/>
        <w:jc w:val="both"/>
      </w:pPr>
      <w:r w:rsidRPr="001D76C9">
        <w:t>В содержание занятий обязательно должны быть внесены так</w:t>
      </w:r>
      <w:r w:rsidRPr="001D76C9">
        <w:softHyphen/>
        <w:t>же особенности родной для ребенка культуры, того места, где он живет.</w:t>
      </w:r>
    </w:p>
    <w:p w:rsidR="00C843E6" w:rsidRDefault="00C843E6" w:rsidP="00CF44B6">
      <w:pPr>
        <w:jc w:val="center"/>
      </w:pPr>
    </w:p>
    <w:p w:rsidR="001D76C9" w:rsidRPr="00576058" w:rsidRDefault="001D76C9" w:rsidP="00CF44B6">
      <w:pPr>
        <w:jc w:val="center"/>
        <w:rPr>
          <w:b/>
        </w:rPr>
      </w:pPr>
      <w:r w:rsidRPr="00576058">
        <w:t>Тема.</w:t>
      </w:r>
      <w:r w:rsidRPr="00576058">
        <w:rPr>
          <w:b/>
        </w:rPr>
        <w:t xml:space="preserve"> Пейзаж родной земли</w:t>
      </w:r>
    </w:p>
    <w:p w:rsidR="001D76C9" w:rsidRPr="00432E3C" w:rsidRDefault="001D76C9" w:rsidP="00CF44B6">
      <w:pPr>
        <w:ind w:firstLine="708"/>
        <w:jc w:val="both"/>
      </w:pPr>
      <w:r w:rsidRPr="00432E3C">
        <w:t>Красота природы в произведениях русской живописи. Разно</w:t>
      </w:r>
      <w:r w:rsidRPr="00432E3C">
        <w:softHyphen/>
        <w:t>образие природной среды и особенности среднерусской природы. Характерные черты, красота родного для ребенка пейзажа. Измен</w:t>
      </w:r>
      <w:r w:rsidRPr="00432E3C">
        <w:softHyphen/>
        <w:t>чивость природы по временам года и в течение дня. Красота раз</w:t>
      </w:r>
      <w:r w:rsidRPr="00432E3C">
        <w:softHyphen/>
        <w:t>ных времен года. Земля — это не только природа, земля сохраня</w:t>
      </w:r>
      <w:r w:rsidRPr="00432E3C">
        <w:softHyphen/>
        <w:t>ет глубокие следы событий людской жизни. Роль искусства в по</w:t>
      </w:r>
      <w:r w:rsidRPr="00432E3C">
        <w:softHyphen/>
        <w:t>нимании красоты природы. Разнообразие пейзажных сюжетов.</w:t>
      </w:r>
    </w:p>
    <w:p w:rsidR="001D76C9" w:rsidRPr="00432E3C" w:rsidRDefault="001D76C9" w:rsidP="00CF44B6">
      <w:pPr>
        <w:ind w:firstLine="708"/>
        <w:jc w:val="both"/>
      </w:pPr>
      <w:r w:rsidRPr="00432E3C">
        <w:t>Повторение и развитие навыков живописи.</w:t>
      </w:r>
    </w:p>
    <w:p w:rsidR="001D76C9" w:rsidRPr="00432E3C" w:rsidRDefault="001D76C9" w:rsidP="00CF44B6">
      <w:pPr>
        <w:ind w:firstLine="708"/>
        <w:jc w:val="both"/>
      </w:pPr>
      <w:r w:rsidRPr="00432E3C">
        <w:rPr>
          <w:i/>
          <w:iCs/>
        </w:rPr>
        <w:t xml:space="preserve">Задание: </w:t>
      </w:r>
      <w:r w:rsidRPr="00432E3C">
        <w:t>изображение российской природы (пейзаж).</w:t>
      </w:r>
    </w:p>
    <w:p w:rsidR="001D76C9" w:rsidRPr="00432E3C" w:rsidRDefault="001D76C9" w:rsidP="00CF44B6">
      <w:pPr>
        <w:ind w:firstLine="708"/>
        <w:jc w:val="both"/>
      </w:pPr>
      <w:r w:rsidRPr="00432E3C">
        <w:rPr>
          <w:i/>
          <w:iCs/>
        </w:rPr>
        <w:t xml:space="preserve">Материалы: </w:t>
      </w:r>
      <w:r w:rsidRPr="00432E3C">
        <w:t>гуашь, кисти, бумага.</w:t>
      </w:r>
    </w:p>
    <w:p w:rsidR="001D76C9" w:rsidRPr="00432E3C" w:rsidRDefault="001D76C9" w:rsidP="00CF44B6">
      <w:pPr>
        <w:ind w:firstLine="708"/>
        <w:jc w:val="both"/>
      </w:pPr>
      <w:r w:rsidRPr="00432E3C">
        <w:rPr>
          <w:i/>
          <w:iCs/>
        </w:rPr>
        <w:t xml:space="preserve">Зрительный ряд: </w:t>
      </w:r>
      <w:r w:rsidRPr="00432E3C">
        <w:t>репродукции картин русских художников-пейзажистов, наиболее точно выразивших характер природы,— И. Левитана, И. Шишкина и др. (по выбору учителя).</w:t>
      </w:r>
    </w:p>
    <w:p w:rsidR="001D76C9" w:rsidRPr="00432E3C" w:rsidRDefault="001D76C9" w:rsidP="00CF44B6">
      <w:pPr>
        <w:shd w:val="clear" w:color="auto" w:fill="FFFFFF"/>
        <w:spacing w:line="209" w:lineRule="exact"/>
        <w:ind w:firstLine="708"/>
        <w:jc w:val="both"/>
      </w:pPr>
      <w:r w:rsidRPr="00432E3C">
        <w:rPr>
          <w:i/>
          <w:iCs/>
        </w:rPr>
        <w:t xml:space="preserve">Музыкальный ряд: </w:t>
      </w:r>
      <w:r w:rsidRPr="00432E3C">
        <w:t>русские народные песни.</w:t>
      </w:r>
    </w:p>
    <w:p w:rsidR="006070B1" w:rsidRPr="003101E0" w:rsidRDefault="001D76C9" w:rsidP="00CF44B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</w:rPr>
      </w:pPr>
      <w:r w:rsidRPr="00432E3C">
        <w:rPr>
          <w:i/>
          <w:iCs/>
        </w:rPr>
        <w:t xml:space="preserve">Литературный ряд: </w:t>
      </w:r>
      <w:r w:rsidRPr="00432E3C">
        <w:t>поэтические образы русской природы</w:t>
      </w:r>
      <w:r w:rsidR="008D5CD4">
        <w:rPr>
          <w:noProof/>
        </w:rPr>
        <w:pict>
          <v:line id="_x0000_s1106" style="position:absolute;left:0;text-align:left;z-index:251731968;mso-position-horizontal-relative:margin;mso-position-vertical-relative:text" from="598.5pt,9.9pt" to="598.5pt,131.6pt" o:allowincell="f" strokeweight="1.45pt">
            <w10:wrap anchorx="margin"/>
          </v:line>
        </w:pict>
      </w:r>
    </w:p>
    <w:p w:rsidR="006070B1" w:rsidRPr="003101E0" w:rsidRDefault="006070B1" w:rsidP="00CF44B6">
      <w:pPr>
        <w:jc w:val="center"/>
      </w:pPr>
    </w:p>
    <w:p w:rsidR="003101E0" w:rsidRPr="003101E0" w:rsidRDefault="008D5CD4" w:rsidP="00CF44B6">
      <w:pPr>
        <w:jc w:val="center"/>
      </w:pPr>
      <w:r>
        <w:rPr>
          <w:noProof/>
        </w:rPr>
        <w:pict>
          <v:line id="_x0000_s1107" style="position:absolute;left:0;text-align:left;z-index:251732992;mso-position-horizontal-relative:margin" from="754.55pt,-24.5pt" to="754.55pt,517.65pt" o:allowincell="f" strokeweight="1.1pt">
            <w10:wrap anchorx="margin"/>
          </v:line>
        </w:pict>
      </w:r>
      <w:r>
        <w:rPr>
          <w:noProof/>
        </w:rPr>
        <w:pict>
          <v:line id="_x0000_s1108" style="position:absolute;left:0;text-align:left;z-index:251734016;mso-position-horizontal-relative:margin" from="757.45pt,162pt" to="757.45pt,578.5pt" o:allowincell="f" strokeweight=".7pt">
            <w10:wrap anchorx="margin"/>
          </v:line>
        </w:pict>
      </w:r>
      <w:r>
        <w:rPr>
          <w:noProof/>
        </w:rPr>
        <w:pict>
          <v:line id="_x0000_s1109" style="position:absolute;left:0;text-align:left;z-index:251735040;mso-position-horizontal-relative:margin" from="758.5pt,-23.4pt" to="758.5pt,166.7pt" o:allowincell="f" strokeweight="1.45pt">
            <w10:wrap anchorx="margin"/>
          </v:line>
        </w:pict>
      </w:r>
      <w:r w:rsidR="003101E0" w:rsidRPr="003101E0">
        <w:t xml:space="preserve">Тема. </w:t>
      </w:r>
      <w:r w:rsidR="003101E0" w:rsidRPr="003101E0">
        <w:rPr>
          <w:b/>
        </w:rPr>
        <w:t>Гармония жилья с природой. Деревня — деревянный</w:t>
      </w:r>
      <w:r w:rsidR="00FA7D9C">
        <w:rPr>
          <w:b/>
        </w:rPr>
        <w:t xml:space="preserve"> </w:t>
      </w:r>
      <w:r w:rsidR="003101E0" w:rsidRPr="003101E0">
        <w:rPr>
          <w:b/>
          <w:bCs/>
        </w:rPr>
        <w:t>мир</w:t>
      </w:r>
    </w:p>
    <w:p w:rsidR="003101E0" w:rsidRPr="003101E0" w:rsidRDefault="003101E0" w:rsidP="00CF44B6">
      <w:pPr>
        <w:ind w:firstLine="708"/>
        <w:jc w:val="both"/>
      </w:pPr>
      <w:r w:rsidRPr="003101E0">
        <w:t>Традиционный образ деревни и связь человека с окружающим миром природы. Природные материалы, роль дерева.</w:t>
      </w:r>
    </w:p>
    <w:p w:rsidR="003101E0" w:rsidRPr="003101E0" w:rsidRDefault="003101E0" w:rsidP="00CF44B6">
      <w:pPr>
        <w:ind w:firstLine="708"/>
        <w:jc w:val="both"/>
      </w:pPr>
      <w:r w:rsidRPr="003101E0">
        <w:t>Образ традиционного русского дома — избы. Воплощение в избе космогонических представлений — представлений людей о порядке и устройстве мира. Конструкция избы и назначение ее частей — порядок, найденный трудом многих поколений. Единст</w:t>
      </w:r>
      <w:r w:rsidRPr="003101E0">
        <w:softHyphen/>
        <w:t>во функциональных и духовных смыслов.</w:t>
      </w:r>
    </w:p>
    <w:p w:rsidR="003101E0" w:rsidRPr="003101E0" w:rsidRDefault="003101E0" w:rsidP="00CF44B6">
      <w:pPr>
        <w:ind w:firstLine="708"/>
        <w:jc w:val="both"/>
      </w:pPr>
      <w:r w:rsidRPr="003101E0">
        <w:t>Украшения избы и их значение. Магические представления как поэтические образы мира.</w:t>
      </w:r>
    </w:p>
    <w:p w:rsidR="003101E0" w:rsidRPr="003101E0" w:rsidRDefault="003101E0" w:rsidP="00CF44B6">
      <w:pPr>
        <w:ind w:firstLine="708"/>
        <w:jc w:val="both"/>
      </w:pPr>
      <w:r w:rsidRPr="003101E0">
        <w:t>Постройка, украшение, изображение при создании избы.</w:t>
      </w:r>
    </w:p>
    <w:p w:rsidR="003101E0" w:rsidRPr="003101E0" w:rsidRDefault="003101E0" w:rsidP="00CF44B6">
      <w:pPr>
        <w:ind w:firstLine="708"/>
        <w:jc w:val="both"/>
      </w:pPr>
      <w:r w:rsidRPr="003101E0">
        <w:t>Различные виды изб. Традиции разных областей России.</w:t>
      </w:r>
    </w:p>
    <w:p w:rsidR="003101E0" w:rsidRPr="003101E0" w:rsidRDefault="003101E0" w:rsidP="00CF44B6">
      <w:pPr>
        <w:ind w:firstLine="708"/>
        <w:jc w:val="both"/>
      </w:pPr>
      <w:r w:rsidRPr="003101E0">
        <w:t>Разнообразие сельских деревянных построек: избы, ворота, амбары, колодцы и т. д.</w:t>
      </w:r>
    </w:p>
    <w:p w:rsidR="003101E0" w:rsidRPr="003101E0" w:rsidRDefault="003101E0" w:rsidP="00CF44B6">
      <w:pPr>
        <w:ind w:firstLine="708"/>
        <w:jc w:val="both"/>
      </w:pPr>
      <w:r w:rsidRPr="003101E0">
        <w:t>Деревянная храмовая архитектура. Красота русского деревян</w:t>
      </w:r>
      <w:r w:rsidRPr="003101E0">
        <w:softHyphen/>
        <w:t>ного зодчества.</w:t>
      </w:r>
    </w:p>
    <w:p w:rsidR="003101E0" w:rsidRPr="003101E0" w:rsidRDefault="003101E0" w:rsidP="00CF44B6">
      <w:pPr>
        <w:ind w:firstLine="708"/>
        <w:jc w:val="both"/>
      </w:pPr>
      <w:r w:rsidRPr="003101E0">
        <w:rPr>
          <w:i/>
          <w:iCs/>
        </w:rPr>
        <w:t xml:space="preserve">Задание: </w:t>
      </w:r>
      <w:r w:rsidRPr="003101E0">
        <w:t>работа над образом традиционной российской дерев</w:t>
      </w:r>
      <w:r w:rsidRPr="003101E0">
        <w:softHyphen/>
        <w:t>ни: 1) изображение избы или ее моделирование из бумаги (объ</w:t>
      </w:r>
      <w:r w:rsidRPr="003101E0">
        <w:softHyphen/>
        <w:t xml:space="preserve">ем, </w:t>
      </w:r>
      <w:proofErr w:type="spellStart"/>
      <w:r w:rsidRPr="003101E0">
        <w:t>полуобъем</w:t>
      </w:r>
      <w:proofErr w:type="spellEnd"/>
      <w:r w:rsidRPr="003101E0">
        <w:t>);</w:t>
      </w:r>
    </w:p>
    <w:p w:rsidR="003101E0" w:rsidRPr="003101E0" w:rsidRDefault="003101E0" w:rsidP="00CF44B6">
      <w:pPr>
        <w:ind w:firstLine="708"/>
        <w:jc w:val="both"/>
      </w:pPr>
      <w:r w:rsidRPr="003101E0">
        <w:t>2) создание образа традиционной деревни: коллективное пан</w:t>
      </w:r>
      <w:r w:rsidRPr="003101E0">
        <w:softHyphen/>
        <w:t>но или объемная пространственная постройка из бумаги (пан</w:t>
      </w:r>
      <w:r w:rsidRPr="003101E0">
        <w:softHyphen/>
        <w:t>но — коллективная работа с объединением индивидуально сделан</w:t>
      </w:r>
      <w:r w:rsidRPr="003101E0">
        <w:softHyphen/>
        <w:t>ных деталей).</w:t>
      </w:r>
    </w:p>
    <w:p w:rsidR="003101E0" w:rsidRPr="003101E0" w:rsidRDefault="003101E0" w:rsidP="00CF44B6">
      <w:pPr>
        <w:ind w:firstLine="708"/>
        <w:jc w:val="both"/>
      </w:pPr>
      <w:r w:rsidRPr="003101E0">
        <w:t>Формирование конструктивных навыков.</w:t>
      </w:r>
    </w:p>
    <w:p w:rsidR="003101E0" w:rsidRPr="003101E0" w:rsidRDefault="003101E0" w:rsidP="00CF44B6">
      <w:pPr>
        <w:ind w:firstLine="708"/>
        <w:jc w:val="both"/>
      </w:pPr>
      <w:r w:rsidRPr="003101E0">
        <w:rPr>
          <w:i/>
          <w:iCs/>
        </w:rPr>
        <w:t xml:space="preserve">Материалы: </w:t>
      </w:r>
      <w:r w:rsidRPr="003101E0">
        <w:t>гуашь, кисти, бумага; ножницы, резак, клей.</w:t>
      </w:r>
    </w:p>
    <w:p w:rsidR="003101E0" w:rsidRPr="003101E0" w:rsidRDefault="008D5CD4" w:rsidP="00CF44B6">
      <w:pPr>
        <w:ind w:firstLine="708"/>
        <w:jc w:val="both"/>
      </w:pPr>
      <w:r>
        <w:rPr>
          <w:noProof/>
        </w:rPr>
        <w:pict>
          <v:line id="_x0000_s1105" style="position:absolute;left:0;text-align:left;z-index:251730944;mso-position-horizontal-relative:margin" from="571.5pt,40.65pt" to="571.5pt,275.35pt" o:allowincell="f" strokeweight=".7pt">
            <w10:wrap anchorx="margin"/>
          </v:line>
        </w:pict>
      </w:r>
      <w:r w:rsidR="003101E0" w:rsidRPr="003101E0">
        <w:rPr>
          <w:i/>
          <w:iCs/>
        </w:rPr>
        <w:t xml:space="preserve">Зрительный ряд: </w:t>
      </w:r>
      <w:r w:rsidR="003101E0" w:rsidRPr="003101E0">
        <w:t>фотографии из книг или слайды деревянных ансамблей этнографических музеев; северная деревянная архитек</w:t>
      </w:r>
      <w:r w:rsidR="003101E0" w:rsidRPr="003101E0">
        <w:softHyphen/>
        <w:t xml:space="preserve">тура, ансамбль Кижи; художественные произведения, </w:t>
      </w:r>
      <w:r w:rsidR="003101E0" w:rsidRPr="003101E0">
        <w:lastRenderedPageBreak/>
        <w:t>раскрыва</w:t>
      </w:r>
      <w:r w:rsidR="003101E0" w:rsidRPr="003101E0">
        <w:softHyphen/>
        <w:t xml:space="preserve">ющие образ русской деревни,— картины И. Левитана, В. Серова, К. Коровина; красота русской деревни в творчестве художников </w:t>
      </w:r>
      <w:r w:rsidR="003101E0" w:rsidRPr="003101E0">
        <w:rPr>
          <w:lang w:val="en-US"/>
        </w:rPr>
        <w:t>XX</w:t>
      </w:r>
      <w:r w:rsidR="003101E0" w:rsidRPr="003101E0">
        <w:t xml:space="preserve"> века — В. </w:t>
      </w:r>
      <w:proofErr w:type="spellStart"/>
      <w:r w:rsidR="003101E0" w:rsidRPr="003101E0">
        <w:t>Стожарова</w:t>
      </w:r>
      <w:proofErr w:type="spellEnd"/>
      <w:r w:rsidR="003101E0" w:rsidRPr="003101E0">
        <w:t>, В. Сидорова и др.</w:t>
      </w:r>
    </w:p>
    <w:p w:rsidR="003101E0" w:rsidRPr="003101E0" w:rsidRDefault="003101E0" w:rsidP="00CF44B6">
      <w:pPr>
        <w:ind w:firstLine="708"/>
        <w:jc w:val="both"/>
      </w:pPr>
      <w:r w:rsidRPr="003101E0">
        <w:rPr>
          <w:i/>
          <w:iCs/>
        </w:rPr>
        <w:t xml:space="preserve">Литературный ряд: </w:t>
      </w:r>
      <w:r w:rsidRPr="003101E0">
        <w:t xml:space="preserve">Д. Лихачев. Земля родная, В. </w:t>
      </w:r>
      <w:r w:rsidRPr="003101E0">
        <w:rPr>
          <w:spacing w:val="29"/>
        </w:rPr>
        <w:t xml:space="preserve">Белов. </w:t>
      </w:r>
      <w:r w:rsidRPr="003101E0">
        <w:t>Лад; отрывки из произведений И. Тургенева, И. Бунина, поэзия С. Есенина, А. Блока.</w:t>
      </w:r>
    </w:p>
    <w:p w:rsidR="003101E0" w:rsidRDefault="003101E0" w:rsidP="00CF44B6">
      <w:pPr>
        <w:ind w:firstLine="708"/>
        <w:jc w:val="both"/>
      </w:pPr>
      <w:r w:rsidRPr="003101E0">
        <w:rPr>
          <w:i/>
          <w:iCs/>
        </w:rPr>
        <w:t xml:space="preserve">Музыкальный ряд: </w:t>
      </w:r>
      <w:r w:rsidRPr="003101E0">
        <w:t>русские народные песни.</w:t>
      </w:r>
    </w:p>
    <w:p w:rsidR="00C843E6" w:rsidRDefault="00C843E6" w:rsidP="00CF44B6">
      <w:pPr>
        <w:jc w:val="both"/>
      </w:pPr>
    </w:p>
    <w:p w:rsidR="003101E0" w:rsidRPr="003101E0" w:rsidRDefault="003101E0" w:rsidP="00CF44B6">
      <w:pPr>
        <w:jc w:val="center"/>
        <w:rPr>
          <w:b/>
        </w:rPr>
      </w:pPr>
      <w:r w:rsidRPr="003101E0">
        <w:t>Тема.</w:t>
      </w:r>
      <w:r w:rsidRPr="003101E0">
        <w:rPr>
          <w:b/>
        </w:rPr>
        <w:t xml:space="preserve"> Образ красоты человека</w:t>
      </w:r>
    </w:p>
    <w:p w:rsidR="003101E0" w:rsidRPr="003101E0" w:rsidRDefault="003101E0" w:rsidP="00CF44B6">
      <w:pPr>
        <w:ind w:firstLine="708"/>
        <w:jc w:val="both"/>
      </w:pPr>
      <w:r w:rsidRPr="003101E0">
        <w:t>У каждого народа складывается свое представление о красо</w:t>
      </w:r>
      <w:r w:rsidRPr="003101E0">
        <w:softHyphen/>
        <w:t>те человека — и женщины, и мужчины. Это связано с традиция</w:t>
      </w:r>
      <w:r w:rsidRPr="003101E0">
        <w:softHyphen/>
        <w:t>ми жизни и труда в определенных природных и исторических ус</w:t>
      </w:r>
      <w:r w:rsidRPr="003101E0">
        <w:softHyphen/>
        <w:t>ловиях. Образ русского человека воспет и во многом сохранен для нас в произведениях художников.</w:t>
      </w:r>
    </w:p>
    <w:p w:rsidR="006070B1" w:rsidRPr="003101E0" w:rsidRDefault="003101E0" w:rsidP="00CF44B6">
      <w:pPr>
        <w:ind w:firstLine="708"/>
        <w:jc w:val="both"/>
      </w:pPr>
      <w:r w:rsidRPr="003101E0">
        <w:t>Образ мужчины неотделим от его труда. В нем соединены представления о единстве могучей силы и доброты — «добрый молодец». Красота мужчины всегда виделась в силе труженика, мужестве и благородстве защитника Родины. Образ такого чело</w:t>
      </w:r>
      <w:r w:rsidRPr="003101E0">
        <w:softHyphen/>
        <w:t>века — во многих произведениях искусства, посвященных нашей истории.</w:t>
      </w:r>
    </w:p>
    <w:p w:rsidR="003101E0" w:rsidRPr="003101E0" w:rsidRDefault="003101E0" w:rsidP="00CF44B6">
      <w:pPr>
        <w:ind w:firstLine="708"/>
        <w:jc w:val="both"/>
      </w:pPr>
      <w:r w:rsidRPr="003101E0">
        <w:t>«Русская красавица» — сложившиеся веками представления об умении держать себя и одеваться, о чертах лица, а главное, о способности тонко чувствовать природу и глубоко переживать го</w:t>
      </w:r>
      <w:r w:rsidRPr="003101E0">
        <w:softHyphen/>
        <w:t>ре и радость. Мягкость, нежность, величавость в образе русской женщины. Красота русской женщины в произведениях отечест</w:t>
      </w:r>
      <w:r w:rsidRPr="003101E0">
        <w:softHyphen/>
        <w:t>венных художников.</w:t>
      </w:r>
    </w:p>
    <w:p w:rsidR="003101E0" w:rsidRPr="003101E0" w:rsidRDefault="003101E0" w:rsidP="00CF44B6">
      <w:pPr>
        <w:ind w:firstLine="708"/>
        <w:jc w:val="both"/>
      </w:pPr>
      <w:r w:rsidRPr="003101E0">
        <w:t>Традиционная одежда как выражение образа красоты челове</w:t>
      </w:r>
      <w:r w:rsidRPr="003101E0">
        <w:softHyphen/>
        <w:t>ка. В образе женщины и в ее праздничном костюме присутству</w:t>
      </w:r>
      <w:r w:rsidRPr="003101E0">
        <w:softHyphen/>
        <w:t>ет способность людей мечтать, стремление выразить надежду на прекрасную жизнь, желание сберечь, сохранить счастье. Именно поэтому украшению женщины всегда придавалось так много вни</w:t>
      </w:r>
      <w:r w:rsidRPr="003101E0">
        <w:softHyphen/>
        <w:t>мания. Женский праздничный костюм концентрирует в себе на</w:t>
      </w:r>
      <w:r w:rsidRPr="003101E0">
        <w:softHyphen/>
        <w:t>родные представления об устройстве мира.</w:t>
      </w:r>
    </w:p>
    <w:p w:rsidR="003101E0" w:rsidRPr="003101E0" w:rsidRDefault="003101E0" w:rsidP="00CF44B6">
      <w:pPr>
        <w:ind w:firstLine="708"/>
        <w:jc w:val="both"/>
      </w:pPr>
      <w:r w:rsidRPr="003101E0">
        <w:t>Общие представления о конструкции народного костюма жен</w:t>
      </w:r>
      <w:r w:rsidRPr="003101E0">
        <w:softHyphen/>
        <w:t>ского и мужского, украшения и их значение. Роль головного убо</w:t>
      </w:r>
      <w:r w:rsidRPr="003101E0">
        <w:softHyphen/>
        <w:t>ра. Постройка, украшение и изображение в народном костюме.</w:t>
      </w:r>
    </w:p>
    <w:p w:rsidR="003101E0" w:rsidRPr="003101E0" w:rsidRDefault="003101E0" w:rsidP="00CF44B6">
      <w:pPr>
        <w:ind w:firstLine="708"/>
        <w:jc w:val="both"/>
      </w:pPr>
      <w:r w:rsidRPr="003101E0">
        <w:t>Образ русского человека в творчестве художников.</w:t>
      </w:r>
    </w:p>
    <w:p w:rsidR="003101E0" w:rsidRPr="003101E0" w:rsidRDefault="003101E0" w:rsidP="00CF44B6">
      <w:pPr>
        <w:ind w:firstLine="708"/>
        <w:jc w:val="both"/>
      </w:pPr>
      <w:r w:rsidRPr="003101E0">
        <w:t>Образ труда в народной культуре. Воспевание труда в произ</w:t>
      </w:r>
      <w:r w:rsidRPr="003101E0">
        <w:softHyphen/>
        <w:t>ведениях русских художников. Тема труда — естественное разви</w:t>
      </w:r>
      <w:r w:rsidRPr="003101E0">
        <w:softHyphen/>
        <w:t>тие представлений о красоте человека. (Акцент надо сделать на радости и красоте труда, его определяющем значении в форми</w:t>
      </w:r>
      <w:r w:rsidRPr="003101E0">
        <w:softHyphen/>
        <w:t>ровании народных представлений о красоте человека.)</w:t>
      </w:r>
    </w:p>
    <w:p w:rsidR="003101E0" w:rsidRPr="003101E0" w:rsidRDefault="003101E0" w:rsidP="00CF44B6">
      <w:pPr>
        <w:ind w:firstLine="708"/>
        <w:jc w:val="both"/>
      </w:pPr>
      <w:r w:rsidRPr="003101E0">
        <w:t>Необходимо подобрать для урока художественный материал с учетом местных видов труда.</w:t>
      </w:r>
    </w:p>
    <w:p w:rsidR="003101E0" w:rsidRPr="003101E0" w:rsidRDefault="003101E0" w:rsidP="00CF44B6">
      <w:pPr>
        <w:ind w:firstLine="708"/>
        <w:jc w:val="both"/>
      </w:pPr>
      <w:r w:rsidRPr="003101E0">
        <w:rPr>
          <w:i/>
          <w:iCs/>
        </w:rPr>
        <w:t xml:space="preserve">Задание: </w:t>
      </w:r>
      <w:r w:rsidRPr="003101E0">
        <w:t>изображение женских и мужских русских народных образов (индивидуальная работа или создание общего панно), развитие навыков изображения человека. Обратить внимание на то, что фигуры в детских работах должны быть в движении, они не должны напоминать выставку одежд.</w:t>
      </w:r>
    </w:p>
    <w:p w:rsidR="003101E0" w:rsidRPr="003101E0" w:rsidRDefault="003101E0" w:rsidP="00CF44B6">
      <w:pPr>
        <w:ind w:firstLine="708"/>
        <w:jc w:val="both"/>
      </w:pPr>
      <w:r w:rsidRPr="003101E0">
        <w:t>При дополнительных возможностях — изготовление кукол по типу народных тряпичных или лепных фигур для уже созданной деревни.</w:t>
      </w:r>
    </w:p>
    <w:p w:rsidR="003101E0" w:rsidRPr="003101E0" w:rsidRDefault="003101E0" w:rsidP="00CF44B6">
      <w:pPr>
        <w:ind w:firstLine="708"/>
        <w:jc w:val="both"/>
      </w:pPr>
      <w:r w:rsidRPr="003101E0">
        <w:rPr>
          <w:i/>
          <w:iCs/>
        </w:rPr>
        <w:t xml:space="preserve">Вариант задания: </w:t>
      </w:r>
      <w:r w:rsidRPr="003101E0">
        <w:t>изображение сцен труда и крестьянской жизни.</w:t>
      </w:r>
    </w:p>
    <w:p w:rsidR="003101E0" w:rsidRPr="003101E0" w:rsidRDefault="003101E0" w:rsidP="00CF44B6">
      <w:pPr>
        <w:ind w:firstLine="708"/>
        <w:jc w:val="both"/>
      </w:pPr>
      <w:r w:rsidRPr="003101E0">
        <w:rPr>
          <w:i/>
          <w:iCs/>
        </w:rPr>
        <w:t xml:space="preserve">Материалы: </w:t>
      </w:r>
      <w:r w:rsidRPr="003101E0">
        <w:t>гуашь, кисти, бумага, клей, ножницы.</w:t>
      </w:r>
    </w:p>
    <w:p w:rsidR="003101E0" w:rsidRPr="003101E0" w:rsidRDefault="003101E0" w:rsidP="00CF44B6">
      <w:pPr>
        <w:ind w:firstLine="708"/>
        <w:jc w:val="both"/>
      </w:pPr>
      <w:r w:rsidRPr="003101E0">
        <w:rPr>
          <w:i/>
          <w:iCs/>
        </w:rPr>
        <w:t xml:space="preserve">Зрительный ряд: </w:t>
      </w:r>
      <w:r w:rsidRPr="003101E0">
        <w:t>русский народный костюм в книгах, на слай</w:t>
      </w:r>
      <w:r w:rsidRPr="003101E0">
        <w:softHyphen/>
        <w:t xml:space="preserve">дах, в видеофильмах; работы художников И. </w:t>
      </w:r>
      <w:proofErr w:type="spellStart"/>
      <w:r w:rsidRPr="003101E0">
        <w:t>Билибина</w:t>
      </w:r>
      <w:proofErr w:type="spellEnd"/>
      <w:r w:rsidRPr="003101E0">
        <w:t xml:space="preserve">, И. </w:t>
      </w:r>
      <w:proofErr w:type="spellStart"/>
      <w:r w:rsidRPr="003101E0">
        <w:t>Аргу</w:t>
      </w:r>
      <w:r w:rsidRPr="003101E0">
        <w:softHyphen/>
        <w:t>нова</w:t>
      </w:r>
      <w:proofErr w:type="spellEnd"/>
      <w:r w:rsidRPr="003101E0">
        <w:t xml:space="preserve">, А. Венецианова, М. Врубеля, В. Сурикова, В. Васнецова, Ф. Малявина. Сцены крестьянского труда в произведениях: </w:t>
      </w:r>
      <w:proofErr w:type="spellStart"/>
      <w:r w:rsidRPr="003101E0">
        <w:rPr>
          <w:spacing w:val="36"/>
        </w:rPr>
        <w:t>А.Венецианов</w:t>
      </w:r>
      <w:proofErr w:type="gramStart"/>
      <w:r w:rsidRPr="003101E0">
        <w:rPr>
          <w:spacing w:val="36"/>
        </w:rPr>
        <w:t>.</w:t>
      </w:r>
      <w:r w:rsidRPr="003101E0">
        <w:rPr>
          <w:spacing w:val="-2"/>
        </w:rPr>
        <w:t>Н</w:t>
      </w:r>
      <w:proofErr w:type="gramEnd"/>
      <w:r w:rsidRPr="003101E0">
        <w:rPr>
          <w:spacing w:val="-2"/>
        </w:rPr>
        <w:t>а</w:t>
      </w:r>
      <w:proofErr w:type="spellEnd"/>
      <w:r w:rsidRPr="003101E0">
        <w:rPr>
          <w:spacing w:val="-2"/>
        </w:rPr>
        <w:t xml:space="preserve"> пашне. Весна; </w:t>
      </w:r>
      <w:proofErr w:type="spellStart"/>
      <w:r w:rsidRPr="003101E0">
        <w:rPr>
          <w:spacing w:val="32"/>
        </w:rPr>
        <w:t>Б.Кустодиев</w:t>
      </w:r>
      <w:proofErr w:type="spellEnd"/>
      <w:r w:rsidRPr="003101E0">
        <w:rPr>
          <w:spacing w:val="32"/>
        </w:rPr>
        <w:t>.</w:t>
      </w:r>
      <w:r w:rsidRPr="003101E0">
        <w:rPr>
          <w:spacing w:val="-2"/>
        </w:rPr>
        <w:t xml:space="preserve"> Сенокос; </w:t>
      </w:r>
      <w:proofErr w:type="spellStart"/>
      <w:r w:rsidRPr="003101E0">
        <w:rPr>
          <w:spacing w:val="36"/>
        </w:rPr>
        <w:t>А.Пластов</w:t>
      </w:r>
      <w:proofErr w:type="spellEnd"/>
      <w:r w:rsidRPr="003101E0">
        <w:rPr>
          <w:spacing w:val="36"/>
        </w:rPr>
        <w:t>.</w:t>
      </w:r>
      <w:r w:rsidRPr="003101E0">
        <w:t xml:space="preserve"> Сенокос. Картины А. Сороки, В. Тропинина, </w:t>
      </w:r>
      <w:proofErr w:type="spellStart"/>
      <w:r w:rsidRPr="003101E0">
        <w:t>З.Се</w:t>
      </w:r>
      <w:r w:rsidRPr="003101E0">
        <w:softHyphen/>
        <w:t>ребряковой</w:t>
      </w:r>
      <w:proofErr w:type="spellEnd"/>
      <w:r w:rsidRPr="003101E0">
        <w:t xml:space="preserve"> и др. на тему труда.</w:t>
      </w:r>
    </w:p>
    <w:p w:rsidR="003101E0" w:rsidRPr="003101E0" w:rsidRDefault="003101E0" w:rsidP="00CF44B6">
      <w:pPr>
        <w:ind w:firstLine="708"/>
        <w:jc w:val="both"/>
      </w:pPr>
      <w:r w:rsidRPr="003101E0">
        <w:rPr>
          <w:i/>
          <w:iCs/>
        </w:rPr>
        <w:t xml:space="preserve">Литературный ряд: </w:t>
      </w:r>
      <w:r w:rsidRPr="003101E0">
        <w:t>фрагменты былин, русских сказок; отрыв</w:t>
      </w:r>
      <w:r w:rsidRPr="003101E0">
        <w:softHyphen/>
        <w:t>ки из поэм Н. Некрасова.</w:t>
      </w:r>
    </w:p>
    <w:p w:rsidR="003101E0" w:rsidRPr="003101E0" w:rsidRDefault="003101E0" w:rsidP="00CF44B6">
      <w:pPr>
        <w:ind w:firstLine="708"/>
        <w:jc w:val="both"/>
      </w:pPr>
      <w:r w:rsidRPr="003101E0">
        <w:rPr>
          <w:i/>
          <w:iCs/>
        </w:rPr>
        <w:t xml:space="preserve">Музыкальный ряд: </w:t>
      </w:r>
      <w:r w:rsidRPr="003101E0">
        <w:t>русские народные песни.</w:t>
      </w:r>
    </w:p>
    <w:p w:rsidR="00C843E6" w:rsidRDefault="00C843E6" w:rsidP="00CF44B6">
      <w:pPr>
        <w:jc w:val="center"/>
      </w:pPr>
    </w:p>
    <w:p w:rsidR="003101E0" w:rsidRPr="00EC7DDC" w:rsidRDefault="003101E0" w:rsidP="00CF44B6">
      <w:pPr>
        <w:jc w:val="center"/>
        <w:rPr>
          <w:b/>
        </w:rPr>
      </w:pPr>
      <w:r w:rsidRPr="00EC7DDC">
        <w:t>Тема.</w:t>
      </w:r>
      <w:r w:rsidRPr="00EC7DDC">
        <w:rPr>
          <w:b/>
        </w:rPr>
        <w:t xml:space="preserve"> Народные праздники</w:t>
      </w:r>
    </w:p>
    <w:p w:rsidR="009E493B" w:rsidRPr="009E493B" w:rsidRDefault="003101E0" w:rsidP="00CF44B6">
      <w:pPr>
        <w:ind w:firstLine="708"/>
        <w:jc w:val="both"/>
      </w:pPr>
      <w:r w:rsidRPr="003101E0">
        <w:t xml:space="preserve">Роль праздников в жизни людей. Календарные праздники: осенний праздник урожая, ярмарка; народные гулянья, </w:t>
      </w:r>
      <w:proofErr w:type="spellStart"/>
      <w:r w:rsidRPr="003101E0">
        <w:t>связанные</w:t>
      </w:r>
      <w:r w:rsidR="008D5CD4">
        <w:rPr>
          <w:noProof/>
        </w:rPr>
        <w:pict>
          <v:line id="_x0000_s1110" style="position:absolute;left:0;text-align:left;z-index:251737088;mso-position-horizontal-relative:margin;mso-position-vertical-relative:text" from="603.75pt,9.8pt" to="603.75pt,571.75pt" o:allowincell="f" strokeweight=".7pt">
            <w10:wrap anchorx="margin"/>
          </v:line>
        </w:pict>
      </w:r>
      <w:r w:rsidR="009E493B" w:rsidRPr="009E493B">
        <w:t>с</w:t>
      </w:r>
      <w:proofErr w:type="spellEnd"/>
      <w:r w:rsidR="009E493B" w:rsidRPr="009E493B">
        <w:t xml:space="preserve"> приходом весны или концом страды. Праздник — это народный образ радости и счастливой жизни.</w:t>
      </w:r>
    </w:p>
    <w:p w:rsidR="009E493B" w:rsidRPr="009E493B" w:rsidRDefault="009E493B" w:rsidP="00CF44B6">
      <w:pPr>
        <w:ind w:firstLine="708"/>
        <w:jc w:val="both"/>
      </w:pPr>
      <w:r w:rsidRPr="009E493B">
        <w:lastRenderedPageBreak/>
        <w:t>Изображение праздника является формой обобщения материа</w:t>
      </w:r>
      <w:r w:rsidRPr="009E493B">
        <w:softHyphen/>
        <w:t>ла четверти. Развитие композиционных навыков.</w:t>
      </w:r>
    </w:p>
    <w:p w:rsidR="009E493B" w:rsidRPr="009E493B" w:rsidRDefault="009E493B" w:rsidP="00CF44B6">
      <w:pPr>
        <w:ind w:firstLine="708"/>
        <w:jc w:val="both"/>
      </w:pPr>
      <w:r w:rsidRPr="009E493B">
        <w:rPr>
          <w:i/>
          <w:iCs/>
        </w:rPr>
        <w:t xml:space="preserve">Задание: </w:t>
      </w:r>
      <w:r w:rsidRPr="009E493B">
        <w:t>создание работ на тему народного праздника — кол</w:t>
      </w:r>
      <w:r w:rsidRPr="009E493B">
        <w:softHyphen/>
        <w:t>лективное панно (возможно также создание индивидуальных ком</w:t>
      </w:r>
      <w:r w:rsidRPr="009E493B">
        <w:softHyphen/>
        <w:t>позиционных работ). Тема «Праздник» также может быть завер</w:t>
      </w:r>
      <w:r w:rsidRPr="009E493B">
        <w:softHyphen/>
        <w:t>шением коллективной работы, которая велась в течение несколь</w:t>
      </w:r>
      <w:r w:rsidRPr="009E493B">
        <w:softHyphen/>
        <w:t>ких занятий.</w:t>
      </w:r>
    </w:p>
    <w:p w:rsidR="009E493B" w:rsidRPr="009E493B" w:rsidRDefault="009E493B" w:rsidP="00CF44B6">
      <w:pPr>
        <w:ind w:firstLine="708"/>
        <w:jc w:val="both"/>
      </w:pPr>
      <w:r w:rsidRPr="009E493B">
        <w:rPr>
          <w:i/>
          <w:iCs/>
        </w:rPr>
        <w:t xml:space="preserve">Материалы: </w:t>
      </w:r>
      <w:r w:rsidRPr="009E493B">
        <w:t>гуашь, кисти, склеенное полотнище из обоев для панно или склеенные листы бумаги.</w:t>
      </w:r>
    </w:p>
    <w:p w:rsidR="009E493B" w:rsidRPr="009E493B" w:rsidRDefault="009E493B" w:rsidP="00CF44B6">
      <w:pPr>
        <w:ind w:firstLine="708"/>
        <w:jc w:val="both"/>
      </w:pPr>
      <w:r w:rsidRPr="009E493B">
        <w:rPr>
          <w:i/>
          <w:iCs/>
        </w:rPr>
        <w:t xml:space="preserve">Зрительный ряд: </w:t>
      </w:r>
      <w:r w:rsidRPr="009E493B">
        <w:t xml:space="preserve">произведения Б. </w:t>
      </w:r>
      <w:proofErr w:type="spellStart"/>
      <w:r w:rsidRPr="009E493B">
        <w:t>Кустодиева</w:t>
      </w:r>
      <w:proofErr w:type="spellEnd"/>
      <w:r w:rsidRPr="009E493B">
        <w:t xml:space="preserve">, К. </w:t>
      </w:r>
      <w:proofErr w:type="spellStart"/>
      <w:r w:rsidRPr="009E493B">
        <w:t>Юона</w:t>
      </w:r>
      <w:proofErr w:type="spellEnd"/>
      <w:r w:rsidRPr="009E493B">
        <w:t>, Ф. Малявина; произведения наро</w:t>
      </w:r>
      <w:r>
        <w:t>дного декоративного искусства.</w:t>
      </w:r>
    </w:p>
    <w:p w:rsidR="009E493B" w:rsidRPr="009E493B" w:rsidRDefault="009E493B" w:rsidP="00CF44B6">
      <w:pPr>
        <w:jc w:val="both"/>
      </w:pPr>
      <w:r>
        <w:tab/>
      </w:r>
      <w:r w:rsidRPr="009E493B">
        <w:t>Рекомендуется провести экскурсию в этнографический музей.</w:t>
      </w:r>
    </w:p>
    <w:p w:rsidR="009E493B" w:rsidRPr="009E493B" w:rsidRDefault="009E493B" w:rsidP="00CF44B6">
      <w:pPr>
        <w:ind w:firstLine="708"/>
        <w:jc w:val="both"/>
      </w:pPr>
      <w:r w:rsidRPr="009E493B">
        <w:rPr>
          <w:i/>
          <w:iCs/>
        </w:rPr>
        <w:t xml:space="preserve">Литературный ряд: </w:t>
      </w:r>
      <w:r w:rsidRPr="009E493B">
        <w:t xml:space="preserve">И. </w:t>
      </w:r>
      <w:proofErr w:type="spellStart"/>
      <w:r w:rsidRPr="009E493B">
        <w:rPr>
          <w:spacing w:val="35"/>
        </w:rPr>
        <w:t>Токмакова</w:t>
      </w:r>
      <w:proofErr w:type="spellEnd"/>
      <w:r w:rsidRPr="009E493B">
        <w:rPr>
          <w:spacing w:val="35"/>
        </w:rPr>
        <w:t>.</w:t>
      </w:r>
      <w:r w:rsidRPr="009E493B">
        <w:t xml:space="preserve"> Ярмарка.</w:t>
      </w:r>
    </w:p>
    <w:p w:rsidR="009E493B" w:rsidRPr="009E493B" w:rsidRDefault="009E493B" w:rsidP="00CF44B6">
      <w:pPr>
        <w:ind w:firstLine="708"/>
        <w:jc w:val="both"/>
      </w:pPr>
      <w:r w:rsidRPr="009E493B">
        <w:rPr>
          <w:i/>
          <w:iCs/>
        </w:rPr>
        <w:t xml:space="preserve">Музыкальный ряд: </w:t>
      </w:r>
      <w:r w:rsidRPr="009E493B">
        <w:t>Р. Щедрин. Озорные частушки; Н. Рим-</w:t>
      </w:r>
      <w:proofErr w:type="spellStart"/>
      <w:r w:rsidRPr="009E493B">
        <w:rPr>
          <w:spacing w:val="38"/>
        </w:rPr>
        <w:t>ский</w:t>
      </w:r>
      <w:proofErr w:type="spellEnd"/>
      <w:r w:rsidRPr="009E493B">
        <w:rPr>
          <w:spacing w:val="38"/>
        </w:rPr>
        <w:t>-Корсаков.</w:t>
      </w:r>
      <w:r w:rsidRPr="009E493B">
        <w:t xml:space="preserve"> Снегурочка.</w:t>
      </w:r>
    </w:p>
    <w:p w:rsidR="00C843E6" w:rsidRDefault="00C843E6" w:rsidP="00CF44B6">
      <w:pPr>
        <w:jc w:val="center"/>
        <w:rPr>
          <w:b/>
          <w:bCs/>
          <w:u w:val="single"/>
        </w:rPr>
      </w:pPr>
    </w:p>
    <w:p w:rsidR="009E493B" w:rsidRPr="009E493B" w:rsidRDefault="009E493B" w:rsidP="00CF44B6">
      <w:pPr>
        <w:jc w:val="center"/>
        <w:rPr>
          <w:u w:val="single"/>
        </w:rPr>
      </w:pPr>
      <w:r w:rsidRPr="009E493B">
        <w:rPr>
          <w:b/>
          <w:bCs/>
          <w:u w:val="single"/>
        </w:rPr>
        <w:t>2  ЧЕТВЕРТЬ.  ДРЕВНИЕ ГОРОДА НАШЕЙ ЗЕМЛИ (7 ч)</w:t>
      </w:r>
    </w:p>
    <w:p w:rsidR="009E493B" w:rsidRPr="009E493B" w:rsidRDefault="009E493B" w:rsidP="00CF44B6">
      <w:pPr>
        <w:ind w:firstLine="708"/>
        <w:jc w:val="both"/>
      </w:pPr>
      <w:r w:rsidRPr="009E493B">
        <w:t xml:space="preserve">Древнерусский город — неотъемлемая составляющая образа народной художественной культуры. Русь </w:t>
      </w:r>
      <w:proofErr w:type="gramStart"/>
      <w:r w:rsidRPr="009E493B">
        <w:t>состояла</w:t>
      </w:r>
      <w:proofErr w:type="gramEnd"/>
      <w:r w:rsidRPr="009E493B">
        <w:t xml:space="preserve"> прежде всего из городов-крепостей. Общий характер и архитектурное своеоб</w:t>
      </w:r>
      <w:r w:rsidRPr="009E493B">
        <w:softHyphen/>
        <w:t>разие разных древнерусских городов. Их сохранение сегодня.</w:t>
      </w:r>
    </w:p>
    <w:p w:rsidR="009E493B" w:rsidRPr="009E493B" w:rsidRDefault="009E493B" w:rsidP="00CF44B6">
      <w:pPr>
        <w:ind w:firstLine="708"/>
        <w:jc w:val="both"/>
      </w:pPr>
      <w:r w:rsidRPr="009E493B">
        <w:t>Каждый город особенный. У него свое неповторимое лицо, свой характер, каждый город имеет свою особую судьбу. Его зда</w:t>
      </w:r>
      <w:r w:rsidRPr="009E493B">
        <w:softHyphen/>
        <w:t>ния в своем облике запечатлели исторический путь народа, собы</w:t>
      </w:r>
      <w:r w:rsidRPr="009E493B">
        <w:softHyphen/>
        <w:t>тия его жизни. Слово «город» произошло от «городить», «отго</w:t>
      </w:r>
      <w:r w:rsidRPr="009E493B">
        <w:softHyphen/>
        <w:t xml:space="preserve">раживать» крепостной стеной — </w:t>
      </w:r>
      <w:proofErr w:type="spellStart"/>
      <w:r w:rsidRPr="009E493B">
        <w:t>крепостить</w:t>
      </w:r>
      <w:proofErr w:type="spellEnd"/>
      <w:r w:rsidRPr="009E493B">
        <w:t>. На высоких холмах, отражаясь в реках и озерах, росли белокаменные города с купо</w:t>
      </w:r>
      <w:r w:rsidRPr="009E493B">
        <w:softHyphen/>
        <w:t>лами храмов, перезвоном колоколов. Таких городов больше нигде нет! На уроках необходимо раскрыть красоту и мудрость их ар</w:t>
      </w:r>
      <w:r w:rsidRPr="009E493B">
        <w:softHyphen/>
        <w:t>хитектурной организации.</w:t>
      </w:r>
    </w:p>
    <w:p w:rsidR="009E493B" w:rsidRPr="009E493B" w:rsidRDefault="009E493B" w:rsidP="00CF44B6">
      <w:pPr>
        <w:ind w:firstLine="708"/>
        <w:jc w:val="both"/>
      </w:pPr>
      <w:r w:rsidRPr="009E493B">
        <w:t>В период изучения материала двух четвертей дети фактически получают представления об истории русской средневековой архи</w:t>
      </w:r>
      <w:r w:rsidRPr="009E493B">
        <w:softHyphen/>
        <w:t xml:space="preserve">тектуры и бытовой культуры, заканчивая </w:t>
      </w:r>
      <w:r w:rsidRPr="009E493B">
        <w:rPr>
          <w:lang w:val="en-US"/>
        </w:rPr>
        <w:t>XVII</w:t>
      </w:r>
      <w:r w:rsidRPr="009E493B">
        <w:t xml:space="preserve"> веком (материал дается на смысловом уровне, без указания дат).</w:t>
      </w:r>
    </w:p>
    <w:p w:rsidR="009E493B" w:rsidRPr="009E493B" w:rsidRDefault="009E493B" w:rsidP="00CF44B6">
      <w:pPr>
        <w:ind w:firstLine="708"/>
        <w:jc w:val="both"/>
      </w:pPr>
      <w:r w:rsidRPr="009E493B">
        <w:t>Изучаемый материал способствует существенному развитию художественно-практических навыков. В этой четверти особый акцент делается на развитие чувства пропорций, соотношение ча</w:t>
      </w:r>
      <w:r w:rsidRPr="009E493B">
        <w:softHyphen/>
        <w:t>стей при формировании образа. Развивается конструктивное и композиционное мышление, расширяются возможности воспри</w:t>
      </w:r>
      <w:r w:rsidRPr="009E493B">
        <w:softHyphen/>
        <w:t>ятия и вариативность представлений об окружающем мире.</w:t>
      </w:r>
    </w:p>
    <w:p w:rsidR="009E493B" w:rsidRPr="009E493B" w:rsidRDefault="009E493B" w:rsidP="00CF44B6">
      <w:pPr>
        <w:ind w:firstLine="708"/>
        <w:jc w:val="both"/>
      </w:pPr>
      <w:r w:rsidRPr="009E493B">
        <w:t>В течение четверти необходимо менять художественные ма</w:t>
      </w:r>
      <w:r w:rsidRPr="009E493B">
        <w:softHyphen/>
        <w:t>териалы в работе детей: постройка из бумаги и лепка, графи</w:t>
      </w:r>
      <w:r w:rsidRPr="009E493B">
        <w:softHyphen/>
        <w:t>ческое изображение и живописное изображение. Также необ</w:t>
      </w:r>
      <w:r w:rsidRPr="009E493B">
        <w:softHyphen/>
        <w:t>ходимо чередовать коллективную и индивидуальную деятель</w:t>
      </w:r>
      <w:r w:rsidRPr="009E493B">
        <w:softHyphen/>
        <w:t>ность.</w:t>
      </w:r>
    </w:p>
    <w:p w:rsidR="006070B1" w:rsidRPr="009E493B" w:rsidRDefault="006070B1" w:rsidP="00CF44B6">
      <w:pPr>
        <w:jc w:val="both"/>
      </w:pPr>
    </w:p>
    <w:p w:rsidR="009E493B" w:rsidRPr="009E493B" w:rsidRDefault="009E493B" w:rsidP="00CF44B6">
      <w:pPr>
        <w:jc w:val="center"/>
      </w:pPr>
      <w:r w:rsidRPr="009E493B">
        <w:t xml:space="preserve">Тема. </w:t>
      </w:r>
      <w:r w:rsidRPr="009E493B">
        <w:rPr>
          <w:b/>
          <w:bCs/>
        </w:rPr>
        <w:t>Древнерусский город-крепость</w:t>
      </w:r>
    </w:p>
    <w:p w:rsidR="009E493B" w:rsidRPr="009E493B" w:rsidRDefault="009E493B" w:rsidP="00CF44B6">
      <w:pPr>
        <w:ind w:firstLine="708"/>
        <w:jc w:val="both"/>
      </w:pPr>
      <w:r w:rsidRPr="009E493B">
        <w:t>Образ древнего русского города. Выбор места для постройки (на стрелке при слиянии рек). Впечатление, которое производил город при приближении. Крепостные стены и башни. Въездные ворота. Строительные материалы и их особенности. Роль пропор</w:t>
      </w:r>
      <w:r w:rsidRPr="009E493B">
        <w:softHyphen/>
        <w:t>ций в формировании конструктивного образа города. Понятия «вертикаль» и «горизонталь», их образное восприятие.</w:t>
      </w:r>
    </w:p>
    <w:p w:rsidR="009E493B" w:rsidRPr="009E493B" w:rsidRDefault="009E493B" w:rsidP="00CF44B6">
      <w:pPr>
        <w:ind w:firstLine="708"/>
        <w:jc w:val="both"/>
      </w:pPr>
      <w:r w:rsidRPr="009E493B">
        <w:rPr>
          <w:i/>
          <w:iCs/>
        </w:rPr>
        <w:t xml:space="preserve">Задание: </w:t>
      </w:r>
      <w:r w:rsidRPr="009E493B">
        <w:t>работа над образом древнерусского города — изуче</w:t>
      </w:r>
      <w:r w:rsidRPr="009E493B">
        <w:softHyphen/>
        <w:t>ние конструкций и пропорций крепостных башен, постройка кре</w:t>
      </w:r>
      <w:r w:rsidRPr="009E493B">
        <w:softHyphen/>
        <w:t>постных стен и башен из бумаги или пластилина.</w:t>
      </w:r>
    </w:p>
    <w:p w:rsidR="009E493B" w:rsidRPr="009E493B" w:rsidRDefault="009E493B" w:rsidP="00CF44B6">
      <w:pPr>
        <w:ind w:firstLine="708"/>
        <w:jc w:val="both"/>
      </w:pPr>
      <w:r w:rsidRPr="009E493B">
        <w:t>Возможен изобразительный вариант задания.</w:t>
      </w:r>
    </w:p>
    <w:p w:rsidR="009E493B" w:rsidRPr="009E493B" w:rsidRDefault="009E493B" w:rsidP="00CF44B6">
      <w:pPr>
        <w:ind w:firstLine="708"/>
        <w:jc w:val="both"/>
      </w:pPr>
      <w:r w:rsidRPr="009E493B">
        <w:rPr>
          <w:i/>
          <w:iCs/>
        </w:rPr>
        <w:t xml:space="preserve">Материалы: </w:t>
      </w:r>
      <w:r w:rsidRPr="009E493B">
        <w:t>согласно выбранному варианту задания — бумага, ножницы, клей или пластилин, стеки или графические материалы.</w:t>
      </w:r>
    </w:p>
    <w:p w:rsidR="009E493B" w:rsidRPr="009E493B" w:rsidRDefault="009E493B" w:rsidP="00CF44B6">
      <w:pPr>
        <w:ind w:firstLine="708"/>
        <w:jc w:val="both"/>
      </w:pPr>
      <w:r w:rsidRPr="009E493B">
        <w:rPr>
          <w:i/>
          <w:iCs/>
        </w:rPr>
        <w:t xml:space="preserve">Зрительный ряд: </w:t>
      </w:r>
      <w:r w:rsidRPr="009E493B">
        <w:t xml:space="preserve">произведения А. Васнецова, И. </w:t>
      </w:r>
      <w:proofErr w:type="spellStart"/>
      <w:r w:rsidRPr="009E493B">
        <w:t>Билибина</w:t>
      </w:r>
      <w:proofErr w:type="spellEnd"/>
      <w:r w:rsidRPr="009E493B">
        <w:t>, Н. Рериха; специальные детские иллюстрированные издания по истории русского города.</w:t>
      </w:r>
    </w:p>
    <w:p w:rsidR="009E493B" w:rsidRDefault="009E493B" w:rsidP="00FA7D9C"/>
    <w:p w:rsidR="009E493B" w:rsidRPr="009E493B" w:rsidRDefault="009E493B" w:rsidP="00CF44B6">
      <w:pPr>
        <w:jc w:val="center"/>
      </w:pPr>
      <w:r w:rsidRPr="009E493B">
        <w:t xml:space="preserve">Тема. </w:t>
      </w:r>
      <w:r w:rsidRPr="009E493B">
        <w:rPr>
          <w:b/>
          <w:bCs/>
        </w:rPr>
        <w:t>Древние соборы</w:t>
      </w:r>
    </w:p>
    <w:p w:rsidR="009E493B" w:rsidRPr="009E493B" w:rsidRDefault="009E493B" w:rsidP="00CF44B6">
      <w:pPr>
        <w:ind w:firstLine="708"/>
        <w:jc w:val="both"/>
      </w:pPr>
      <w:r w:rsidRPr="009E493B">
        <w:t>Соборы — святыни города, они также воплощали красоту, мо</w:t>
      </w:r>
      <w:r w:rsidRPr="009E493B">
        <w:softHyphen/>
        <w:t>гущество и силу государства. Они являлись архитектурным и смысловым центром города.</w:t>
      </w:r>
    </w:p>
    <w:p w:rsidR="009E493B" w:rsidRPr="009E493B" w:rsidRDefault="009E493B" w:rsidP="00CF44B6">
      <w:pPr>
        <w:ind w:firstLine="708"/>
        <w:jc w:val="both"/>
      </w:pPr>
      <w:r w:rsidRPr="009E493B">
        <w:t>Знакомство с архитектурой древнерусского каменного храма. Конструкция, символика, смысловое значение его частей. Пост</w:t>
      </w:r>
      <w:r w:rsidRPr="009E493B">
        <w:softHyphen/>
        <w:t>ройка, украшение и изображение в здании храма.</w:t>
      </w:r>
    </w:p>
    <w:p w:rsidR="009E493B" w:rsidRPr="009E493B" w:rsidRDefault="009E493B" w:rsidP="00CF44B6">
      <w:pPr>
        <w:ind w:firstLine="708"/>
        <w:jc w:val="both"/>
      </w:pPr>
      <w:r w:rsidRPr="009E493B">
        <w:rPr>
          <w:i/>
          <w:iCs/>
        </w:rPr>
        <w:lastRenderedPageBreak/>
        <w:t xml:space="preserve">Задание: </w:t>
      </w:r>
      <w:r w:rsidRPr="009E493B">
        <w:t>изображение на бумаге, лепка или постройка макета здания древнерусского каменного храма — коллективная работа.</w:t>
      </w:r>
    </w:p>
    <w:p w:rsidR="009E493B" w:rsidRPr="009E493B" w:rsidRDefault="009E493B" w:rsidP="00CF44B6">
      <w:pPr>
        <w:ind w:firstLine="708"/>
        <w:jc w:val="both"/>
      </w:pPr>
      <w:proofErr w:type="gramStart"/>
      <w:r w:rsidRPr="009E493B">
        <w:rPr>
          <w:i/>
          <w:iCs/>
        </w:rPr>
        <w:t xml:space="preserve">Материалы: </w:t>
      </w:r>
      <w:r w:rsidRPr="009E493B">
        <w:t>гуашь, кисти, бумага или пластилин, стеки или бумага, коробки, упаковочный материал, ножницы, клей.</w:t>
      </w:r>
      <w:proofErr w:type="gramEnd"/>
    </w:p>
    <w:p w:rsidR="009E493B" w:rsidRPr="009E493B" w:rsidRDefault="009E493B" w:rsidP="00CF44B6">
      <w:pPr>
        <w:ind w:firstLine="708"/>
        <w:jc w:val="both"/>
      </w:pPr>
      <w:r w:rsidRPr="009E493B">
        <w:rPr>
          <w:i/>
          <w:iCs/>
        </w:rPr>
        <w:t xml:space="preserve">Зрительный ряд: </w:t>
      </w:r>
      <w:r w:rsidRPr="009E493B">
        <w:t xml:space="preserve">репродукции произведений А. Васнецова, И. </w:t>
      </w:r>
      <w:proofErr w:type="spellStart"/>
      <w:r w:rsidRPr="009E493B">
        <w:t>Билибина</w:t>
      </w:r>
      <w:proofErr w:type="spellEnd"/>
      <w:r w:rsidRPr="009E493B">
        <w:t>, Н. Рериха; подборки слайдов на темы «Прогулка по Кремлю», «Соборы Московского Кремля», «Соборы Новгорода»; альбом или фрагменты видеофильма по архитектуре г. Влади</w:t>
      </w:r>
      <w:r w:rsidRPr="009E493B">
        <w:softHyphen/>
        <w:t>мира.</w:t>
      </w:r>
    </w:p>
    <w:p w:rsidR="00C843E6" w:rsidRDefault="00C843E6" w:rsidP="00CF44B6">
      <w:pPr>
        <w:jc w:val="both"/>
      </w:pPr>
    </w:p>
    <w:p w:rsidR="009E493B" w:rsidRPr="009E493B" w:rsidRDefault="009E493B" w:rsidP="00CF44B6">
      <w:pPr>
        <w:jc w:val="center"/>
      </w:pPr>
      <w:r w:rsidRPr="009E493B">
        <w:t xml:space="preserve">Тема. </w:t>
      </w:r>
      <w:r w:rsidRPr="009E493B">
        <w:rPr>
          <w:b/>
          <w:bCs/>
        </w:rPr>
        <w:t>Древний город и его жители</w:t>
      </w:r>
    </w:p>
    <w:p w:rsidR="009E493B" w:rsidRPr="009E493B" w:rsidRDefault="009E493B" w:rsidP="00CF44B6">
      <w:pPr>
        <w:ind w:firstLine="708"/>
        <w:jc w:val="both"/>
      </w:pPr>
      <w:r w:rsidRPr="009E493B">
        <w:t>Организация внутреннего пространства города. Кремль, торг, посад. Размещение и характер жилых построек, их соответствие на Руси сельскому деревянному дому с усадьбой.</w:t>
      </w:r>
    </w:p>
    <w:p w:rsidR="009E493B" w:rsidRPr="009E493B" w:rsidRDefault="009E493B" w:rsidP="00CF44B6">
      <w:pPr>
        <w:ind w:firstLine="708"/>
        <w:jc w:val="both"/>
      </w:pPr>
      <w:r w:rsidRPr="009E493B">
        <w:rPr>
          <w:i/>
          <w:iCs/>
        </w:rPr>
        <w:t xml:space="preserve">Задание: </w:t>
      </w:r>
      <w:r w:rsidRPr="009E493B">
        <w:t>моделирование всего жилого наполнения города, за</w:t>
      </w:r>
      <w:r w:rsidRPr="009E493B">
        <w:softHyphen/>
        <w:t>вершение постройки древнего города.</w:t>
      </w:r>
    </w:p>
    <w:p w:rsidR="009E493B" w:rsidRPr="009E493B" w:rsidRDefault="009E493B" w:rsidP="00CF44B6">
      <w:pPr>
        <w:ind w:firstLine="708"/>
        <w:jc w:val="both"/>
      </w:pPr>
      <w:r w:rsidRPr="009E493B">
        <w:rPr>
          <w:i/>
          <w:iCs/>
        </w:rPr>
        <w:t xml:space="preserve">Вариант задания: </w:t>
      </w:r>
      <w:r w:rsidRPr="009E493B">
        <w:t>изображение древнерусского города графи</w:t>
      </w:r>
      <w:r w:rsidRPr="009E493B">
        <w:softHyphen/>
        <w:t>ческими материалами (внешний или внутренний вид города).</w:t>
      </w:r>
    </w:p>
    <w:p w:rsidR="009E493B" w:rsidRDefault="009E493B" w:rsidP="00CF44B6">
      <w:pPr>
        <w:ind w:firstLine="708"/>
        <w:jc w:val="both"/>
      </w:pPr>
      <w:r w:rsidRPr="009E493B">
        <w:rPr>
          <w:i/>
          <w:iCs/>
        </w:rPr>
        <w:t xml:space="preserve">Материалы: </w:t>
      </w:r>
      <w:r w:rsidRPr="009E493B">
        <w:t>бумага, коробки, ножницы, клей или тушь, па</w:t>
      </w:r>
      <w:r w:rsidRPr="009E493B">
        <w:softHyphen/>
        <w:t>лочка.</w:t>
      </w:r>
    </w:p>
    <w:p w:rsidR="00C843E6" w:rsidRDefault="00C843E6" w:rsidP="008F018A"/>
    <w:p w:rsidR="009E493B" w:rsidRPr="009E493B" w:rsidRDefault="009E493B" w:rsidP="00CF44B6">
      <w:pPr>
        <w:jc w:val="center"/>
      </w:pPr>
      <w:r w:rsidRPr="009E493B">
        <w:t xml:space="preserve">Тема. </w:t>
      </w:r>
      <w:r w:rsidRPr="009E493B">
        <w:rPr>
          <w:b/>
          <w:bCs/>
        </w:rPr>
        <w:t>Древнерусские воины-защитники</w:t>
      </w:r>
    </w:p>
    <w:p w:rsidR="006070B1" w:rsidRPr="009A2A62" w:rsidRDefault="008D5CD4" w:rsidP="00CF44B6">
      <w:pPr>
        <w:ind w:firstLine="708"/>
        <w:jc w:val="both"/>
      </w:pPr>
      <w:r>
        <w:rPr>
          <w:noProof/>
        </w:rPr>
        <w:pict>
          <v:line id="_x0000_s1111" style="position:absolute;left:0;text-align:left;z-index:251739136;mso-position-horizontal-relative:margin" from="582pt,25.85pt" to="582pt,620.95pt" o:allowincell="f" strokeweight="1.1pt">
            <w10:wrap anchorx="margin"/>
          </v:line>
        </w:pict>
      </w:r>
      <w:r w:rsidR="009E493B" w:rsidRPr="009E493B">
        <w:t>Образ жизни людей; князь и его дружина, торговый люд. Одежда и оружие воинов — их форма и красота, цвет в одежде, символические значения орнаментов.</w:t>
      </w:r>
    </w:p>
    <w:p w:rsidR="009A2A62" w:rsidRPr="009A2A62" w:rsidRDefault="008D5CD4" w:rsidP="00CF44B6">
      <w:pPr>
        <w:ind w:firstLine="708"/>
        <w:jc w:val="both"/>
      </w:pPr>
      <w:r>
        <w:rPr>
          <w:noProof/>
        </w:rPr>
        <w:pict>
          <v:line id="_x0000_s1112" style="position:absolute;left:0;text-align:left;z-index:251740160;mso-position-horizontal-relative:margin" from="743.75pt,-34.55pt" to="743.75pt,467.3pt" o:allowincell="f" strokeweight=".35pt">
            <w10:wrap anchorx="margin"/>
          </v:line>
        </w:pict>
      </w:r>
      <w:r w:rsidR="009A2A62" w:rsidRPr="009A2A62">
        <w:t>Развитие изобразительных навыков, ритмическая организация листа, развитие навыков изображения человека.</w:t>
      </w:r>
    </w:p>
    <w:p w:rsidR="009A2A62" w:rsidRPr="009A2A62" w:rsidRDefault="009A2A62" w:rsidP="00CF44B6">
      <w:pPr>
        <w:ind w:firstLine="708"/>
        <w:jc w:val="both"/>
      </w:pPr>
      <w:r w:rsidRPr="009A2A62">
        <w:rPr>
          <w:i/>
          <w:iCs/>
        </w:rPr>
        <w:t xml:space="preserve">Задание: </w:t>
      </w:r>
      <w:r w:rsidRPr="009A2A62">
        <w:t>изображение древнерусских воинов, княжеской дру</w:t>
      </w:r>
      <w:r w:rsidRPr="009A2A62">
        <w:softHyphen/>
        <w:t>жины.</w:t>
      </w:r>
    </w:p>
    <w:p w:rsidR="009A2A62" w:rsidRPr="009A2A62" w:rsidRDefault="009A2A62" w:rsidP="00CF44B6">
      <w:pPr>
        <w:ind w:firstLine="708"/>
        <w:jc w:val="both"/>
      </w:pPr>
      <w:r w:rsidRPr="009A2A62">
        <w:rPr>
          <w:i/>
          <w:iCs/>
        </w:rPr>
        <w:t xml:space="preserve">Материалы: </w:t>
      </w:r>
      <w:r w:rsidRPr="009A2A62">
        <w:t>гуашь и кисти или мелки, бумага.</w:t>
      </w:r>
    </w:p>
    <w:p w:rsidR="009A2A62" w:rsidRPr="009A2A62" w:rsidRDefault="009A2A62" w:rsidP="00CF44B6">
      <w:pPr>
        <w:ind w:firstLine="708"/>
        <w:jc w:val="both"/>
      </w:pPr>
      <w:r w:rsidRPr="009A2A62">
        <w:rPr>
          <w:i/>
          <w:iCs/>
        </w:rPr>
        <w:t xml:space="preserve">Зрительный ряд: </w:t>
      </w:r>
      <w:r w:rsidRPr="009A2A62">
        <w:t xml:space="preserve">репродукции произведений И. </w:t>
      </w:r>
      <w:proofErr w:type="spellStart"/>
      <w:r w:rsidRPr="009A2A62">
        <w:t>Билибина</w:t>
      </w:r>
      <w:proofErr w:type="spellEnd"/>
      <w:r w:rsidRPr="009A2A62">
        <w:t xml:space="preserve">, В. Васнецова; иллюстрации В. </w:t>
      </w:r>
      <w:r>
        <w:t>Фаворского к «Слову о полку Иго</w:t>
      </w:r>
      <w:r w:rsidRPr="009A2A62">
        <w:t>реве»; иллюстрации к былинам и русским сказкам.</w:t>
      </w:r>
    </w:p>
    <w:p w:rsidR="00C843E6" w:rsidRDefault="00C843E6" w:rsidP="00CF44B6">
      <w:pPr>
        <w:jc w:val="both"/>
      </w:pPr>
    </w:p>
    <w:p w:rsidR="009A2A62" w:rsidRPr="009A2A62" w:rsidRDefault="009A2A62" w:rsidP="00CF44B6">
      <w:pPr>
        <w:jc w:val="center"/>
      </w:pPr>
      <w:r w:rsidRPr="009A2A62">
        <w:t xml:space="preserve">Тема. </w:t>
      </w:r>
      <w:r w:rsidRPr="009A2A62">
        <w:rPr>
          <w:b/>
          <w:bCs/>
        </w:rPr>
        <w:t>Города Русской земли</w:t>
      </w:r>
    </w:p>
    <w:p w:rsidR="009A2A62" w:rsidRPr="009A2A62" w:rsidRDefault="009A2A62" w:rsidP="00CF44B6">
      <w:pPr>
        <w:ind w:firstLine="708"/>
        <w:jc w:val="both"/>
      </w:pPr>
      <w:r w:rsidRPr="009A2A62">
        <w:t xml:space="preserve">Москва, Новгород, Псков, Владимир, Суздаль, Ростов Великий и другие города (по выбору учителя). Они похожи и </w:t>
      </w:r>
      <w:proofErr w:type="gramStart"/>
      <w:r w:rsidRPr="009A2A62">
        <w:t>непохожи между собой</w:t>
      </w:r>
      <w:proofErr w:type="gramEnd"/>
      <w:r w:rsidRPr="009A2A62">
        <w:t>.</w:t>
      </w:r>
    </w:p>
    <w:p w:rsidR="009A2A62" w:rsidRPr="009A2A62" w:rsidRDefault="009A2A62" w:rsidP="00CF44B6">
      <w:pPr>
        <w:ind w:firstLine="708"/>
        <w:jc w:val="both"/>
      </w:pPr>
      <w:r w:rsidRPr="009A2A62">
        <w:t>Знакомство с конкретным образом и своеобразием этих исто</w:t>
      </w:r>
      <w:r w:rsidRPr="009A2A62">
        <w:softHyphen/>
        <w:t>рических центров. Особый облик каждого из них, сформирован</w:t>
      </w:r>
      <w:r w:rsidRPr="009A2A62">
        <w:softHyphen/>
        <w:t>ный историей и характером деятельности жителей. Расположение города, архитектура знаменитых соборов. Храмы-памятники, по</w:t>
      </w:r>
      <w:r w:rsidRPr="009A2A62">
        <w:softHyphen/>
        <w:t>строенные в честь знаменательных событий в Москве,— Покров</w:t>
      </w:r>
      <w:r w:rsidRPr="009A2A62">
        <w:softHyphen/>
        <w:t>ский собор на Красной площади</w:t>
      </w:r>
      <w:r>
        <w:t xml:space="preserve"> (храм Василия Блаженного), ка</w:t>
      </w:r>
      <w:r w:rsidRPr="009A2A62">
        <w:t xml:space="preserve">менная шатровая церковь Вознесения в </w:t>
      </w:r>
      <w:proofErr w:type="gramStart"/>
      <w:r w:rsidRPr="009A2A62">
        <w:t>Коломенском</w:t>
      </w:r>
      <w:proofErr w:type="gramEnd"/>
      <w:r w:rsidRPr="009A2A62">
        <w:t>. Памятники в других городах.</w:t>
      </w:r>
    </w:p>
    <w:p w:rsidR="009A2A62" w:rsidRPr="009A2A62" w:rsidRDefault="009A2A62" w:rsidP="00CF44B6">
      <w:pPr>
        <w:ind w:firstLine="708"/>
        <w:jc w:val="both"/>
      </w:pPr>
      <w:r w:rsidRPr="009A2A62">
        <w:rPr>
          <w:i/>
          <w:iCs/>
        </w:rPr>
        <w:t xml:space="preserve">Задание: </w:t>
      </w:r>
      <w:r w:rsidRPr="009A2A62">
        <w:t>беседа-путешествие — знакомство с исторической архитектурой Москвы, Владимира, Новгорода и других городов (по выбору учителя).</w:t>
      </w:r>
    </w:p>
    <w:p w:rsidR="009A2A62" w:rsidRPr="009A2A62" w:rsidRDefault="009A2A62" w:rsidP="00CF44B6">
      <w:pPr>
        <w:ind w:firstLine="708"/>
        <w:jc w:val="both"/>
      </w:pPr>
      <w:r w:rsidRPr="009A2A62">
        <w:rPr>
          <w:i/>
          <w:iCs/>
        </w:rPr>
        <w:t xml:space="preserve">Вариант задания: </w:t>
      </w:r>
      <w:r w:rsidRPr="009A2A62">
        <w:t>живописное или графическое изображение древнерусского города. Это особенно уместно, если на предыду</w:t>
      </w:r>
      <w:r w:rsidRPr="009A2A62">
        <w:softHyphen/>
        <w:t>щих уроках дети занимались постройкой.</w:t>
      </w:r>
    </w:p>
    <w:p w:rsidR="009A2A62" w:rsidRPr="009A2A62" w:rsidRDefault="009A2A62" w:rsidP="00CF44B6">
      <w:pPr>
        <w:ind w:firstLine="708"/>
        <w:jc w:val="both"/>
      </w:pPr>
      <w:r w:rsidRPr="009A2A62">
        <w:rPr>
          <w:i/>
          <w:iCs/>
        </w:rPr>
        <w:t xml:space="preserve">Материалы: </w:t>
      </w:r>
      <w:r w:rsidRPr="009A2A62">
        <w:t>гуашь, кисти, бумага или мелки, монотипия.</w:t>
      </w:r>
    </w:p>
    <w:p w:rsidR="008F018A" w:rsidRDefault="009A2A62" w:rsidP="00183C35">
      <w:pPr>
        <w:ind w:firstLine="708"/>
        <w:jc w:val="both"/>
      </w:pPr>
      <w:r w:rsidRPr="009A2A62">
        <w:rPr>
          <w:i/>
          <w:iCs/>
        </w:rPr>
        <w:t xml:space="preserve">Зрительный ряд: </w:t>
      </w:r>
      <w:r w:rsidRPr="009A2A62">
        <w:t xml:space="preserve">фотографии, слайды или видеофильмы о Кремле и соборах Москвы, о других городах; </w:t>
      </w:r>
      <w:proofErr w:type="gramStart"/>
      <w:r w:rsidRPr="009A2A62">
        <w:t>путеш</w:t>
      </w:r>
      <w:r w:rsidR="00183C35">
        <w:t>ествия</w:t>
      </w:r>
      <w:proofErr w:type="gramEnd"/>
      <w:r w:rsidR="00183C35">
        <w:t xml:space="preserve"> но историческим городам.</w:t>
      </w:r>
    </w:p>
    <w:p w:rsidR="008F018A" w:rsidRDefault="008F018A" w:rsidP="00CF44B6">
      <w:pPr>
        <w:jc w:val="center"/>
      </w:pPr>
    </w:p>
    <w:p w:rsidR="009A2A62" w:rsidRPr="009A2A62" w:rsidRDefault="009A2A62" w:rsidP="00CF44B6">
      <w:pPr>
        <w:jc w:val="center"/>
      </w:pPr>
      <w:r w:rsidRPr="009A2A62">
        <w:t xml:space="preserve">Тема. </w:t>
      </w:r>
      <w:r w:rsidRPr="009A2A62">
        <w:rPr>
          <w:b/>
          <w:bCs/>
        </w:rPr>
        <w:t>Узорочье теремов</w:t>
      </w:r>
    </w:p>
    <w:p w:rsidR="009A2A62" w:rsidRPr="009A2A62" w:rsidRDefault="009A2A62" w:rsidP="00CF44B6">
      <w:pPr>
        <w:ind w:firstLine="708"/>
        <w:jc w:val="both"/>
      </w:pPr>
      <w:r w:rsidRPr="009A2A62">
        <w:t>Образы теремной архитектуры. Рост богатства городов и сни</w:t>
      </w:r>
      <w:r w:rsidRPr="009A2A62">
        <w:softHyphen/>
        <w:t>жение функции города-крепости. Разукрашенные жилые терема и похожие на терема церкви со многими главками. Теремной дво</w:t>
      </w:r>
      <w:r w:rsidRPr="009A2A62">
        <w:softHyphen/>
        <w:t>рец в Московском Кремле. Столбы и сводчатые потолки. Распис</w:t>
      </w:r>
      <w:r w:rsidRPr="009A2A62">
        <w:softHyphen/>
        <w:t>ные интерьеры. Изразцы. Изменение смысловой основы орнамен</w:t>
      </w:r>
      <w:r w:rsidRPr="009A2A62">
        <w:softHyphen/>
        <w:t>та: украшения теряют свой заклинательный смысл и служат вы</w:t>
      </w:r>
      <w:r w:rsidRPr="009A2A62">
        <w:softHyphen/>
        <w:t>ражением роскоши и богатства.</w:t>
      </w:r>
    </w:p>
    <w:p w:rsidR="009A2A62" w:rsidRPr="009A2A62" w:rsidRDefault="009A2A62" w:rsidP="00CF44B6">
      <w:pPr>
        <w:ind w:firstLine="708"/>
        <w:jc w:val="both"/>
      </w:pPr>
      <w:r w:rsidRPr="009A2A62">
        <w:rPr>
          <w:i/>
          <w:iCs/>
        </w:rPr>
        <w:t xml:space="preserve">Задание: </w:t>
      </w:r>
      <w:r w:rsidRPr="009A2A62">
        <w:t>изображение интерьера палаты — подготовка фона для следующего задания.</w:t>
      </w:r>
    </w:p>
    <w:p w:rsidR="009A2A62" w:rsidRPr="009A2A62" w:rsidRDefault="009A2A62" w:rsidP="00CF44B6">
      <w:pPr>
        <w:ind w:firstLine="708"/>
        <w:jc w:val="both"/>
      </w:pPr>
      <w:r w:rsidRPr="009A2A62">
        <w:rPr>
          <w:i/>
          <w:iCs/>
        </w:rPr>
        <w:t xml:space="preserve">Материалы: </w:t>
      </w:r>
      <w:r w:rsidRPr="009A2A62">
        <w:t>склеенные обои или листы бумаги для панно (</w:t>
      </w:r>
      <w:proofErr w:type="gramStart"/>
      <w:r w:rsidRPr="009A2A62">
        <w:t>бу</w:t>
      </w:r>
      <w:r w:rsidRPr="009A2A62">
        <w:softHyphen/>
        <w:t>мага</w:t>
      </w:r>
      <w:proofErr w:type="gramEnd"/>
      <w:r w:rsidRPr="009A2A62">
        <w:t xml:space="preserve"> тонированная или цветная), гуашь, кисти.</w:t>
      </w:r>
    </w:p>
    <w:p w:rsidR="006070B1" w:rsidRPr="009A2A62" w:rsidRDefault="009A2A62" w:rsidP="00CF44B6">
      <w:pPr>
        <w:ind w:firstLine="708"/>
        <w:jc w:val="both"/>
      </w:pPr>
      <w:r w:rsidRPr="009A2A62">
        <w:rPr>
          <w:i/>
          <w:iCs/>
        </w:rPr>
        <w:lastRenderedPageBreak/>
        <w:t xml:space="preserve">Зрительный ряд: </w:t>
      </w:r>
      <w:r w:rsidRPr="009A2A62">
        <w:t>наборы слайдов «Древние палаты Московско</w:t>
      </w:r>
      <w:r w:rsidRPr="009A2A62">
        <w:softHyphen/>
        <w:t xml:space="preserve">го Кремля»; В. </w:t>
      </w:r>
      <w:r w:rsidRPr="009A2A62">
        <w:rPr>
          <w:spacing w:val="36"/>
        </w:rPr>
        <w:t>Васнецов.</w:t>
      </w:r>
      <w:r w:rsidRPr="009A2A62">
        <w:t xml:space="preserve"> Палаты царя Берендея; работы И. </w:t>
      </w:r>
      <w:proofErr w:type="spellStart"/>
      <w:r w:rsidRPr="009A2A62">
        <w:t>Би</w:t>
      </w:r>
      <w:r w:rsidRPr="009A2A62">
        <w:softHyphen/>
        <w:t>либина</w:t>
      </w:r>
      <w:proofErr w:type="spellEnd"/>
      <w:r w:rsidRPr="009A2A62">
        <w:t>, А. Рябушкина.</w:t>
      </w:r>
    </w:p>
    <w:p w:rsidR="00C843E6" w:rsidRDefault="00C843E6" w:rsidP="00CF44B6">
      <w:pPr>
        <w:jc w:val="both"/>
      </w:pPr>
    </w:p>
    <w:p w:rsidR="009A2A62" w:rsidRPr="009A2A62" w:rsidRDefault="009A2A62" w:rsidP="00CF44B6">
      <w:pPr>
        <w:jc w:val="center"/>
      </w:pPr>
      <w:r w:rsidRPr="009A2A62">
        <w:t xml:space="preserve">Тема. </w:t>
      </w:r>
      <w:r w:rsidRPr="009A2A62">
        <w:rPr>
          <w:b/>
          <w:bCs/>
        </w:rPr>
        <w:t>Праздничный пир в теремных палатах</w:t>
      </w:r>
    </w:p>
    <w:p w:rsidR="009A2A62" w:rsidRPr="009A2A62" w:rsidRDefault="009A2A62" w:rsidP="00CF44B6">
      <w:pPr>
        <w:ind w:firstLine="708"/>
        <w:jc w:val="both"/>
      </w:pPr>
      <w:r w:rsidRPr="009A2A62">
        <w:t>Обобщение материала четверти. Роль постройки, украшения и изображения в создании образа древнерусского города.</w:t>
      </w:r>
    </w:p>
    <w:p w:rsidR="009A2A62" w:rsidRPr="009A2A62" w:rsidRDefault="009A2A62" w:rsidP="00CF44B6">
      <w:pPr>
        <w:ind w:firstLine="708"/>
        <w:jc w:val="both"/>
      </w:pPr>
      <w:r w:rsidRPr="009A2A62">
        <w:t>Завершает четверть изображение праздника в интерьере цар</w:t>
      </w:r>
      <w:r w:rsidRPr="009A2A62">
        <w:softHyphen/>
        <w:t>ских или княжеских палат, изображение участников пира: бояре (травяные узоры на длиннополых боярских одеждах), боярыни, музыканты, гусляры, царские стрельцы, прислужники; ковши и другая посуда на праздничных столах. Стилистическое единство костюмов людей и облика архитектуры.</w:t>
      </w:r>
    </w:p>
    <w:p w:rsidR="009A2A62" w:rsidRPr="009A2A62" w:rsidRDefault="009A2A62" w:rsidP="00CF44B6">
      <w:pPr>
        <w:ind w:firstLine="708"/>
        <w:jc w:val="both"/>
      </w:pPr>
      <w:r w:rsidRPr="009A2A62">
        <w:rPr>
          <w:i/>
          <w:iCs/>
        </w:rPr>
        <w:t xml:space="preserve">Задание: </w:t>
      </w:r>
      <w:r w:rsidRPr="009A2A62">
        <w:t>создание коллективного аппликационного панно «Княжеский пир» (изображение и вклеивание персонажей и предметного мира праздника) или индивидуальные изображения пира.</w:t>
      </w:r>
    </w:p>
    <w:p w:rsidR="009A2A62" w:rsidRPr="009A2A62" w:rsidRDefault="009A2A62" w:rsidP="00CF44B6">
      <w:pPr>
        <w:ind w:firstLine="708"/>
        <w:jc w:val="both"/>
      </w:pPr>
      <w:r w:rsidRPr="009A2A62">
        <w:rPr>
          <w:i/>
          <w:iCs/>
        </w:rPr>
        <w:t xml:space="preserve">Материалы: </w:t>
      </w:r>
      <w:r w:rsidRPr="009A2A62">
        <w:t>гуашь, кисти, бумага, ножницы, клей.</w:t>
      </w:r>
    </w:p>
    <w:p w:rsidR="009A2A62" w:rsidRPr="009A2A62" w:rsidRDefault="009A2A62" w:rsidP="00CF44B6">
      <w:pPr>
        <w:ind w:firstLine="708"/>
        <w:jc w:val="both"/>
      </w:pPr>
      <w:r w:rsidRPr="009A2A62">
        <w:rPr>
          <w:i/>
          <w:iCs/>
        </w:rPr>
        <w:t xml:space="preserve">Зрительный ряд: </w:t>
      </w:r>
      <w:r w:rsidRPr="009A2A62">
        <w:t xml:space="preserve">слайды с изображением Кремля и палат; </w:t>
      </w:r>
      <w:r w:rsidRPr="009A2A62">
        <w:rPr>
          <w:spacing w:val="-2"/>
        </w:rPr>
        <w:t xml:space="preserve">В. </w:t>
      </w:r>
      <w:r w:rsidRPr="009A2A62">
        <w:rPr>
          <w:spacing w:val="31"/>
        </w:rPr>
        <w:t>Васнецов.</w:t>
      </w:r>
      <w:r w:rsidRPr="009A2A62">
        <w:rPr>
          <w:spacing w:val="-2"/>
        </w:rPr>
        <w:t xml:space="preserve"> Царевна-лягушка; А. </w:t>
      </w:r>
      <w:r w:rsidRPr="009A2A62">
        <w:rPr>
          <w:spacing w:val="38"/>
        </w:rPr>
        <w:t>Рябушкин.</w:t>
      </w:r>
      <w:r w:rsidR="00183C35">
        <w:rPr>
          <w:spacing w:val="-2"/>
        </w:rPr>
        <w:t xml:space="preserve"> Едут! </w:t>
      </w:r>
      <w:r w:rsidRPr="009A2A62">
        <w:rPr>
          <w:spacing w:val="-2"/>
        </w:rPr>
        <w:t xml:space="preserve">Русские </w:t>
      </w:r>
      <w:r w:rsidRPr="009A2A62">
        <w:t xml:space="preserve">женщины 18-го столетия; К. </w:t>
      </w:r>
      <w:r w:rsidRPr="009A2A62">
        <w:rPr>
          <w:spacing w:val="38"/>
        </w:rPr>
        <w:t>Коровин.</w:t>
      </w:r>
      <w:r w:rsidRPr="009A2A62">
        <w:t xml:space="preserve"> Театральные эскизы; иллюстрации к русским народным сказкам, к сказкам разных авторов; фрагменты мультфильмов и художественных фильмов.</w:t>
      </w:r>
    </w:p>
    <w:p w:rsidR="009A2A62" w:rsidRPr="009A2A62" w:rsidRDefault="009A2A62" w:rsidP="00CF44B6">
      <w:pPr>
        <w:ind w:firstLine="708"/>
        <w:jc w:val="both"/>
      </w:pPr>
      <w:r w:rsidRPr="009A2A62">
        <w:rPr>
          <w:i/>
          <w:iCs/>
        </w:rPr>
        <w:t xml:space="preserve">Литературный ряд: </w:t>
      </w:r>
      <w:r w:rsidRPr="009A2A62">
        <w:t>А. Пушкин. Руслан и Людмила.</w:t>
      </w:r>
    </w:p>
    <w:p w:rsidR="009A2A62" w:rsidRPr="009A2A62" w:rsidRDefault="009A2A62" w:rsidP="00CF44B6">
      <w:pPr>
        <w:ind w:firstLine="708"/>
        <w:jc w:val="both"/>
      </w:pPr>
      <w:r w:rsidRPr="009A2A62">
        <w:rPr>
          <w:i/>
          <w:iCs/>
        </w:rPr>
        <w:t xml:space="preserve">Музыкальный ряд: </w:t>
      </w:r>
      <w:r w:rsidRPr="009A2A62">
        <w:t>произвед</w:t>
      </w:r>
      <w:r w:rsidR="00E96E42">
        <w:t>ения М. Глинки, Н. Римского-Кор</w:t>
      </w:r>
      <w:r w:rsidRPr="009A2A62">
        <w:t>сакова.</w:t>
      </w:r>
    </w:p>
    <w:p w:rsidR="00E96E42" w:rsidRDefault="00E96E42" w:rsidP="00CF44B6">
      <w:pPr>
        <w:jc w:val="both"/>
        <w:rPr>
          <w:b/>
          <w:bCs/>
        </w:rPr>
      </w:pPr>
    </w:p>
    <w:p w:rsidR="009A2A62" w:rsidRPr="00E96E42" w:rsidRDefault="00E96E42" w:rsidP="00CF44B6">
      <w:pPr>
        <w:jc w:val="center"/>
        <w:rPr>
          <w:u w:val="single"/>
        </w:rPr>
      </w:pPr>
      <w:r w:rsidRPr="00E96E42">
        <w:rPr>
          <w:b/>
          <w:bCs/>
          <w:u w:val="single"/>
        </w:rPr>
        <w:t xml:space="preserve">3 </w:t>
      </w:r>
      <w:r w:rsidR="009A2A62" w:rsidRPr="00E96E42">
        <w:rPr>
          <w:b/>
          <w:bCs/>
          <w:u w:val="single"/>
        </w:rPr>
        <w:t>ЧЕТВЕРТЬ</w:t>
      </w:r>
      <w:r w:rsidRPr="00E96E42">
        <w:rPr>
          <w:b/>
          <w:bCs/>
          <w:u w:val="single"/>
        </w:rPr>
        <w:t xml:space="preserve">.  КАЖДЫЙ НАРОД — ХУДОЖНИК (11 </w:t>
      </w:r>
      <w:r w:rsidR="009A2A62" w:rsidRPr="00E96E42">
        <w:rPr>
          <w:b/>
          <w:bCs/>
          <w:u w:val="single"/>
        </w:rPr>
        <w:t>ч)</w:t>
      </w:r>
    </w:p>
    <w:p w:rsidR="00C843E6" w:rsidRDefault="00C843E6" w:rsidP="00CF44B6">
      <w:pPr>
        <w:ind w:firstLine="708"/>
        <w:jc w:val="both"/>
      </w:pPr>
    </w:p>
    <w:p w:rsidR="009A2A62" w:rsidRPr="009A2A62" w:rsidRDefault="009A2A62" w:rsidP="00CF44B6">
      <w:pPr>
        <w:ind w:firstLine="708"/>
        <w:jc w:val="both"/>
      </w:pPr>
      <w:r w:rsidRPr="009A2A62">
        <w:t>Братья-Мастера ведут детей от встречи с корнями родной куль</w:t>
      </w:r>
      <w:r w:rsidRPr="009A2A62">
        <w:softHyphen/>
        <w:t>туры к осознанию многообразия художественных культур мира.</w:t>
      </w:r>
    </w:p>
    <w:p w:rsidR="009A2A62" w:rsidRPr="009A2A62" w:rsidRDefault="009A2A62" w:rsidP="00CF44B6">
      <w:pPr>
        <w:ind w:firstLine="708"/>
        <w:jc w:val="both"/>
      </w:pPr>
      <w:r w:rsidRPr="009A2A62">
        <w:t>Для понимания исторически сложившегося лица культуры то</w:t>
      </w:r>
      <w:r w:rsidRPr="009A2A62">
        <w:softHyphen/>
        <w:t xml:space="preserve">го или иного народа большое значение имеет заложенное в его сознании отношение человека и природы. Это отношение </w:t>
      </w:r>
      <w:proofErr w:type="gramStart"/>
      <w:r w:rsidRPr="009A2A62">
        <w:t>выра</w:t>
      </w:r>
      <w:r w:rsidRPr="009A2A62">
        <w:softHyphen/>
        <w:t>жается и по сей</w:t>
      </w:r>
      <w:proofErr w:type="gramEnd"/>
      <w:r w:rsidRPr="009A2A62">
        <w:t xml:space="preserve"> день в духовной сущности национальной куль</w:t>
      </w:r>
      <w:r w:rsidRPr="009A2A62">
        <w:softHyphen/>
        <w:t>туры, проявляясь в искусстве, в особой манере понимать явления жизни. Отношения с природой и природные материалы опреде</w:t>
      </w:r>
      <w:r w:rsidRPr="009A2A62">
        <w:softHyphen/>
        <w:t>лили характер национальных построек и предметов традиционно</w:t>
      </w:r>
      <w:r w:rsidRPr="009A2A62">
        <w:softHyphen/>
        <w:t xml:space="preserve">го быта, вид одежды, характер труда, </w:t>
      </w:r>
      <w:proofErr w:type="gramStart"/>
      <w:r w:rsidRPr="009A2A62">
        <w:t>а</w:t>
      </w:r>
      <w:proofErr w:type="gramEnd"/>
      <w:r w:rsidRPr="009A2A62">
        <w:t xml:space="preserve"> следовательно, весь ук</w:t>
      </w:r>
      <w:r w:rsidRPr="009A2A62">
        <w:softHyphen/>
        <w:t>лад жизни. Нас интересует, как представления о красоте и уст</w:t>
      </w:r>
      <w:r w:rsidRPr="009A2A62">
        <w:softHyphen/>
        <w:t>ройстве мира, рожденные во взаимодействии с природой, выразились в предметном мире, созданном человеком.</w:t>
      </w:r>
    </w:p>
    <w:p w:rsidR="009A2A62" w:rsidRPr="009A2A62" w:rsidRDefault="009A2A62" w:rsidP="00CF44B6">
      <w:pPr>
        <w:ind w:firstLine="708"/>
        <w:jc w:val="both"/>
      </w:pPr>
      <w:r w:rsidRPr="009A2A62">
        <w:t xml:space="preserve">В этой четверти невозможно, да и не нужно рассматривать много народов. Для более глубокого проникновения достаточно выбрать три культуры, чтобы успеть </w:t>
      </w:r>
      <w:proofErr w:type="gramStart"/>
      <w:r w:rsidRPr="009A2A62">
        <w:t>интересно</w:t>
      </w:r>
      <w:proofErr w:type="gramEnd"/>
      <w:r w:rsidR="00E5764D">
        <w:t xml:space="preserve"> </w:t>
      </w:r>
      <w:r w:rsidRPr="009A2A62">
        <w:rPr>
          <w:i/>
          <w:iCs/>
        </w:rPr>
        <w:t>прожить их об</w:t>
      </w:r>
      <w:r w:rsidRPr="009A2A62">
        <w:rPr>
          <w:i/>
          <w:iCs/>
        </w:rPr>
        <w:softHyphen/>
        <w:t>раз</w:t>
      </w:r>
      <w:r w:rsidR="00E5764D">
        <w:rPr>
          <w:i/>
          <w:iCs/>
        </w:rPr>
        <w:t xml:space="preserve"> </w:t>
      </w:r>
      <w:r w:rsidRPr="006239CB">
        <w:rPr>
          <w:bCs/>
        </w:rPr>
        <w:t>с</w:t>
      </w:r>
      <w:r w:rsidR="00E5764D">
        <w:rPr>
          <w:bCs/>
        </w:rPr>
        <w:t xml:space="preserve"> </w:t>
      </w:r>
      <w:r w:rsidRPr="009A2A62">
        <w:t>детьми. Но выбор за учителем.</w:t>
      </w:r>
    </w:p>
    <w:p w:rsidR="006239CB" w:rsidRPr="006239CB" w:rsidRDefault="009A2A62" w:rsidP="00CF44B6">
      <w:pPr>
        <w:ind w:firstLine="708"/>
        <w:jc w:val="both"/>
      </w:pPr>
      <w:r w:rsidRPr="009A2A62">
        <w:t>Можно использовать мотив путешествия вокруг нашей боль</w:t>
      </w:r>
      <w:r w:rsidRPr="009A2A62">
        <w:softHyphen/>
        <w:t>шой страны, начиная со Страны восходящего солнца и затем попадая в разные природные условия. Это культура Японии (или Китая), культура народов степей и гор, Средней Азии, культура Индии, затем — Древней Греции как колыбели современной худо</w:t>
      </w:r>
      <w:r w:rsidRPr="009A2A62">
        <w:softHyphen/>
        <w:t>жественной   культуры   и,   наконец,   средневековой   (готической</w:t>
      </w:r>
      <w:proofErr w:type="gramStart"/>
      <w:r w:rsidRPr="009A2A62">
        <w:t>)</w:t>
      </w:r>
      <w:r w:rsidR="006239CB">
        <w:t>Е</w:t>
      </w:r>
      <w:proofErr w:type="gramEnd"/>
      <w:r w:rsidR="008D5CD4">
        <w:rPr>
          <w:noProof/>
        </w:rPr>
        <w:pict>
          <v:line id="_x0000_s1114" style="position:absolute;left:0;text-align:left;z-index:251743232;mso-position-horizontal-relative:margin;mso-position-vertical-relative:text" from="578.2pt,13.7pt" to="578.2pt,600.85pt" o:allowincell="f" strokeweight="1.45pt">
            <w10:wrap anchorx="margin"/>
          </v:line>
        </w:pict>
      </w:r>
      <w:r w:rsidR="006239CB" w:rsidRPr="006239CB">
        <w:t>вропы.   Однако  учитель  может  взять для   изучения,   например, Египет,  Китай,  Индию  или целос</w:t>
      </w:r>
      <w:r w:rsidR="006239CB">
        <w:t xml:space="preserve">тно рассмотреть гораздо  более </w:t>
      </w:r>
      <w:r w:rsidR="006239CB" w:rsidRPr="006239CB">
        <w:t xml:space="preserve"> узкую национальную культуру, </w:t>
      </w:r>
      <w:r w:rsidR="006239CB">
        <w:t xml:space="preserve">если это оправдано конкретными </w:t>
      </w:r>
      <w:r w:rsidR="006239CB" w:rsidRPr="006239CB">
        <w:t xml:space="preserve"> обстоятельствами.</w:t>
      </w:r>
    </w:p>
    <w:p w:rsidR="006239CB" w:rsidRPr="006239CB" w:rsidRDefault="008D5CD4" w:rsidP="00CF44B6">
      <w:pPr>
        <w:ind w:firstLine="708"/>
        <w:jc w:val="both"/>
      </w:pPr>
      <w:r>
        <w:rPr>
          <w:noProof/>
        </w:rPr>
        <w:pict>
          <v:line id="_x0000_s1113" style="position:absolute;left:0;text-align:left;z-index:251742208;mso-position-horizontal-relative:margin" from="582pt,9.5pt" to="582pt,75pt" o:allowincell="f" strokeweight=".7pt">
            <w10:wrap anchorx="margin"/>
          </v:line>
        </w:pict>
      </w:r>
      <w:r w:rsidR="006239CB" w:rsidRPr="006239CB">
        <w:t>Важно осознание детьми того, что мир художественной жиз</w:t>
      </w:r>
      <w:r w:rsidR="006239CB" w:rsidRPr="006239CB">
        <w:softHyphen/>
        <w:t>ни на Земле чрезвычайно многоли</w:t>
      </w:r>
      <w:r w:rsidR="006239CB">
        <w:t>к — и это очень интересно, ра</w:t>
      </w:r>
      <w:r w:rsidR="006239CB" w:rsidRPr="006239CB">
        <w:t>достно.  Через искусство мы приобщаемся к мировосприятию,  к душе разных народов, сопережи</w:t>
      </w:r>
      <w:r w:rsidR="006239CB">
        <w:t>ваем им, становимся духовно бо</w:t>
      </w:r>
      <w:r w:rsidR="006239CB" w:rsidRPr="006239CB">
        <w:t>гаче. Именно это нужно формировать на уроках.</w:t>
      </w:r>
    </w:p>
    <w:p w:rsidR="006239CB" w:rsidRPr="006239CB" w:rsidRDefault="006239CB" w:rsidP="00CF44B6">
      <w:pPr>
        <w:ind w:firstLine="708"/>
        <w:jc w:val="both"/>
      </w:pPr>
      <w:r w:rsidRPr="006239CB">
        <w:t xml:space="preserve">Художественные культуры мира — это не история искусства этих народов. Это пространственно-предметный мир культуры, </w:t>
      </w:r>
      <w:r w:rsidRPr="006239CB">
        <w:rPr>
          <w:b/>
          <w:bCs/>
        </w:rPr>
        <w:t xml:space="preserve">в </w:t>
      </w:r>
      <w:r w:rsidRPr="006239CB">
        <w:t>котором выражается душа народа.</w:t>
      </w:r>
    </w:p>
    <w:p w:rsidR="006239CB" w:rsidRPr="006239CB" w:rsidRDefault="006239CB" w:rsidP="00CF44B6">
      <w:pPr>
        <w:ind w:firstLine="708"/>
        <w:jc w:val="both"/>
      </w:pPr>
      <w:proofErr w:type="gramStart"/>
      <w:r w:rsidRPr="006239CB">
        <w:t xml:space="preserve">Есть удобный игровой методический прием, помогающий увидеть целостно образ культуры: путешествие сказочного героя по этим странам (Садко, </w:t>
      </w:r>
      <w:proofErr w:type="spellStart"/>
      <w:r w:rsidRPr="006239CB">
        <w:t>Синдбад</w:t>
      </w:r>
      <w:proofErr w:type="spellEnd"/>
      <w:r w:rsidRPr="006239CB">
        <w:t>-мореход, Одиссей, аргонавты) и т. д.).</w:t>
      </w:r>
      <w:proofErr w:type="gramEnd"/>
    </w:p>
    <w:p w:rsidR="006239CB" w:rsidRDefault="006239CB" w:rsidP="00CF44B6">
      <w:pPr>
        <w:ind w:firstLine="708"/>
        <w:jc w:val="both"/>
      </w:pPr>
      <w:r w:rsidRPr="006239CB">
        <w:lastRenderedPageBreak/>
        <w:t>Каждая культура рассматривается по четырем параметрам: природа, характер построек, образ человека в этой среде и празд</w:t>
      </w:r>
      <w:r w:rsidRPr="006239CB">
        <w:softHyphen/>
        <w:t>ники народов как выражение представлений о счастье и красоте жизни.</w:t>
      </w:r>
    </w:p>
    <w:p w:rsidR="00183C35" w:rsidRDefault="00183C35" w:rsidP="00F83E3F"/>
    <w:p w:rsidR="006239CB" w:rsidRPr="006239CB" w:rsidRDefault="006239CB" w:rsidP="00CF44B6">
      <w:pPr>
        <w:jc w:val="center"/>
      </w:pPr>
      <w:r w:rsidRPr="006239CB">
        <w:t xml:space="preserve">Тема. </w:t>
      </w:r>
      <w:r w:rsidRPr="006239CB">
        <w:rPr>
          <w:b/>
          <w:bCs/>
        </w:rPr>
        <w:t>Страна восходящего солнца. Образ художественной культуры Японии</w:t>
      </w:r>
    </w:p>
    <w:p w:rsidR="006239CB" w:rsidRPr="006239CB" w:rsidRDefault="006239CB" w:rsidP="00CF44B6">
      <w:pPr>
        <w:ind w:firstLine="708"/>
        <w:jc w:val="both"/>
      </w:pPr>
      <w:r w:rsidRPr="006239CB">
        <w:t>Художественная культура Японии очень целостна, экзотична и в то же время вписана в современный мир. Особое поклоне</w:t>
      </w:r>
      <w:r w:rsidRPr="006239CB">
        <w:softHyphen/>
        <w:t>ние природе. Воспитанное с глубокой древности умение видеть бесценную красоту каждого маленького момента жизни, внима</w:t>
      </w:r>
      <w:r w:rsidRPr="006239CB">
        <w:softHyphen/>
        <w:t>ние к красоте деталей. Традиции любований, молитвенного со</w:t>
      </w:r>
      <w:r w:rsidRPr="006239CB">
        <w:softHyphen/>
        <w:t>зерцания природной красоты. Японские сады.</w:t>
      </w:r>
    </w:p>
    <w:p w:rsidR="006239CB" w:rsidRPr="006239CB" w:rsidRDefault="006239CB" w:rsidP="00CF44B6">
      <w:pPr>
        <w:ind w:firstLine="708"/>
        <w:jc w:val="both"/>
      </w:pPr>
      <w:r w:rsidRPr="006239CB">
        <w:t>Легкие сквозные конструкции</w:t>
      </w:r>
      <w:r>
        <w:t xml:space="preserve"> построек с передвижными шир</w:t>
      </w:r>
      <w:r w:rsidRPr="006239CB">
        <w:t>мами,   отвечающие   потребности   быть   в   постоянном   контакте с природой (и с учетом опасност</w:t>
      </w:r>
      <w:r>
        <w:t>и землетрясений). Изящная кон</w:t>
      </w:r>
      <w:r w:rsidRPr="006239CB">
        <w:t>струкция  здания храма-пагоды,  н</w:t>
      </w:r>
      <w:r>
        <w:t xml:space="preserve">апоминающая дерево  (сравнить  </w:t>
      </w:r>
      <w:r w:rsidRPr="006239CB">
        <w:t>с конструкцией русского каменно</w:t>
      </w:r>
      <w:r>
        <w:t xml:space="preserve">го храма-богатыря). Совершенно </w:t>
      </w:r>
      <w:r w:rsidRPr="006239CB">
        <w:t xml:space="preserve"> иной  образ женской  красоты — изящные ломкие линии,  изобра</w:t>
      </w:r>
      <w:r w:rsidRPr="006239CB">
        <w:softHyphen/>
        <w:t>зительный орнамент росписи японского  платья-кимоно,  отсутст</w:t>
      </w:r>
      <w:r w:rsidRPr="006239CB">
        <w:softHyphen/>
        <w:t xml:space="preserve">вие   интереса   к   индивидуальности  </w:t>
      </w:r>
      <w:r>
        <w:t xml:space="preserve">лица.   Для   образа  японской </w:t>
      </w:r>
      <w:r w:rsidRPr="006239CB">
        <w:t xml:space="preserve"> культуры характерна графичность, </w:t>
      </w:r>
      <w:r>
        <w:t>хрупкость и ритмическая асим</w:t>
      </w:r>
      <w:r w:rsidRPr="006239CB">
        <w:t>метрия — как будто подул ветер.</w:t>
      </w:r>
    </w:p>
    <w:p w:rsidR="006239CB" w:rsidRPr="006239CB" w:rsidRDefault="006239CB" w:rsidP="00CF44B6">
      <w:pPr>
        <w:ind w:firstLine="708"/>
        <w:jc w:val="both"/>
      </w:pPr>
      <w:r w:rsidRPr="006239CB">
        <w:t>Японский «Праздник цветения вишни-сакуры» или «Праздник  хризантем».</w:t>
      </w:r>
    </w:p>
    <w:p w:rsidR="006239CB" w:rsidRPr="006239CB" w:rsidRDefault="006239CB" w:rsidP="00CF44B6">
      <w:pPr>
        <w:ind w:firstLine="708"/>
        <w:jc w:val="both"/>
      </w:pPr>
      <w:r w:rsidRPr="006239CB">
        <w:t>Особенности изображения, украшения и постройки в искусст</w:t>
      </w:r>
      <w:r w:rsidRPr="006239CB">
        <w:softHyphen/>
        <w:t>ве Японии.</w:t>
      </w:r>
    </w:p>
    <w:p w:rsidR="006070B1" w:rsidRPr="006239CB" w:rsidRDefault="006239CB" w:rsidP="00CF44B6">
      <w:pPr>
        <w:ind w:firstLine="708"/>
        <w:jc w:val="both"/>
      </w:pPr>
      <w:r w:rsidRPr="006239CB">
        <w:t>Тему предлагается распределить на три урока. Могут выпол</w:t>
      </w:r>
      <w:r w:rsidRPr="006239CB">
        <w:softHyphen/>
        <w:t>няться индивидуальные работы по теме, а на заключительном за</w:t>
      </w:r>
      <w:r w:rsidRPr="006239CB">
        <w:softHyphen/>
        <w:t>нятии — коллективное панно. Можно постепенно делать коллек</w:t>
      </w:r>
      <w:r w:rsidRPr="006239CB">
        <w:softHyphen/>
        <w:t>тивное панно в течение всего изучения темы. Задания могут быть различны: например, можно выполнить бумажную куклу в кимо</w:t>
      </w:r>
      <w:r w:rsidRPr="006239CB">
        <w:softHyphen/>
        <w:t xml:space="preserve">но или </w:t>
      </w:r>
      <w:proofErr w:type="spellStart"/>
      <w:r w:rsidRPr="006239CB">
        <w:t>полуобъемное</w:t>
      </w:r>
      <w:proofErr w:type="spellEnd"/>
      <w:r w:rsidRPr="006239CB">
        <w:t xml:space="preserve"> построение сада.</w:t>
      </w:r>
    </w:p>
    <w:p w:rsidR="006239CB" w:rsidRPr="006239CB" w:rsidRDefault="006239CB" w:rsidP="00CF44B6">
      <w:pPr>
        <w:ind w:firstLine="708"/>
        <w:jc w:val="both"/>
      </w:pPr>
      <w:r w:rsidRPr="006239CB">
        <w:rPr>
          <w:i/>
          <w:iCs/>
        </w:rPr>
        <w:t xml:space="preserve">Задания: </w:t>
      </w:r>
      <w:r w:rsidRPr="006239CB">
        <w:t>1) изображение природы через детали, характерные для японских художников (ветка дерева с птичкой; цветок с ба</w:t>
      </w:r>
      <w:r w:rsidRPr="006239CB">
        <w:softHyphen/>
        <w:t>бочкой; трава с кузнечиками, стрекозами; ветка цветущей вишни на фоне тумана, дальних гор).</w:t>
      </w:r>
    </w:p>
    <w:p w:rsidR="006239CB" w:rsidRPr="006239CB" w:rsidRDefault="006239CB" w:rsidP="00CF44B6">
      <w:pPr>
        <w:ind w:firstLine="708"/>
        <w:jc w:val="both"/>
      </w:pPr>
      <w:proofErr w:type="gramStart"/>
      <w:r w:rsidRPr="006239CB">
        <w:rPr>
          <w:i/>
          <w:iCs/>
        </w:rPr>
        <w:t xml:space="preserve">Материалы: </w:t>
      </w:r>
      <w:r w:rsidRPr="006239CB">
        <w:t>листы мягкой (можно оберточной) бумаги, обре</w:t>
      </w:r>
      <w:r w:rsidRPr="006239CB">
        <w:softHyphen/>
        <w:t>занные как свиток, акварель (или жидко взятая гуашь), тушь, мяг</w:t>
      </w:r>
      <w:r w:rsidRPr="006239CB">
        <w:softHyphen/>
        <w:t>кая кисть.</w:t>
      </w:r>
      <w:proofErr w:type="gramEnd"/>
    </w:p>
    <w:p w:rsidR="006239CB" w:rsidRPr="006239CB" w:rsidRDefault="00DA7167" w:rsidP="00CF44B6">
      <w:pPr>
        <w:ind w:firstLine="708"/>
        <w:jc w:val="both"/>
        <w:rPr>
          <w:spacing w:val="-6"/>
        </w:rPr>
      </w:pPr>
      <w:r>
        <w:t xml:space="preserve">2) </w:t>
      </w:r>
      <w:r w:rsidR="006239CB" w:rsidRPr="006239CB">
        <w:t>изображение японок в национальной одежде (кимоно) с пе</w:t>
      </w:r>
      <w:r w:rsidR="006239CB" w:rsidRPr="006239CB">
        <w:softHyphen/>
        <w:t xml:space="preserve">редачей </w:t>
      </w:r>
      <w:r w:rsidR="006239CB">
        <w:t xml:space="preserve">характерных черт лица, прически </w:t>
      </w:r>
      <w:r w:rsidR="006239CB" w:rsidRPr="006239CB">
        <w:t>волнообразного движе</w:t>
      </w:r>
      <w:r w:rsidR="006239CB" w:rsidRPr="006239CB">
        <w:softHyphen/>
        <w:t>ния фигуры;</w:t>
      </w:r>
    </w:p>
    <w:p w:rsidR="006239CB" w:rsidRPr="006239CB" w:rsidRDefault="00DA7167" w:rsidP="00CF44B6">
      <w:pPr>
        <w:ind w:firstLine="708"/>
        <w:jc w:val="both"/>
        <w:rPr>
          <w:spacing w:val="-5"/>
        </w:rPr>
      </w:pPr>
      <w:r>
        <w:t>3)</w:t>
      </w:r>
      <w:r w:rsidR="006239CB" w:rsidRPr="006239CB">
        <w:t>коллективное панно «Праздник цветения вишни-сакуры» или «Праздник хризантем». Отдельные фигуры выполняются ин</w:t>
      </w:r>
      <w:r w:rsidR="006239CB" w:rsidRPr="006239CB">
        <w:softHyphen/>
        <w:t>дивидуально и вклеиваются затем в общее панно. Группа «глав</w:t>
      </w:r>
      <w:r w:rsidR="006239CB" w:rsidRPr="006239CB">
        <w:softHyphen/>
        <w:t>ного художника» работает над фоном — изображением природы и построек (здесь неправильно работать густой фактурной краской гуашью, лучше взять прозрачную акварель).</w:t>
      </w:r>
    </w:p>
    <w:p w:rsidR="006239CB" w:rsidRPr="006239CB" w:rsidRDefault="006239CB" w:rsidP="00CF44B6">
      <w:pPr>
        <w:ind w:firstLine="708"/>
        <w:jc w:val="both"/>
      </w:pPr>
      <w:r w:rsidRPr="006239CB">
        <w:rPr>
          <w:i/>
          <w:iCs/>
        </w:rPr>
        <w:t xml:space="preserve">Материалы: </w:t>
      </w:r>
      <w:r w:rsidRPr="006239CB">
        <w:t>большие листы бумаги для коллективной работы, гуашь или акварель, пастель, карандаши, ножницы, клей.</w:t>
      </w:r>
    </w:p>
    <w:p w:rsidR="006239CB" w:rsidRPr="006239CB" w:rsidRDefault="006239CB" w:rsidP="00CF44B6">
      <w:pPr>
        <w:ind w:firstLine="708"/>
        <w:jc w:val="both"/>
      </w:pPr>
      <w:r w:rsidRPr="006239CB">
        <w:rPr>
          <w:i/>
          <w:iCs/>
        </w:rPr>
        <w:t xml:space="preserve">Зрительный ряд: </w:t>
      </w:r>
      <w:r w:rsidRPr="006239CB">
        <w:t>японское искусство — свитки, ширмы, гра</w:t>
      </w:r>
      <w:r w:rsidRPr="006239CB">
        <w:softHyphen/>
        <w:t xml:space="preserve">вюры </w:t>
      </w:r>
      <w:proofErr w:type="spellStart"/>
      <w:r w:rsidRPr="006239CB">
        <w:t>Утамаро</w:t>
      </w:r>
      <w:proofErr w:type="spellEnd"/>
      <w:r w:rsidRPr="006239CB">
        <w:t xml:space="preserve">, </w:t>
      </w:r>
      <w:proofErr w:type="spellStart"/>
      <w:r w:rsidRPr="006239CB">
        <w:t>Хокусаи</w:t>
      </w:r>
      <w:proofErr w:type="spellEnd"/>
      <w:r w:rsidRPr="006239CB">
        <w:t xml:space="preserve"> (женские образы, пейзажи); фотографии и фрагменты видеофильмов.</w:t>
      </w:r>
    </w:p>
    <w:p w:rsidR="006239CB" w:rsidRPr="006239CB" w:rsidRDefault="006239CB" w:rsidP="00CF44B6">
      <w:pPr>
        <w:ind w:firstLine="708"/>
        <w:jc w:val="both"/>
      </w:pPr>
      <w:r w:rsidRPr="006239CB">
        <w:rPr>
          <w:i/>
          <w:iCs/>
        </w:rPr>
        <w:t xml:space="preserve">Литературный ряд: </w:t>
      </w:r>
      <w:r w:rsidRPr="006239CB">
        <w:t>японская поэзия.</w:t>
      </w:r>
    </w:p>
    <w:p w:rsidR="00261C3D" w:rsidRDefault="00261C3D" w:rsidP="00CF44B6">
      <w:pPr>
        <w:jc w:val="center"/>
      </w:pPr>
    </w:p>
    <w:p w:rsidR="006239CB" w:rsidRPr="006239CB" w:rsidRDefault="006239CB" w:rsidP="00CF44B6">
      <w:pPr>
        <w:jc w:val="center"/>
      </w:pPr>
      <w:r w:rsidRPr="006239CB">
        <w:t xml:space="preserve">Тема. </w:t>
      </w:r>
      <w:r w:rsidRPr="006239CB">
        <w:rPr>
          <w:b/>
          <w:bCs/>
        </w:rPr>
        <w:t>Искусство народов гор и степей</w:t>
      </w:r>
    </w:p>
    <w:p w:rsidR="006239CB" w:rsidRPr="006239CB" w:rsidRDefault="006239CB" w:rsidP="00CF44B6">
      <w:pPr>
        <w:ind w:firstLine="708"/>
        <w:jc w:val="both"/>
      </w:pPr>
      <w:r w:rsidRPr="006239CB">
        <w:t>Разнообразие природы нашей планеты и способность челове</w:t>
      </w:r>
      <w:r w:rsidRPr="006239CB">
        <w:softHyphen/>
        <w:t>ка жить в самых разных природных условиях. Изобретательность человека в построении своего мира.</w:t>
      </w:r>
    </w:p>
    <w:p w:rsidR="006239CB" w:rsidRPr="006239CB" w:rsidRDefault="006239CB" w:rsidP="00CF44B6">
      <w:pPr>
        <w:ind w:firstLine="708"/>
        <w:jc w:val="both"/>
      </w:pPr>
      <w:r w:rsidRPr="006239CB">
        <w:t>Поселения в горах. Растущие вверх каменные постройки с плоскими крышами. Крепостной характер поселений. Традиции, род занятий людей; костюм и орнаменты.</w:t>
      </w:r>
    </w:p>
    <w:p w:rsidR="006239CB" w:rsidRPr="006239CB" w:rsidRDefault="006239CB" w:rsidP="00CF44B6">
      <w:pPr>
        <w:ind w:firstLine="708"/>
        <w:jc w:val="both"/>
      </w:pPr>
      <w:r w:rsidRPr="006239CB">
        <w:t>Художественные традиции в культуре народов степей. Юрта как произведение архитектуры. Образ степного мира в конструк</w:t>
      </w:r>
      <w:r w:rsidRPr="006239CB">
        <w:softHyphen/>
        <w:t>ции юрты. Утварь и кожаная посуда. Орнамент и его значение; природные мотивы орнамента, его связь с разнотравным ковром степи.</w:t>
      </w:r>
    </w:p>
    <w:p w:rsidR="006239CB" w:rsidRPr="006239CB" w:rsidRDefault="006239CB" w:rsidP="00CF44B6">
      <w:pPr>
        <w:ind w:firstLine="708"/>
        <w:jc w:val="both"/>
      </w:pPr>
      <w:r w:rsidRPr="006239CB">
        <w:rPr>
          <w:i/>
          <w:iCs/>
        </w:rPr>
        <w:t xml:space="preserve">Задание: </w:t>
      </w:r>
      <w:r w:rsidRPr="006239CB">
        <w:t>изображение жизни в степи и красоты пустых про</w:t>
      </w:r>
      <w:r w:rsidRPr="006239CB">
        <w:softHyphen/>
        <w:t>странств. Развитие живописных навыков.</w:t>
      </w:r>
    </w:p>
    <w:p w:rsidR="006239CB" w:rsidRPr="006239CB" w:rsidRDefault="006239CB" w:rsidP="00CF44B6">
      <w:pPr>
        <w:ind w:firstLine="708"/>
        <w:jc w:val="both"/>
      </w:pPr>
      <w:r w:rsidRPr="006239CB">
        <w:rPr>
          <w:i/>
          <w:iCs/>
        </w:rPr>
        <w:t xml:space="preserve">Материалы: </w:t>
      </w:r>
      <w:r w:rsidRPr="006239CB">
        <w:t>гуашь, кисти, бумага.</w:t>
      </w:r>
    </w:p>
    <w:p w:rsidR="006239CB" w:rsidRPr="006239CB" w:rsidRDefault="006239CB" w:rsidP="00CF44B6">
      <w:pPr>
        <w:ind w:firstLine="708"/>
        <w:jc w:val="both"/>
      </w:pPr>
      <w:r w:rsidRPr="006239CB">
        <w:rPr>
          <w:i/>
          <w:iCs/>
        </w:rPr>
        <w:t xml:space="preserve">Зрительный ряд: </w:t>
      </w:r>
      <w:r w:rsidRPr="006239CB">
        <w:t>П. Кузнецов. Степь, Мираж в степи; жи</w:t>
      </w:r>
      <w:r w:rsidRPr="006239CB">
        <w:softHyphen/>
        <w:t>вописные произведения художников азиатских республик; книги по истории культуры.</w:t>
      </w:r>
    </w:p>
    <w:p w:rsidR="00C843E6" w:rsidRDefault="00C843E6" w:rsidP="00CF44B6">
      <w:pPr>
        <w:jc w:val="center"/>
      </w:pPr>
    </w:p>
    <w:p w:rsidR="00F83E3F" w:rsidRDefault="00F83E3F" w:rsidP="00CF44B6">
      <w:pPr>
        <w:jc w:val="center"/>
      </w:pPr>
    </w:p>
    <w:p w:rsidR="006239CB" w:rsidRPr="006239CB" w:rsidRDefault="006239CB" w:rsidP="00CF44B6">
      <w:pPr>
        <w:jc w:val="center"/>
      </w:pPr>
      <w:r w:rsidRPr="006239CB">
        <w:lastRenderedPageBreak/>
        <w:t xml:space="preserve">Тема. </w:t>
      </w:r>
      <w:r w:rsidRPr="006239CB">
        <w:rPr>
          <w:b/>
          <w:bCs/>
        </w:rPr>
        <w:t>Образ художественной культуры Средней Азии</w:t>
      </w:r>
    </w:p>
    <w:p w:rsidR="006239CB" w:rsidRPr="006239CB" w:rsidRDefault="006239CB" w:rsidP="00CF44B6">
      <w:pPr>
        <w:ind w:firstLine="708"/>
        <w:jc w:val="both"/>
      </w:pPr>
      <w:r w:rsidRPr="006239CB">
        <w:t>Города в пустыне. Мощные портально-купольные постройки с толстыми стенами из глины, их сходство со станом кочевников. Глина — главный строительный материал. Присутствие крепост</w:t>
      </w:r>
      <w:r w:rsidRPr="006239CB">
        <w:softHyphen/>
        <w:t>ных стен.</w:t>
      </w:r>
    </w:p>
    <w:p w:rsidR="006239CB" w:rsidRDefault="006239CB" w:rsidP="00CF44B6">
      <w:pPr>
        <w:ind w:firstLine="708"/>
        <w:jc w:val="both"/>
      </w:pPr>
      <w:r w:rsidRPr="006239CB">
        <w:t>Здание мечети: купол, торжественно украшенный огромный вход — портал.   Минареты.   Купольные   сооружения — мавзолеи.</w:t>
      </w:r>
    </w:p>
    <w:p w:rsidR="006D0AFF" w:rsidRDefault="006D0AFF" w:rsidP="00CF44B6">
      <w:pPr>
        <w:shd w:val="clear" w:color="auto" w:fill="FFFFFF"/>
        <w:spacing w:line="194" w:lineRule="exact"/>
        <w:ind w:left="396"/>
        <w:jc w:val="both"/>
        <w:rPr>
          <w:sz w:val="22"/>
          <w:szCs w:val="22"/>
        </w:rPr>
      </w:pPr>
    </w:p>
    <w:p w:rsidR="006D0AFF" w:rsidRDefault="008D5CD4" w:rsidP="00CF44B6">
      <w:pPr>
        <w:ind w:firstLine="708"/>
        <w:jc w:val="both"/>
      </w:pPr>
      <w:r>
        <w:rPr>
          <w:noProof/>
        </w:rPr>
        <w:pict>
          <v:line id="_x0000_s1115" style="position:absolute;left:0;text-align:left;z-index:251745280;mso-position-horizontal-relative:margin" from="586.5pt,-10.85pt" to="586.5pt,582.45pt" o:allowincell="f" strokeweight="1.1pt">
            <w10:wrap anchorx="margin"/>
          </v:line>
        </w:pict>
      </w:r>
      <w:r w:rsidR="006D0AFF" w:rsidRPr="006D0AFF">
        <w:t>Тяжесть стен, которая не чувствуется за облицовкой лазурным узорчатыми изразцами. Орнаментальный характер культуры</w:t>
      </w:r>
      <w:r w:rsidR="006D0AFF">
        <w:t>.</w:t>
      </w:r>
      <w:r w:rsidR="006D0AFF" w:rsidRPr="006D0AFF">
        <w:t xml:space="preserve"> Сплошная вязь орнаментов и ограничения на изображения людей</w:t>
      </w:r>
      <w:r w:rsidR="006D0AFF">
        <w:t>.</w:t>
      </w:r>
    </w:p>
    <w:p w:rsidR="006D0AFF" w:rsidRPr="006D0AFF" w:rsidRDefault="006D0AFF" w:rsidP="00CF44B6">
      <w:pPr>
        <w:ind w:firstLine="708"/>
        <w:jc w:val="both"/>
      </w:pPr>
      <w:r w:rsidRPr="006D0AFF">
        <w:t xml:space="preserve"> Торговая площадь — шумны</w:t>
      </w:r>
      <w:r>
        <w:t>й, пестрый восточный базар — са</w:t>
      </w:r>
      <w:r w:rsidRPr="006D0AFF">
        <w:t>мое многолюдное место. Пл</w:t>
      </w:r>
      <w:r>
        <w:t>ощадь окружают лавки ремесленни</w:t>
      </w:r>
      <w:r w:rsidRPr="006D0AFF">
        <w:t>ков, создающих серебряные и медные сосуды, чаши, кувшины ткани, яркие ковры, украшенное оружие.</w:t>
      </w:r>
    </w:p>
    <w:p w:rsidR="006D0AFF" w:rsidRPr="006D0AFF" w:rsidRDefault="006D0AFF" w:rsidP="00CF44B6">
      <w:pPr>
        <w:ind w:firstLine="708"/>
        <w:jc w:val="both"/>
      </w:pPr>
      <w:r w:rsidRPr="006D0AFF">
        <w:rPr>
          <w:i/>
          <w:iCs/>
        </w:rPr>
        <w:t xml:space="preserve">Задание: </w:t>
      </w:r>
      <w:r w:rsidRPr="006D0AFF">
        <w:t xml:space="preserve">работа над образом </w:t>
      </w:r>
      <w:r>
        <w:t>древнего среднеазиатского горо</w:t>
      </w:r>
      <w:r w:rsidRPr="006D0AFF">
        <w:t>да — аппликация на цветной бумаге или создание макета основ</w:t>
      </w:r>
      <w:r w:rsidRPr="006D0AFF">
        <w:softHyphen/>
        <w:t>ных архитектурных построек.</w:t>
      </w:r>
    </w:p>
    <w:p w:rsidR="006D0AFF" w:rsidRDefault="006D0AFF" w:rsidP="00CF44B6">
      <w:pPr>
        <w:ind w:firstLine="708"/>
        <w:jc w:val="both"/>
      </w:pPr>
      <w:r w:rsidRPr="006D0AFF">
        <w:rPr>
          <w:i/>
          <w:iCs/>
        </w:rPr>
        <w:t xml:space="preserve">Материалы: </w:t>
      </w:r>
      <w:r w:rsidRPr="006D0AFF">
        <w:t>цветная бумага, мелки, ножницы, клей.</w:t>
      </w:r>
    </w:p>
    <w:p w:rsidR="006D0AFF" w:rsidRPr="006D0AFF" w:rsidRDefault="006D0AFF" w:rsidP="00CF44B6">
      <w:pPr>
        <w:ind w:firstLine="708"/>
        <w:jc w:val="both"/>
      </w:pPr>
      <w:r w:rsidRPr="006D0AFF">
        <w:rPr>
          <w:i/>
          <w:iCs/>
        </w:rPr>
        <w:t xml:space="preserve">Литературный ряд: </w:t>
      </w:r>
      <w:r w:rsidRPr="006D0AFF">
        <w:t>сказки народов Средней Азии.</w:t>
      </w:r>
    </w:p>
    <w:p w:rsidR="00C843E6" w:rsidRDefault="00C843E6" w:rsidP="00CF44B6">
      <w:pPr>
        <w:jc w:val="both"/>
      </w:pPr>
    </w:p>
    <w:p w:rsidR="006D0AFF" w:rsidRPr="006D0AFF" w:rsidRDefault="006D0AFF" w:rsidP="00CF44B6">
      <w:pPr>
        <w:jc w:val="center"/>
      </w:pPr>
      <w:r w:rsidRPr="006D0AFF">
        <w:t xml:space="preserve">Тема. </w:t>
      </w:r>
      <w:r w:rsidRPr="006D0AFF">
        <w:rPr>
          <w:b/>
          <w:bCs/>
        </w:rPr>
        <w:t>Образ художественной культуры Древней Греции</w:t>
      </w:r>
    </w:p>
    <w:p w:rsidR="006D0AFF" w:rsidRPr="006D0AFF" w:rsidRDefault="006D0AFF" w:rsidP="00CF44B6">
      <w:pPr>
        <w:ind w:firstLine="708"/>
        <w:jc w:val="both"/>
      </w:pPr>
      <w:r w:rsidRPr="006D0AFF">
        <w:t>Особое значение искусства Древней Греции.</w:t>
      </w:r>
    </w:p>
    <w:p w:rsidR="006D0AFF" w:rsidRPr="006D0AFF" w:rsidRDefault="006D0AFF" w:rsidP="00CF44B6">
      <w:pPr>
        <w:ind w:firstLine="708"/>
        <w:jc w:val="both"/>
      </w:pPr>
      <w:r w:rsidRPr="006D0AFF">
        <w:t>Образ греческой природы. Мифологические представления древних греков. Воплощение в представлениях о богах образа; прекрасного человека: красота его тела, смелость, воля и сила ра</w:t>
      </w:r>
      <w:r w:rsidRPr="006D0AFF">
        <w:softHyphen/>
        <w:t>зума. Древнегреческий храм и его соразмерность, гармония с при</w:t>
      </w:r>
      <w:r w:rsidRPr="006D0AFF">
        <w:softHyphen/>
        <w:t>родой. Храм как совершенное произведение разума человека и украшение пейзажа. Конструкц</w:t>
      </w:r>
      <w:r>
        <w:t>ия храма. Древнегреческий ордер</w:t>
      </w:r>
      <w:r w:rsidRPr="006D0AFF">
        <w:t xml:space="preserve"> и его типы. Афинский Акропо</w:t>
      </w:r>
      <w:r>
        <w:t xml:space="preserve">ль — главный памятник греческой </w:t>
      </w:r>
      <w:r w:rsidRPr="006D0AFF">
        <w:t xml:space="preserve"> культуры. Гармоническое согласие всех видов искусств в едином ансамбле.</w:t>
      </w:r>
    </w:p>
    <w:p w:rsidR="006D0AFF" w:rsidRPr="006D0AFF" w:rsidRDefault="006D0AFF" w:rsidP="00CF44B6">
      <w:pPr>
        <w:ind w:firstLine="708"/>
        <w:jc w:val="both"/>
      </w:pPr>
      <w:r w:rsidRPr="006D0AFF">
        <w:t>Конструктивность   в   греческом   понимании   красоты   мира. Красота   построения   человеческого</w:t>
      </w:r>
      <w:r>
        <w:t xml:space="preserve">  тела — «архитектура»   тела, </w:t>
      </w:r>
      <w:r w:rsidRPr="006D0AFF">
        <w:t>воспетая греками. Древнегреческая скульптура. Восхищение гар</w:t>
      </w:r>
      <w:r w:rsidRPr="006D0AFF">
        <w:softHyphen/>
        <w:t>моничным человеком — особенность миропонимания в Древней Греции.</w:t>
      </w:r>
    </w:p>
    <w:p w:rsidR="006D0AFF" w:rsidRPr="006D0AFF" w:rsidRDefault="006D0AFF" w:rsidP="00CF44B6">
      <w:pPr>
        <w:ind w:firstLine="708"/>
        <w:jc w:val="both"/>
      </w:pPr>
      <w:r w:rsidRPr="006D0AFF">
        <w:t xml:space="preserve">Искусство греческой вазописи. Роспись ваз, рассказывающая </w:t>
      </w:r>
      <w:r w:rsidRPr="006D0AFF">
        <w:rPr>
          <w:bCs/>
        </w:rPr>
        <w:t xml:space="preserve">о </w:t>
      </w:r>
      <w:r w:rsidRPr="006D0AFF">
        <w:t>повседневной жизни греков.</w:t>
      </w:r>
    </w:p>
    <w:p w:rsidR="006D0AFF" w:rsidRPr="006D0AFF" w:rsidRDefault="006D0AFF" w:rsidP="00CF44B6">
      <w:pPr>
        <w:ind w:firstLine="708"/>
        <w:jc w:val="both"/>
      </w:pPr>
      <w:r w:rsidRPr="006D0AFF">
        <w:t>Особенности изображения, ук</w:t>
      </w:r>
      <w:r>
        <w:t>рашения и постройки в искусст</w:t>
      </w:r>
      <w:r w:rsidRPr="006D0AFF">
        <w:t>ве древних греков.</w:t>
      </w:r>
    </w:p>
    <w:p w:rsidR="006D0AFF" w:rsidRPr="006D0AFF" w:rsidRDefault="006D0AFF" w:rsidP="00CF44B6">
      <w:pPr>
        <w:ind w:firstLine="708"/>
        <w:jc w:val="both"/>
      </w:pPr>
      <w:r w:rsidRPr="006D0AFF">
        <w:rPr>
          <w:i/>
          <w:iCs/>
        </w:rPr>
        <w:t xml:space="preserve">Задания: </w:t>
      </w:r>
      <w:r w:rsidRPr="006D0AFF">
        <w:t>1) изображение греческих храмов (</w:t>
      </w:r>
      <w:proofErr w:type="spellStart"/>
      <w:r w:rsidRPr="006D0AFF">
        <w:t>полуобъемные</w:t>
      </w:r>
      <w:proofErr w:type="spellEnd"/>
      <w:r w:rsidRPr="006D0AFF">
        <w:t xml:space="preserve"> или плоские аппликации) для панно или объемное моделирова</w:t>
      </w:r>
      <w:r w:rsidRPr="006D0AFF">
        <w:softHyphen/>
        <w:t>ние из бумаги;</w:t>
      </w:r>
    </w:p>
    <w:p w:rsidR="006D0AFF" w:rsidRPr="006D0AFF" w:rsidRDefault="006D0AFF" w:rsidP="00CF44B6">
      <w:pPr>
        <w:ind w:firstLine="708"/>
        <w:jc w:val="both"/>
        <w:rPr>
          <w:spacing w:val="-2"/>
        </w:rPr>
      </w:pPr>
      <w:r>
        <w:t>2)</w:t>
      </w:r>
      <w:r w:rsidRPr="006D0AFF">
        <w:t>изображение фигур олимпийских спортсменов (фигура в движении) и участников праздничного шествия (фигуры в одеж</w:t>
      </w:r>
      <w:r w:rsidRPr="006D0AFF">
        <w:softHyphen/>
        <w:t>дах);</w:t>
      </w:r>
    </w:p>
    <w:p w:rsidR="006D0AFF" w:rsidRPr="006D0AFF" w:rsidRDefault="00D844CA" w:rsidP="00CF44B6">
      <w:pPr>
        <w:ind w:firstLine="708"/>
        <w:jc w:val="both"/>
        <w:rPr>
          <w:spacing w:val="-3"/>
        </w:rPr>
      </w:pPr>
      <w:r>
        <w:t>3)</w:t>
      </w:r>
      <w:r w:rsidR="006D0AFF" w:rsidRPr="006D0AFF">
        <w:t>работа над коллективным панно «Древнегреческий празд</w:t>
      </w:r>
      <w:r w:rsidR="006D0AFF" w:rsidRPr="006D0AFF">
        <w:softHyphen/>
        <w:t xml:space="preserve">ник». Это могут быть Олимпийские игры или праздник </w:t>
      </w:r>
      <w:proofErr w:type="gramStart"/>
      <w:r w:rsidR="006D0AFF" w:rsidRPr="006D0AFF">
        <w:t>Великих</w:t>
      </w:r>
      <w:proofErr w:type="gramEnd"/>
      <w:r w:rsidR="00FA7D9C">
        <w:t xml:space="preserve"> </w:t>
      </w:r>
      <w:proofErr w:type="spellStart"/>
      <w:r w:rsidR="006D0AFF" w:rsidRPr="006D0AFF">
        <w:t>Панафиней</w:t>
      </w:r>
      <w:proofErr w:type="spellEnd"/>
      <w:r w:rsidR="006D0AFF" w:rsidRPr="006D0AFF">
        <w:t xml:space="preserve"> (торжественное шествие в честь богини Афины, про</w:t>
      </w:r>
      <w:r w:rsidR="006D0AFF" w:rsidRPr="006D0AFF">
        <w:softHyphen/>
        <w:t>славление красоты человека, его физического совершенства и си</w:t>
      </w:r>
      <w:r w:rsidR="006D0AFF" w:rsidRPr="006D0AFF">
        <w:softHyphen/>
        <w:t>лы, которым греки поклонялись).</w:t>
      </w:r>
    </w:p>
    <w:p w:rsidR="006D0AFF" w:rsidRPr="006D0AFF" w:rsidRDefault="006D0AFF" w:rsidP="00CF44B6">
      <w:pPr>
        <w:ind w:firstLine="708"/>
        <w:jc w:val="both"/>
      </w:pPr>
      <w:r w:rsidRPr="006D0AFF">
        <w:rPr>
          <w:i/>
          <w:iCs/>
        </w:rPr>
        <w:t xml:space="preserve">Материалы: </w:t>
      </w:r>
      <w:r w:rsidRPr="006D0AFF">
        <w:t>бумага, ножницы, клей, гуашь, кисти.</w:t>
      </w:r>
    </w:p>
    <w:p w:rsidR="006D0AFF" w:rsidRPr="006D0AFF" w:rsidRDefault="006D0AFF" w:rsidP="00CF44B6">
      <w:pPr>
        <w:ind w:firstLine="708"/>
        <w:jc w:val="both"/>
      </w:pPr>
      <w:r w:rsidRPr="006D0AFF">
        <w:rPr>
          <w:i/>
          <w:iCs/>
        </w:rPr>
        <w:t xml:space="preserve">Зрительный ряд: </w:t>
      </w:r>
      <w:r w:rsidRPr="006D0AFF">
        <w:t>альбомы, книги; слайды произведений древ</w:t>
      </w:r>
      <w:r w:rsidRPr="006D0AFF">
        <w:softHyphen/>
        <w:t>негреческого искусства: произведения древнегреческих скульпто</w:t>
      </w:r>
      <w:r w:rsidRPr="006D0AFF">
        <w:softHyphen/>
        <w:t>ров, греческие вазы и их росписи.</w:t>
      </w:r>
    </w:p>
    <w:p w:rsidR="006070B1" w:rsidRPr="00D844CA" w:rsidRDefault="006D0AFF" w:rsidP="00CF44B6">
      <w:pPr>
        <w:ind w:firstLine="708"/>
        <w:jc w:val="both"/>
      </w:pPr>
      <w:r w:rsidRPr="006D0AFF">
        <w:rPr>
          <w:i/>
          <w:iCs/>
        </w:rPr>
        <w:t xml:space="preserve">Литературный ряд: </w:t>
      </w:r>
      <w:r w:rsidRPr="006D0AFF">
        <w:t>мифы Древней Греции.</w:t>
      </w:r>
    </w:p>
    <w:p w:rsidR="00C843E6" w:rsidRDefault="00C843E6" w:rsidP="00CF44B6">
      <w:pPr>
        <w:jc w:val="center"/>
      </w:pPr>
    </w:p>
    <w:p w:rsidR="006D0AFF" w:rsidRPr="006D0AFF" w:rsidRDefault="006D0AFF" w:rsidP="00CF44B6">
      <w:pPr>
        <w:jc w:val="center"/>
      </w:pPr>
      <w:r w:rsidRPr="006D0AFF">
        <w:t xml:space="preserve">Тема. </w:t>
      </w:r>
      <w:r w:rsidRPr="006D0AFF">
        <w:rPr>
          <w:b/>
          <w:bCs/>
        </w:rPr>
        <w:t>Образ художественной культуры средневековой Западной Европы</w:t>
      </w:r>
    </w:p>
    <w:p w:rsidR="006D0AFF" w:rsidRPr="006D0AFF" w:rsidRDefault="006D0AFF" w:rsidP="00CF44B6">
      <w:pPr>
        <w:ind w:firstLine="708"/>
        <w:jc w:val="both"/>
      </w:pPr>
      <w:r w:rsidRPr="006D0AFF">
        <w:t>Образ готических городов средневековой Европы. Активная жизнь и теснота за городскими стенами. Узкие улицы и сплош</w:t>
      </w:r>
      <w:r w:rsidRPr="006D0AFF">
        <w:softHyphen/>
        <w:t>ные фасады каменных домов. Образ готического храма. Его вели</w:t>
      </w:r>
      <w:r w:rsidRPr="006D0AFF">
        <w:softHyphen/>
        <w:t>чие и устремленность вверх. Готические витражи и производимое ими впечатление. Портал храма. Средневековая скульптура. Рату</w:t>
      </w:r>
      <w:r w:rsidRPr="006D0AFF">
        <w:softHyphen/>
        <w:t>ша и центральная площадь города.</w:t>
      </w:r>
    </w:p>
    <w:p w:rsidR="006D0AFF" w:rsidRPr="006D0AFF" w:rsidRDefault="006D0AFF" w:rsidP="00CF44B6">
      <w:pPr>
        <w:ind w:firstLine="708"/>
        <w:jc w:val="both"/>
      </w:pPr>
      <w:r w:rsidRPr="006D0AFF">
        <w:t>Городская толпа, сословные разделения людей. Ремесленные цеха. Свои одежды, свои знаки отличия у членов каждого цеха. Средневековые готические костюмы, вертикальные линии, удлиненные пропорции, обтягивающие трико, шлейфы. Единство форм костюма и архитектуры, общее в их конструкции и укра</w:t>
      </w:r>
      <w:r w:rsidRPr="006D0AFF">
        <w:softHyphen/>
        <w:t>шениях.</w:t>
      </w:r>
    </w:p>
    <w:p w:rsidR="006D0AFF" w:rsidRPr="006D0AFF" w:rsidRDefault="006D0AFF" w:rsidP="00CF44B6">
      <w:pPr>
        <w:ind w:firstLine="708"/>
        <w:jc w:val="both"/>
      </w:pPr>
      <w:r w:rsidRPr="006D0AFF">
        <w:rPr>
          <w:i/>
          <w:iCs/>
        </w:rPr>
        <w:lastRenderedPageBreak/>
        <w:t xml:space="preserve">Задание: </w:t>
      </w:r>
      <w:r w:rsidRPr="006D0AFF">
        <w:t>поэтапная работа над панно «Праздник цехов ремес</w:t>
      </w:r>
      <w:r w:rsidRPr="006D0AFF">
        <w:softHyphen/>
        <w:t>ленников на городской площади» с подготовительными этапами изучения архитектуры, одежды человека и его окружения (пред</w:t>
      </w:r>
      <w:r w:rsidRPr="006D0AFF">
        <w:softHyphen/>
        <w:t>метный мир).</w:t>
      </w:r>
    </w:p>
    <w:p w:rsidR="006D0AFF" w:rsidRPr="006D0AFF" w:rsidRDefault="006D0AFF" w:rsidP="00CF44B6">
      <w:pPr>
        <w:ind w:firstLine="708"/>
        <w:jc w:val="both"/>
      </w:pPr>
      <w:r w:rsidRPr="006D0AFF">
        <w:rPr>
          <w:i/>
          <w:iCs/>
        </w:rPr>
        <w:t xml:space="preserve">Материалы: </w:t>
      </w:r>
      <w:r w:rsidRPr="006D0AFF">
        <w:t>большие листы бумаги, гуашь, кисти, пастель, ножницы, клей.</w:t>
      </w:r>
    </w:p>
    <w:p w:rsidR="006D0AFF" w:rsidRDefault="006D0AFF" w:rsidP="00CF44B6">
      <w:pPr>
        <w:ind w:firstLine="708"/>
        <w:jc w:val="both"/>
      </w:pPr>
      <w:r w:rsidRPr="006D0AFF">
        <w:rPr>
          <w:i/>
          <w:iCs/>
        </w:rPr>
        <w:t xml:space="preserve">Зрительный ряд: </w:t>
      </w:r>
      <w:r w:rsidRPr="006D0AFF">
        <w:t xml:space="preserve">слайды видов городов Западной Европы, средневековой скульптуры; произведения братьев </w:t>
      </w:r>
      <w:proofErr w:type="spellStart"/>
      <w:r w:rsidRPr="006D0AFF">
        <w:t>Лимбургов</w:t>
      </w:r>
      <w:proofErr w:type="spellEnd"/>
      <w:r w:rsidRPr="006D0AFF">
        <w:t>, ста</w:t>
      </w:r>
      <w:r w:rsidRPr="006D0AFF">
        <w:softHyphen/>
        <w:t>ринные шпалеры.</w:t>
      </w:r>
    </w:p>
    <w:p w:rsidR="00C843E6" w:rsidRDefault="00C843E6" w:rsidP="00CF44B6">
      <w:pPr>
        <w:jc w:val="both"/>
      </w:pPr>
    </w:p>
    <w:p w:rsidR="006D0AFF" w:rsidRPr="006D0AFF" w:rsidRDefault="006D0AFF" w:rsidP="00CF44B6">
      <w:pPr>
        <w:jc w:val="center"/>
      </w:pPr>
      <w:r w:rsidRPr="006D0AFF">
        <w:t xml:space="preserve">Тема. </w:t>
      </w:r>
      <w:r w:rsidRPr="006D0AFF">
        <w:rPr>
          <w:b/>
          <w:bCs/>
        </w:rPr>
        <w:t>Многообразие художественных культур в мире (обобщение темы)</w:t>
      </w:r>
    </w:p>
    <w:p w:rsidR="006D0AFF" w:rsidRPr="006D0AFF" w:rsidRDefault="006D0AFF" w:rsidP="00CF44B6">
      <w:pPr>
        <w:ind w:firstLine="708"/>
        <w:jc w:val="both"/>
      </w:pPr>
      <w:r w:rsidRPr="006D0AFF">
        <w:t>Выставка работ и беседа помогут закрепить в сознании детей тему четверти «Каждый народ — художник» — ведущую тему го</w:t>
      </w:r>
      <w:r w:rsidRPr="006D0AFF">
        <w:softHyphen/>
        <w:t>да. Итог — это не запоминание названий, а радость детей от то</w:t>
      </w:r>
      <w:r w:rsidRPr="006D0AFF">
        <w:softHyphen/>
        <w:t>го, что можешь поделиться открытиями иных, уже прожитых культурных миров.</w:t>
      </w:r>
    </w:p>
    <w:p w:rsidR="006D0AFF" w:rsidRPr="006D0AFF" w:rsidRDefault="006D0AFF" w:rsidP="00CF44B6">
      <w:pPr>
        <w:ind w:firstLine="708"/>
        <w:jc w:val="both"/>
      </w:pPr>
      <w:r w:rsidRPr="006D0AFF">
        <w:t>Наши три Брата-Мастера именно на этом уроке должны по</w:t>
      </w:r>
      <w:r w:rsidRPr="006D0AFF">
        <w:softHyphen/>
        <w:t>могать учителю и детям заниматься не заучиванием конкретных памятников, а пониманием разности своей творческой работы в разных культурах, т. е. помогать осознать, почему постройки, одежда, украшения такие разные.</w:t>
      </w:r>
    </w:p>
    <w:p w:rsidR="006D0AFF" w:rsidRPr="00D844CA" w:rsidRDefault="00D844CA" w:rsidP="00CF44B6">
      <w:pPr>
        <w:jc w:val="center"/>
        <w:rPr>
          <w:u w:val="single"/>
        </w:rPr>
      </w:pPr>
      <w:r w:rsidRPr="00D844CA">
        <w:rPr>
          <w:b/>
          <w:bCs/>
          <w:u w:val="single"/>
        </w:rPr>
        <w:t xml:space="preserve">4 </w:t>
      </w:r>
      <w:r w:rsidR="006D0AFF" w:rsidRPr="00D844CA">
        <w:rPr>
          <w:b/>
          <w:bCs/>
          <w:u w:val="single"/>
        </w:rPr>
        <w:t xml:space="preserve"> ЧЕТВЕРТЬ</w:t>
      </w:r>
      <w:r w:rsidRPr="00D844CA">
        <w:rPr>
          <w:b/>
          <w:bCs/>
          <w:u w:val="single"/>
        </w:rPr>
        <w:t xml:space="preserve">. </w:t>
      </w:r>
      <w:r w:rsidR="006D0AFF" w:rsidRPr="00D844CA">
        <w:rPr>
          <w:b/>
          <w:bCs/>
          <w:u w:val="single"/>
        </w:rPr>
        <w:t xml:space="preserve"> ИСКУССТВО ОБЪЕДИНЯЕТ НАРОДЫ (8ч)</w:t>
      </w:r>
    </w:p>
    <w:p w:rsidR="00C843E6" w:rsidRDefault="00C843E6" w:rsidP="00CF44B6">
      <w:pPr>
        <w:ind w:firstLine="708"/>
        <w:jc w:val="both"/>
      </w:pPr>
    </w:p>
    <w:p w:rsidR="006D0AFF" w:rsidRPr="006D0AFF" w:rsidRDefault="006D0AFF" w:rsidP="00CF44B6">
      <w:pPr>
        <w:ind w:firstLine="708"/>
        <w:jc w:val="both"/>
      </w:pPr>
      <w:r w:rsidRPr="006D0AFF">
        <w:t>Последняя четверть этого учебного года завершает программу начальной школы. Заканчивается первый этап обучения. Педаго</w:t>
      </w:r>
      <w:r w:rsidRPr="006D0AFF">
        <w:softHyphen/>
        <w:t>гу необходимо завершить основные линии осознания искусства ребенком.</w:t>
      </w:r>
    </w:p>
    <w:p w:rsidR="00006D74" w:rsidRPr="00006D74" w:rsidRDefault="006D0AFF" w:rsidP="00CF44B6">
      <w:pPr>
        <w:ind w:firstLine="708"/>
        <w:jc w:val="both"/>
      </w:pPr>
      <w:r w:rsidRPr="006D0AFF">
        <w:t>Темы года знакомили детей с богатством и разнообразием представлений народов о красоте явлений жизни. Здесь все — и понимание природы, и связь с ней построек, и одежда, и пра</w:t>
      </w:r>
      <w:r w:rsidRPr="006D0AFF">
        <w:softHyphen/>
        <w:t xml:space="preserve">здники — разное. В </w:t>
      </w:r>
      <w:proofErr w:type="gramStart"/>
      <w:r w:rsidRPr="006D0AFF">
        <w:rPr>
          <w:lang w:val="en-US"/>
        </w:rPr>
        <w:t>I</w:t>
      </w:r>
      <w:proofErr w:type="gramEnd"/>
      <w:r w:rsidRPr="006D0AFF">
        <w:t>—</w:t>
      </w:r>
      <w:r w:rsidRPr="006D0AFF">
        <w:rPr>
          <w:lang w:val="en-US"/>
        </w:rPr>
        <w:t>III</w:t>
      </w:r>
      <w:r w:rsidRPr="006D0AFF">
        <w:t>четвертях дети должны были осознать:</w:t>
      </w:r>
      <w:r w:rsidR="008D5CD4">
        <w:rPr>
          <w:noProof/>
        </w:rPr>
        <w:pict>
          <v:line id="_x0000_s1117" style="position:absolute;left:0;text-align:left;z-index:251748352;mso-position-horizontal-relative:margin;mso-position-vertical-relative:text" from="601.8pt,11.1pt" to="601.8pt,83.45pt" o:allowincell="f" strokeweight="2.5pt">
            <w10:wrap anchorx="margin"/>
          </v:line>
        </w:pict>
      </w:r>
      <w:r w:rsidR="008D5CD4">
        <w:rPr>
          <w:noProof/>
        </w:rPr>
        <w:pict>
          <v:line id="_x0000_s1118" style="position:absolute;left:0;text-align:left;z-index:251749376;mso-position-horizontal-relative:margin;mso-position-vertical-relative:text" from="738.35pt,-34.2pt" to="738.35pt,60.85pt" o:allowincell="f" strokeweight="1.1pt">
            <w10:wrap anchorx="margin"/>
          </v:line>
        </w:pict>
      </w:r>
      <w:r w:rsidR="008D5CD4">
        <w:rPr>
          <w:noProof/>
        </w:rPr>
        <w:pict>
          <v:line id="_x0000_s1119" style="position:absolute;left:0;text-align:left;z-index:251750400;mso-position-horizontal-relative:margin;mso-position-vertical-relative:text" from="740.9pt,196.9pt" to="740.9pt,376.9pt" o:allowincell="f" strokeweight=".7pt">
            <w10:wrap anchorx="margin"/>
          </v:line>
        </w:pict>
      </w:r>
      <w:r w:rsidR="00E5764D">
        <w:t xml:space="preserve"> </w:t>
      </w:r>
      <w:r w:rsidR="00006D74" w:rsidRPr="00006D74">
        <w:t>прекрасно то, что человечество столь богато разными художеств венными культурами и что они не случайно разные.</w:t>
      </w:r>
    </w:p>
    <w:p w:rsidR="00006D74" w:rsidRDefault="00006D74" w:rsidP="00CF44B6">
      <w:pPr>
        <w:ind w:firstLine="708"/>
        <w:jc w:val="both"/>
      </w:pPr>
      <w:r w:rsidRPr="00006D74">
        <w:t xml:space="preserve">В </w:t>
      </w:r>
      <w:r w:rsidRPr="00006D74">
        <w:rPr>
          <w:lang w:val="en-US"/>
        </w:rPr>
        <w:t>IV</w:t>
      </w:r>
      <w:r w:rsidRPr="00006D74">
        <w:t xml:space="preserve"> четверти задачи принципиально меняются, даже </w:t>
      </w:r>
      <w:r>
        <w:rPr>
          <w:bCs/>
        </w:rPr>
        <w:t>проти</w:t>
      </w:r>
      <w:r w:rsidRPr="00006D74">
        <w:t xml:space="preserve">воположны: от представлений о великом многообразии надо </w:t>
      </w:r>
      <w:r w:rsidRPr="00006D74">
        <w:rPr>
          <w:bCs/>
        </w:rPr>
        <w:t>пе</w:t>
      </w:r>
      <w:r w:rsidRPr="00006D74">
        <w:t xml:space="preserve">рейти к представлению о едином для всех народов </w:t>
      </w:r>
      <w:r w:rsidRPr="00006D74">
        <w:rPr>
          <w:bCs/>
        </w:rPr>
        <w:t xml:space="preserve">понимании </w:t>
      </w:r>
      <w:r w:rsidRPr="00006D74">
        <w:t xml:space="preserve">красоты и безобразия коренных явлений жизни. Дети </w:t>
      </w:r>
      <w:r>
        <w:rPr>
          <w:bCs/>
        </w:rPr>
        <w:t>должны</w:t>
      </w:r>
      <w:r w:rsidR="00E5764D">
        <w:rPr>
          <w:bCs/>
        </w:rPr>
        <w:t xml:space="preserve"> </w:t>
      </w:r>
      <w:r w:rsidRPr="00006D74">
        <w:t xml:space="preserve">увидеть, что люди, при всей их </w:t>
      </w:r>
      <w:r>
        <w:t>разности, всегда остаются людь</w:t>
      </w:r>
      <w:r w:rsidRPr="00006D74">
        <w:t xml:space="preserve">ми и есть нечто, воспринимаемое всеми народами Земли как </w:t>
      </w:r>
    </w:p>
    <w:p w:rsidR="00006D74" w:rsidRPr="00006D74" w:rsidRDefault="00006D74" w:rsidP="00CF44B6">
      <w:pPr>
        <w:jc w:val="both"/>
      </w:pPr>
      <w:r w:rsidRPr="00006D74">
        <w:rPr>
          <w:bCs/>
        </w:rPr>
        <w:t>оди</w:t>
      </w:r>
      <w:r w:rsidRPr="00006D74">
        <w:t>наково прекрасное. Общими для всех нар</w:t>
      </w:r>
      <w:r>
        <w:t>одов являются представ</w:t>
      </w:r>
      <w:r w:rsidRPr="00006D74">
        <w:t>ления о самых глубинных явлениях жизни.</w:t>
      </w:r>
    </w:p>
    <w:p w:rsidR="00006D74" w:rsidRPr="00006D74" w:rsidRDefault="00006D74" w:rsidP="00CF44B6">
      <w:pPr>
        <w:ind w:firstLine="708"/>
        <w:jc w:val="both"/>
      </w:pPr>
      <w:r w:rsidRPr="00006D74">
        <w:t>Рассматривая древние исто</w:t>
      </w:r>
      <w:r>
        <w:t>ки каждой культуры, мы обраща</w:t>
      </w:r>
      <w:r w:rsidRPr="00006D74">
        <w:t>лись в основном к прикладны</w:t>
      </w:r>
      <w:r>
        <w:t>м формам художественной культу</w:t>
      </w:r>
      <w:r w:rsidRPr="00006D74">
        <w:rPr>
          <w:spacing w:val="-1"/>
        </w:rPr>
        <w:t xml:space="preserve">ры. Обращение к станковому искусству — к живописи и графике — </w:t>
      </w:r>
      <w:r w:rsidRPr="00006D74">
        <w:t>Нового времени показывает, как народные образы поняты в со</w:t>
      </w:r>
      <w:r w:rsidRPr="00006D74">
        <w:softHyphen/>
        <w:t>временной культуре этих народов, как осознана и переживается их красота. В этой четверти м</w:t>
      </w:r>
      <w:r>
        <w:t>ы обращаемся к станковому изоб</w:t>
      </w:r>
      <w:r w:rsidRPr="00006D74">
        <w:t>разительному искусству, которое в</w:t>
      </w:r>
      <w:r>
        <w:t>ыражает глубокие чувства и пе</w:t>
      </w:r>
      <w:r w:rsidRPr="00006D74">
        <w:t>реживания людей, их отношения.</w:t>
      </w:r>
    </w:p>
    <w:p w:rsidR="00C843E6" w:rsidRDefault="00006D74" w:rsidP="00CF44B6">
      <w:pPr>
        <w:ind w:firstLine="708"/>
        <w:jc w:val="both"/>
      </w:pPr>
      <w:r w:rsidRPr="00006D74">
        <w:t>Большое внимание здесь надо уделять восприятию произведе</w:t>
      </w:r>
      <w:r w:rsidRPr="00006D74">
        <w:softHyphen/>
        <w:t>ний искусства.</w:t>
      </w:r>
    </w:p>
    <w:p w:rsidR="00C843E6" w:rsidRDefault="00C843E6" w:rsidP="00CF44B6">
      <w:pPr>
        <w:jc w:val="both"/>
      </w:pPr>
    </w:p>
    <w:p w:rsidR="00006D74" w:rsidRPr="00006D74" w:rsidRDefault="00006D74" w:rsidP="00CF44B6">
      <w:pPr>
        <w:jc w:val="center"/>
      </w:pPr>
      <w:r w:rsidRPr="00006D74">
        <w:t xml:space="preserve">Тема. </w:t>
      </w:r>
      <w:r w:rsidRPr="00006D74">
        <w:rPr>
          <w:b/>
          <w:bCs/>
        </w:rPr>
        <w:t>Все народы воспевают материнство</w:t>
      </w:r>
    </w:p>
    <w:p w:rsidR="00006D74" w:rsidRDefault="00006D74" w:rsidP="00CF44B6">
      <w:pPr>
        <w:ind w:firstLine="708"/>
        <w:jc w:val="both"/>
      </w:pPr>
      <w:r w:rsidRPr="00006D74">
        <w:t>У каждого человека на све</w:t>
      </w:r>
      <w:r>
        <w:t xml:space="preserve">те особое отношение к матери. </w:t>
      </w:r>
      <w:r w:rsidRPr="00006D74">
        <w:t xml:space="preserve">В искусстве всех народов есть тема воспевания материнства— </w:t>
      </w:r>
      <w:proofErr w:type="gramStart"/>
      <w:r w:rsidRPr="00006D74">
        <w:t>ма</w:t>
      </w:r>
      <w:proofErr w:type="gramEnd"/>
      <w:r w:rsidRPr="00006D74">
        <w:t>тери, дающей жизнь. Сущест</w:t>
      </w:r>
      <w:r>
        <w:t xml:space="preserve">вуют великие произведения </w:t>
      </w:r>
    </w:p>
    <w:p w:rsidR="00006D74" w:rsidRPr="00006D74" w:rsidRDefault="00006D74" w:rsidP="00CF44B6">
      <w:pPr>
        <w:jc w:val="both"/>
      </w:pPr>
      <w:r>
        <w:t>искус</w:t>
      </w:r>
      <w:r w:rsidRPr="00006D74">
        <w:t>ства на эту тему, понятные и общие для всех людей.</w:t>
      </w:r>
    </w:p>
    <w:p w:rsidR="00006D74" w:rsidRPr="00006D74" w:rsidRDefault="008D5CD4" w:rsidP="00CF44B6">
      <w:pPr>
        <w:ind w:firstLine="708"/>
        <w:jc w:val="both"/>
      </w:pPr>
      <w:r>
        <w:rPr>
          <w:noProof/>
        </w:rPr>
        <w:pict>
          <v:line id="_x0000_s1116" style="position:absolute;left:0;text-align:left;z-index:251747328;mso-position-horizontal-relative:margin" from="592.5pt,2.5pt" to="592.5pt,339.1pt" o:allowincell="f" strokeweight="1.45pt">
            <w10:wrap anchorx="margin"/>
          </v:line>
        </w:pict>
      </w:r>
      <w:r w:rsidR="00006D74" w:rsidRPr="00006D74">
        <w:rPr>
          <w:i/>
          <w:iCs/>
        </w:rPr>
        <w:t xml:space="preserve">Задание: </w:t>
      </w:r>
      <w:r w:rsidR="00006D74" w:rsidRPr="00006D74">
        <w:t>изображение матери и дитя, их единства, ласки, от</w:t>
      </w:r>
      <w:r w:rsidR="00006D74" w:rsidRPr="00006D74">
        <w:softHyphen/>
        <w:t>ношения друг к другу (изображение по представлению).</w:t>
      </w:r>
    </w:p>
    <w:p w:rsidR="00006D74" w:rsidRPr="00006D74" w:rsidRDefault="00006D74" w:rsidP="00CF44B6">
      <w:pPr>
        <w:ind w:firstLine="708"/>
        <w:jc w:val="both"/>
      </w:pPr>
      <w:r w:rsidRPr="00006D74">
        <w:rPr>
          <w:i/>
          <w:iCs/>
        </w:rPr>
        <w:t xml:space="preserve">Материалы: </w:t>
      </w:r>
      <w:r w:rsidRPr="00006D74">
        <w:t>гуашь (пастель), кисти, бумага.</w:t>
      </w:r>
    </w:p>
    <w:p w:rsidR="00006D74" w:rsidRPr="00006D74" w:rsidRDefault="00006D74" w:rsidP="00CF44B6">
      <w:pPr>
        <w:ind w:firstLine="708"/>
        <w:jc w:val="both"/>
      </w:pPr>
      <w:r w:rsidRPr="00006D74">
        <w:rPr>
          <w:i/>
          <w:iCs/>
        </w:rPr>
        <w:t xml:space="preserve">Зрительный ряд: </w:t>
      </w:r>
      <w:r w:rsidRPr="00006D74">
        <w:t>икона «Владимирская Богоматерь»; Рафа</w:t>
      </w:r>
      <w:r w:rsidRPr="00006D74">
        <w:softHyphen/>
        <w:t xml:space="preserve">эль. Сикстинская мадонна; </w:t>
      </w:r>
      <w:proofErr w:type="spellStart"/>
      <w:r w:rsidRPr="00006D74">
        <w:rPr>
          <w:spacing w:val="39"/>
        </w:rPr>
        <w:t>М.Савицкий</w:t>
      </w:r>
      <w:proofErr w:type="spellEnd"/>
      <w:r w:rsidRPr="00006D74">
        <w:rPr>
          <w:spacing w:val="39"/>
        </w:rPr>
        <w:t>.</w:t>
      </w:r>
      <w:r w:rsidRPr="00006D74">
        <w:t xml:space="preserve"> Партизанская мадон</w:t>
      </w:r>
      <w:r w:rsidRPr="00006D74">
        <w:softHyphen/>
        <w:t xml:space="preserve">на; Б. </w:t>
      </w:r>
      <w:proofErr w:type="spellStart"/>
      <w:r w:rsidRPr="00006D74">
        <w:rPr>
          <w:spacing w:val="39"/>
        </w:rPr>
        <w:t>Неменский</w:t>
      </w:r>
      <w:proofErr w:type="spellEnd"/>
      <w:r w:rsidRPr="00006D74">
        <w:rPr>
          <w:spacing w:val="39"/>
        </w:rPr>
        <w:t>.</w:t>
      </w:r>
      <w:r w:rsidRPr="00006D74">
        <w:t xml:space="preserve"> Тишина; и др.</w:t>
      </w:r>
    </w:p>
    <w:p w:rsidR="00006D74" w:rsidRPr="00006D74" w:rsidRDefault="00006D74" w:rsidP="00CF44B6">
      <w:pPr>
        <w:ind w:firstLine="708"/>
        <w:jc w:val="both"/>
      </w:pPr>
      <w:r w:rsidRPr="00006D74">
        <w:rPr>
          <w:i/>
          <w:iCs/>
        </w:rPr>
        <w:t xml:space="preserve">Музыкальный ряд: </w:t>
      </w:r>
      <w:r w:rsidRPr="00006D74">
        <w:t>колыбельная.</w:t>
      </w:r>
    </w:p>
    <w:p w:rsidR="00C843E6" w:rsidRDefault="00C843E6" w:rsidP="00CF44B6">
      <w:pPr>
        <w:jc w:val="center"/>
      </w:pPr>
    </w:p>
    <w:p w:rsidR="00006D74" w:rsidRPr="00006D74" w:rsidRDefault="00006D74" w:rsidP="00CF44B6">
      <w:pPr>
        <w:jc w:val="center"/>
      </w:pPr>
      <w:r w:rsidRPr="00006D74">
        <w:t xml:space="preserve">Тема. </w:t>
      </w:r>
      <w:r w:rsidRPr="00006D74">
        <w:rPr>
          <w:b/>
          <w:bCs/>
        </w:rPr>
        <w:t>Все народы воспевают мудрость старости</w:t>
      </w:r>
    </w:p>
    <w:p w:rsidR="00006D74" w:rsidRPr="00006D74" w:rsidRDefault="00006D74" w:rsidP="00CF44B6">
      <w:pPr>
        <w:ind w:firstLine="708"/>
        <w:jc w:val="both"/>
      </w:pPr>
      <w:r w:rsidRPr="00006D74">
        <w:t>Есть красота внешняя и внутренняя. Главное — внутренняя красота, красота душевной жизни. Красота, в которой выражен жизненный опыт. Красота связи поколений, мудрости доброты.</w:t>
      </w:r>
    </w:p>
    <w:p w:rsidR="00006D74" w:rsidRPr="00006D74" w:rsidRDefault="00006D74" w:rsidP="00CF44B6">
      <w:pPr>
        <w:ind w:firstLine="708"/>
        <w:jc w:val="both"/>
      </w:pPr>
      <w:r w:rsidRPr="00006D74">
        <w:rPr>
          <w:i/>
          <w:iCs/>
        </w:rPr>
        <w:lastRenderedPageBreak/>
        <w:t xml:space="preserve">Задание: </w:t>
      </w:r>
      <w:r w:rsidRPr="00006D74">
        <w:t>изображение любимого пожилого человека — стрем</w:t>
      </w:r>
      <w:r w:rsidRPr="00006D74">
        <w:softHyphen/>
        <w:t>ление выразить его внутренний мир.</w:t>
      </w:r>
    </w:p>
    <w:p w:rsidR="00006D74" w:rsidRPr="00006D74" w:rsidRDefault="00006D74" w:rsidP="00CF44B6">
      <w:pPr>
        <w:ind w:firstLine="708"/>
        <w:jc w:val="both"/>
      </w:pPr>
      <w:r w:rsidRPr="00006D74">
        <w:rPr>
          <w:i/>
          <w:iCs/>
        </w:rPr>
        <w:t xml:space="preserve">Материалы: </w:t>
      </w:r>
      <w:r w:rsidRPr="00006D74">
        <w:t>гуашь или мелки, пастель,</w:t>
      </w:r>
      <w:r w:rsidR="00E5764D">
        <w:t xml:space="preserve"> </w:t>
      </w:r>
      <w:r w:rsidRPr="00006D74">
        <w:t>бумага.</w:t>
      </w:r>
    </w:p>
    <w:p w:rsidR="00C843E6" w:rsidRDefault="00006D74" w:rsidP="00CD5CE2">
      <w:pPr>
        <w:ind w:firstLine="708"/>
        <w:jc w:val="both"/>
      </w:pPr>
      <w:r w:rsidRPr="00006D74">
        <w:rPr>
          <w:i/>
          <w:iCs/>
        </w:rPr>
        <w:t xml:space="preserve">Зрительный ряд: </w:t>
      </w:r>
      <w:r w:rsidRPr="00006D74">
        <w:t>автопортреты Рембрандта, Леонардо да Вин</w:t>
      </w:r>
      <w:r w:rsidRPr="00006D74">
        <w:softHyphen/>
        <w:t>чи, Эль Греко, В. Тропинина.</w:t>
      </w:r>
    </w:p>
    <w:p w:rsidR="002528FE" w:rsidRDefault="002528FE" w:rsidP="00E5764D"/>
    <w:p w:rsidR="00006D74" w:rsidRPr="00006D74" w:rsidRDefault="00006D74" w:rsidP="00CF44B6">
      <w:pPr>
        <w:jc w:val="center"/>
      </w:pPr>
      <w:r w:rsidRPr="00006D74">
        <w:t xml:space="preserve">Тема. </w:t>
      </w:r>
      <w:r w:rsidRPr="00006D74">
        <w:rPr>
          <w:b/>
          <w:bCs/>
        </w:rPr>
        <w:t>Сопереживание — великая тема искусства</w:t>
      </w:r>
    </w:p>
    <w:p w:rsidR="00006D74" w:rsidRPr="00006D74" w:rsidRDefault="00006D74" w:rsidP="00CF44B6">
      <w:pPr>
        <w:ind w:firstLine="708"/>
        <w:jc w:val="both"/>
      </w:pPr>
      <w:r w:rsidRPr="00006D74">
        <w:t>С древнейших времен искусство стремилось вызвать сопере</w:t>
      </w:r>
      <w:r w:rsidRPr="00006D74">
        <w:softHyphen/>
        <w:t>живание зрителя. Искусство воздействует на наши чувства. Изо</w:t>
      </w:r>
      <w:r w:rsidRPr="00006D74">
        <w:softHyphen/>
        <w:t>бражение страдания в искусств</w:t>
      </w:r>
      <w:r w:rsidR="00FE6F08">
        <w:t>е.  Через искусство художник вы</w:t>
      </w:r>
      <w:r w:rsidRPr="00006D74">
        <w:t xml:space="preserve">ражает свое сочувствие </w:t>
      </w:r>
      <w:proofErr w:type="gramStart"/>
      <w:r w:rsidRPr="00006D74">
        <w:t>страдающим</w:t>
      </w:r>
      <w:proofErr w:type="gramEnd"/>
      <w:r w:rsidRPr="00006D74">
        <w:t>, учит сопереживать чужому горю, чужому страданию.</w:t>
      </w:r>
    </w:p>
    <w:p w:rsidR="00006D74" w:rsidRPr="00006D74" w:rsidRDefault="00006D74" w:rsidP="00CF44B6">
      <w:pPr>
        <w:ind w:firstLine="708"/>
        <w:jc w:val="both"/>
      </w:pPr>
      <w:r w:rsidRPr="00006D74">
        <w:rPr>
          <w:i/>
          <w:iCs/>
        </w:rPr>
        <w:t xml:space="preserve">Задание: </w:t>
      </w:r>
      <w:r w:rsidRPr="00006D74">
        <w:t>рисунок с драматическим сюжетом, придуманным ав</w:t>
      </w:r>
      <w:r w:rsidRPr="00006D74">
        <w:softHyphen/>
        <w:t>тором (больное животное, погибшее дерево и т. п.).</w:t>
      </w:r>
    </w:p>
    <w:p w:rsidR="00006D74" w:rsidRPr="00006D74" w:rsidRDefault="00006D74" w:rsidP="00CF44B6">
      <w:pPr>
        <w:ind w:firstLine="708"/>
        <w:jc w:val="both"/>
      </w:pPr>
      <w:r w:rsidRPr="00006D74">
        <w:rPr>
          <w:i/>
          <w:iCs/>
        </w:rPr>
        <w:t xml:space="preserve">Материалы: </w:t>
      </w:r>
      <w:r w:rsidRPr="00006D74">
        <w:t>гуашь (черная или белая), кисти, бумага.</w:t>
      </w:r>
    </w:p>
    <w:p w:rsidR="00006D74" w:rsidRPr="00006D74" w:rsidRDefault="00006D74" w:rsidP="00CF44B6">
      <w:pPr>
        <w:ind w:firstLine="708"/>
        <w:jc w:val="both"/>
      </w:pPr>
      <w:r w:rsidRPr="00006D74">
        <w:rPr>
          <w:i/>
          <w:iCs/>
        </w:rPr>
        <w:t xml:space="preserve">Зрительный ряд: </w:t>
      </w:r>
      <w:r w:rsidRPr="00006D74">
        <w:t xml:space="preserve">С. </w:t>
      </w:r>
      <w:proofErr w:type="spellStart"/>
      <w:r w:rsidRPr="00006D74">
        <w:rPr>
          <w:spacing w:val="37"/>
        </w:rPr>
        <w:t>Боттичелли</w:t>
      </w:r>
      <w:proofErr w:type="gramStart"/>
      <w:r w:rsidRPr="00006D74">
        <w:rPr>
          <w:spacing w:val="37"/>
        </w:rPr>
        <w:t>.</w:t>
      </w:r>
      <w:r w:rsidRPr="00006D74">
        <w:t>П</w:t>
      </w:r>
      <w:proofErr w:type="gramEnd"/>
      <w:r w:rsidRPr="00006D74">
        <w:t>окинутая</w:t>
      </w:r>
      <w:proofErr w:type="spellEnd"/>
      <w:r w:rsidRPr="00006D74">
        <w:t xml:space="preserve">; Рембрандт. Возвращение блудного сына; </w:t>
      </w:r>
      <w:proofErr w:type="spellStart"/>
      <w:r w:rsidRPr="00006D74">
        <w:rPr>
          <w:spacing w:val="35"/>
        </w:rPr>
        <w:t>П.Пикассо</w:t>
      </w:r>
      <w:proofErr w:type="spellEnd"/>
      <w:r w:rsidRPr="00006D74">
        <w:rPr>
          <w:spacing w:val="35"/>
        </w:rPr>
        <w:t>.</w:t>
      </w:r>
      <w:r w:rsidRPr="00006D74">
        <w:t xml:space="preserve"> Нищие.</w:t>
      </w:r>
    </w:p>
    <w:p w:rsidR="00006D74" w:rsidRPr="00006D74" w:rsidRDefault="00006D74" w:rsidP="00CF44B6">
      <w:pPr>
        <w:ind w:firstLine="708"/>
        <w:jc w:val="both"/>
      </w:pPr>
      <w:r w:rsidRPr="00006D74">
        <w:rPr>
          <w:i/>
          <w:iCs/>
        </w:rPr>
        <w:t xml:space="preserve">Литературный ряд: </w:t>
      </w:r>
      <w:r w:rsidRPr="00006D74">
        <w:t xml:space="preserve">Н. </w:t>
      </w:r>
      <w:r w:rsidRPr="00006D74">
        <w:rPr>
          <w:spacing w:val="35"/>
        </w:rPr>
        <w:t>Некрасов.</w:t>
      </w:r>
      <w:r w:rsidR="00FE6F08">
        <w:t xml:space="preserve"> Пл</w:t>
      </w:r>
      <w:r w:rsidRPr="00006D74">
        <w:t>ач детей.</w:t>
      </w:r>
    </w:p>
    <w:p w:rsidR="00C843E6" w:rsidRDefault="00C843E6" w:rsidP="00CF44B6">
      <w:pPr>
        <w:jc w:val="center"/>
      </w:pPr>
    </w:p>
    <w:p w:rsidR="00006D74" w:rsidRPr="00006D74" w:rsidRDefault="00006D74" w:rsidP="00CF44B6">
      <w:pPr>
        <w:jc w:val="center"/>
      </w:pPr>
      <w:r w:rsidRPr="00006D74">
        <w:t xml:space="preserve">Тема. </w:t>
      </w:r>
      <w:r w:rsidRPr="00006D74">
        <w:rPr>
          <w:b/>
          <w:bCs/>
        </w:rPr>
        <w:t>Герои, борцы и защитники</w:t>
      </w:r>
    </w:p>
    <w:p w:rsidR="00006D74" w:rsidRPr="00006D74" w:rsidRDefault="00006D74" w:rsidP="00CF44B6">
      <w:pPr>
        <w:ind w:firstLine="708"/>
        <w:jc w:val="both"/>
      </w:pPr>
      <w:r w:rsidRPr="00006D74">
        <w:t>В борьбе за свободу, справедливость все народы видят прояв</w:t>
      </w:r>
      <w:r w:rsidRPr="00006D74">
        <w:softHyphen/>
        <w:t>ление духовной красоты. Все народы воспевают своих героев. У каждого народа многие произведения искусства — живописи, графики, скульптуры, музыки, литературы — посвящены этой те</w:t>
      </w:r>
      <w:r w:rsidRPr="00006D74">
        <w:softHyphen/>
        <w:t>ме. Героическая тема в искусстве разных народов.</w:t>
      </w:r>
    </w:p>
    <w:p w:rsidR="00006D74" w:rsidRPr="00006D74" w:rsidRDefault="00006D74" w:rsidP="00CF44B6">
      <w:pPr>
        <w:ind w:firstLine="708"/>
        <w:jc w:val="both"/>
      </w:pPr>
      <w:r w:rsidRPr="00006D74">
        <w:rPr>
          <w:i/>
          <w:iCs/>
        </w:rPr>
        <w:t xml:space="preserve">Задание: </w:t>
      </w:r>
      <w:r w:rsidRPr="00006D74">
        <w:t>эскиз памятника герою (по выбору ребенка).</w:t>
      </w:r>
    </w:p>
    <w:p w:rsidR="00006D74" w:rsidRPr="00006D74" w:rsidRDefault="00006D74" w:rsidP="00CF44B6">
      <w:pPr>
        <w:ind w:firstLine="708"/>
        <w:jc w:val="both"/>
      </w:pPr>
      <w:r w:rsidRPr="00006D74">
        <w:rPr>
          <w:i/>
          <w:iCs/>
        </w:rPr>
        <w:t xml:space="preserve">Материалы: </w:t>
      </w:r>
      <w:r w:rsidRPr="00006D74">
        <w:t>пластилин, стеки, дощечка.</w:t>
      </w:r>
    </w:p>
    <w:p w:rsidR="00006D74" w:rsidRPr="00006D74" w:rsidRDefault="00006D74" w:rsidP="00CF44B6">
      <w:pPr>
        <w:ind w:firstLine="708"/>
        <w:jc w:val="both"/>
      </w:pPr>
      <w:r w:rsidRPr="00006D74">
        <w:rPr>
          <w:i/>
          <w:iCs/>
        </w:rPr>
        <w:t xml:space="preserve">Зрительный ряд: </w:t>
      </w:r>
      <w:r w:rsidRPr="00006D74">
        <w:t>памятники героям разных народов, памятни</w:t>
      </w:r>
      <w:r w:rsidRPr="00006D74">
        <w:softHyphen/>
        <w:t xml:space="preserve">ки эпохи Возрождения, скульптурные произведения </w:t>
      </w:r>
      <w:r w:rsidRPr="00006D74">
        <w:rPr>
          <w:lang w:val="en-US"/>
        </w:rPr>
        <w:t>XIX</w:t>
      </w:r>
      <w:r w:rsidRPr="00006D74">
        <w:t xml:space="preserve"> и </w:t>
      </w:r>
      <w:r w:rsidRPr="00006D74">
        <w:rPr>
          <w:lang w:val="en-US"/>
        </w:rPr>
        <w:t>XX</w:t>
      </w:r>
      <w:r w:rsidRPr="00006D74">
        <w:t xml:space="preserve"> ве</w:t>
      </w:r>
      <w:r w:rsidRPr="00006D74">
        <w:softHyphen/>
        <w:t>ков.</w:t>
      </w:r>
    </w:p>
    <w:p w:rsidR="00C843E6" w:rsidRDefault="00C843E6" w:rsidP="00CF44B6">
      <w:pPr>
        <w:jc w:val="center"/>
      </w:pPr>
    </w:p>
    <w:p w:rsidR="00006D74" w:rsidRPr="00006D74" w:rsidRDefault="00006D74" w:rsidP="00CF44B6">
      <w:pPr>
        <w:jc w:val="center"/>
      </w:pPr>
      <w:r w:rsidRPr="00006D74">
        <w:t xml:space="preserve">Тема. </w:t>
      </w:r>
      <w:r w:rsidRPr="00006D74">
        <w:rPr>
          <w:b/>
          <w:bCs/>
        </w:rPr>
        <w:t>Юность и надежды</w:t>
      </w:r>
    </w:p>
    <w:p w:rsidR="00006D74" w:rsidRPr="00006D74" w:rsidRDefault="00006D74" w:rsidP="00CF44B6">
      <w:pPr>
        <w:ind w:firstLine="708"/>
        <w:jc w:val="both"/>
      </w:pPr>
      <w:r w:rsidRPr="00006D74">
        <w:t>Тема детства, юности в искусстве. В искусстве всех народов присутствуют мечта, надежды на светлое будущее, радость моло</w:t>
      </w:r>
      <w:r w:rsidRPr="00006D74">
        <w:softHyphen/>
        <w:t>дости и любовь к своим детям.</w:t>
      </w:r>
    </w:p>
    <w:p w:rsidR="00006D74" w:rsidRPr="00006D74" w:rsidRDefault="00006D74" w:rsidP="00CF44B6">
      <w:pPr>
        <w:ind w:firstLine="708"/>
        <w:jc w:val="both"/>
      </w:pPr>
      <w:r w:rsidRPr="00006D74">
        <w:rPr>
          <w:i/>
          <w:iCs/>
        </w:rPr>
        <w:t xml:space="preserve">Задание: </w:t>
      </w:r>
      <w:r w:rsidRPr="00006D74">
        <w:t>изображение радости детства, мечты о счастье, по</w:t>
      </w:r>
      <w:r w:rsidRPr="00006D74">
        <w:softHyphen/>
        <w:t>двигах, путешествиях, открытиях.</w:t>
      </w:r>
    </w:p>
    <w:p w:rsidR="00006D74" w:rsidRPr="00006D74" w:rsidRDefault="00006D74" w:rsidP="00CF44B6">
      <w:pPr>
        <w:ind w:firstLine="708"/>
        <w:jc w:val="both"/>
      </w:pPr>
      <w:r w:rsidRPr="00006D74">
        <w:rPr>
          <w:i/>
          <w:iCs/>
        </w:rPr>
        <w:t xml:space="preserve">Материалы: </w:t>
      </w:r>
      <w:r w:rsidRPr="00006D74">
        <w:t>гуашь или мелки, бумага.</w:t>
      </w:r>
    </w:p>
    <w:p w:rsidR="00006D74" w:rsidRPr="00006D74" w:rsidRDefault="00006D74" w:rsidP="00CF44B6">
      <w:pPr>
        <w:ind w:firstLine="708"/>
        <w:jc w:val="both"/>
      </w:pPr>
      <w:r w:rsidRPr="00006D74">
        <w:rPr>
          <w:i/>
          <w:iCs/>
          <w:spacing w:val="-2"/>
        </w:rPr>
        <w:t xml:space="preserve">Зрительный ряд: </w:t>
      </w:r>
      <w:proofErr w:type="spellStart"/>
      <w:r w:rsidRPr="00006D74">
        <w:rPr>
          <w:spacing w:val="37"/>
        </w:rPr>
        <w:t>В.Тропинин</w:t>
      </w:r>
      <w:proofErr w:type="spellEnd"/>
      <w:r w:rsidRPr="00006D74">
        <w:rPr>
          <w:spacing w:val="37"/>
        </w:rPr>
        <w:t>.</w:t>
      </w:r>
      <w:r w:rsidRPr="00006D74">
        <w:rPr>
          <w:spacing w:val="-2"/>
        </w:rPr>
        <w:t xml:space="preserve"> Портрет сына; </w:t>
      </w:r>
      <w:proofErr w:type="spellStart"/>
      <w:r w:rsidRPr="00006D74">
        <w:rPr>
          <w:spacing w:val="35"/>
        </w:rPr>
        <w:t>З.Серебря</w:t>
      </w:r>
      <w:r w:rsidRPr="00006D74">
        <w:rPr>
          <w:spacing w:val="35"/>
        </w:rPr>
        <w:softHyphen/>
      </w:r>
      <w:r w:rsidRPr="00006D74">
        <w:t>кова</w:t>
      </w:r>
      <w:proofErr w:type="spellEnd"/>
      <w:r w:rsidRPr="00006D74">
        <w:t xml:space="preserve">. Портреты детей; Б. </w:t>
      </w:r>
      <w:proofErr w:type="spellStart"/>
      <w:r w:rsidRPr="00006D74">
        <w:rPr>
          <w:spacing w:val="39"/>
        </w:rPr>
        <w:t>Неменский</w:t>
      </w:r>
      <w:proofErr w:type="spellEnd"/>
      <w:r w:rsidRPr="00006D74">
        <w:rPr>
          <w:spacing w:val="39"/>
        </w:rPr>
        <w:t>.</w:t>
      </w:r>
      <w:r w:rsidRPr="00006D74">
        <w:t xml:space="preserve"> Мальчишка, Весна.</w:t>
      </w:r>
    </w:p>
    <w:p w:rsidR="00C843E6" w:rsidRDefault="00C843E6" w:rsidP="00CF44B6">
      <w:pPr>
        <w:jc w:val="center"/>
      </w:pPr>
    </w:p>
    <w:p w:rsidR="00006D74" w:rsidRPr="00006D74" w:rsidRDefault="00006D74" w:rsidP="00CF44B6">
      <w:pPr>
        <w:jc w:val="center"/>
      </w:pPr>
      <w:r w:rsidRPr="00006D74">
        <w:t xml:space="preserve">Тема. </w:t>
      </w:r>
      <w:r w:rsidRPr="00006D74">
        <w:rPr>
          <w:b/>
          <w:bCs/>
        </w:rPr>
        <w:t>Искусство народов мира (обобщение темы)</w:t>
      </w:r>
    </w:p>
    <w:p w:rsidR="00006D74" w:rsidRPr="00006D74" w:rsidRDefault="00006D74" w:rsidP="00CF44B6">
      <w:pPr>
        <w:ind w:firstLine="708"/>
        <w:jc w:val="both"/>
      </w:pPr>
      <w:r w:rsidRPr="00006D74">
        <w:t>Итоговая выставка работ. Открытый урок для родителей, учи</w:t>
      </w:r>
      <w:r w:rsidRPr="00006D74">
        <w:softHyphen/>
        <w:t>телей. Обсуждение детских работ.</w:t>
      </w:r>
    </w:p>
    <w:p w:rsidR="00006D74" w:rsidRPr="00006D74" w:rsidRDefault="00006D74" w:rsidP="00CF44B6">
      <w:pPr>
        <w:ind w:firstLine="708"/>
        <w:jc w:val="both"/>
      </w:pPr>
      <w:r w:rsidRPr="00006D74">
        <w:rPr>
          <w:i/>
          <w:iCs/>
        </w:rPr>
        <w:t xml:space="preserve">Материалы: </w:t>
      </w:r>
      <w:r w:rsidRPr="00006D74">
        <w:t>бумага для оформления работ, клей, ножницы.</w:t>
      </w:r>
    </w:p>
    <w:p w:rsidR="00006D74" w:rsidRPr="00006D74" w:rsidRDefault="00006D74" w:rsidP="00CF44B6">
      <w:pPr>
        <w:ind w:firstLine="708"/>
        <w:jc w:val="both"/>
      </w:pPr>
      <w:r w:rsidRPr="00006D74">
        <w:rPr>
          <w:i/>
          <w:iCs/>
        </w:rPr>
        <w:t xml:space="preserve">Зрительный ряд: </w:t>
      </w:r>
      <w:r w:rsidRPr="00006D74">
        <w:t>лучшие работы за год или за всю начальную школу; коллективные панно; собранный детьми по темам искус</w:t>
      </w:r>
      <w:r w:rsidRPr="00006D74">
        <w:softHyphen/>
        <w:t>ствоведческий материал.</w:t>
      </w:r>
    </w:p>
    <w:p w:rsidR="000411F0" w:rsidRDefault="00006D74" w:rsidP="00E5764D">
      <w:pPr>
        <w:jc w:val="both"/>
      </w:pPr>
      <w:r w:rsidRPr="00006D74">
        <w:rPr>
          <w:i/>
          <w:iCs/>
        </w:rPr>
        <w:t xml:space="preserve">Литературно-музыкальный ряд: </w:t>
      </w:r>
      <w:r w:rsidRPr="00006D74">
        <w:t>по усмотрению учителя как иллюстрация к сообщениям экскурсоводов.</w:t>
      </w:r>
    </w:p>
    <w:p w:rsidR="00E5764D" w:rsidRDefault="00E5764D" w:rsidP="00E5764D">
      <w:pPr>
        <w:jc w:val="both"/>
      </w:pPr>
    </w:p>
    <w:p w:rsidR="00261C3D" w:rsidRDefault="00261C3D" w:rsidP="00924C10">
      <w:pPr>
        <w:jc w:val="center"/>
        <w:rPr>
          <w:rStyle w:val="dash041e005f0431005f044b005f0447005f043d005f044b005f0439005f005fchar1char1"/>
          <w:b/>
          <w:i/>
        </w:rPr>
      </w:pPr>
    </w:p>
    <w:p w:rsidR="00261C3D" w:rsidRDefault="00261C3D" w:rsidP="00924C10">
      <w:pPr>
        <w:jc w:val="center"/>
        <w:rPr>
          <w:rStyle w:val="dash041e005f0431005f044b005f0447005f043d005f044b005f0439005f005fchar1char1"/>
          <w:b/>
          <w:i/>
        </w:rPr>
      </w:pPr>
    </w:p>
    <w:p w:rsidR="00261C3D" w:rsidRDefault="00261C3D" w:rsidP="00924C10">
      <w:pPr>
        <w:jc w:val="center"/>
        <w:rPr>
          <w:rStyle w:val="dash041e005f0431005f044b005f0447005f043d005f044b005f0439005f005fchar1char1"/>
          <w:b/>
          <w:i/>
        </w:rPr>
      </w:pPr>
    </w:p>
    <w:p w:rsidR="00261C3D" w:rsidRDefault="00261C3D" w:rsidP="00924C10">
      <w:pPr>
        <w:jc w:val="center"/>
        <w:rPr>
          <w:rStyle w:val="dash041e005f0431005f044b005f0447005f043d005f044b005f0439005f005fchar1char1"/>
          <w:b/>
          <w:i/>
        </w:rPr>
      </w:pPr>
    </w:p>
    <w:p w:rsidR="00183C35" w:rsidRDefault="00183C35" w:rsidP="00924C10">
      <w:pPr>
        <w:jc w:val="center"/>
        <w:rPr>
          <w:rStyle w:val="dash041e005f0431005f044b005f0447005f043d005f044b005f0439005f005fchar1char1"/>
          <w:b/>
          <w:i/>
        </w:rPr>
      </w:pPr>
    </w:p>
    <w:p w:rsidR="00183C35" w:rsidRDefault="00183C35" w:rsidP="00924C10">
      <w:pPr>
        <w:jc w:val="center"/>
        <w:rPr>
          <w:rStyle w:val="dash041e005f0431005f044b005f0447005f043d005f044b005f0439005f005fchar1char1"/>
          <w:b/>
          <w:i/>
        </w:rPr>
      </w:pPr>
    </w:p>
    <w:p w:rsidR="00183C35" w:rsidRDefault="00183C35" w:rsidP="00924C10">
      <w:pPr>
        <w:jc w:val="center"/>
        <w:rPr>
          <w:rStyle w:val="dash041e005f0431005f044b005f0447005f043d005f044b005f0439005f005fchar1char1"/>
          <w:b/>
          <w:i/>
        </w:rPr>
      </w:pPr>
    </w:p>
    <w:p w:rsidR="00183C35" w:rsidRDefault="00183C35" w:rsidP="00924C10">
      <w:pPr>
        <w:jc w:val="center"/>
        <w:rPr>
          <w:rStyle w:val="dash041e005f0431005f044b005f0447005f043d005f044b005f0439005f005fchar1char1"/>
          <w:b/>
          <w:i/>
        </w:rPr>
      </w:pPr>
    </w:p>
    <w:p w:rsidR="00183C35" w:rsidRDefault="00183C35" w:rsidP="00924C10">
      <w:pPr>
        <w:jc w:val="center"/>
        <w:rPr>
          <w:rStyle w:val="dash041e005f0431005f044b005f0447005f043d005f044b005f0439005f005fchar1char1"/>
          <w:b/>
          <w:i/>
        </w:rPr>
      </w:pPr>
    </w:p>
    <w:p w:rsidR="00183C35" w:rsidRDefault="00183C35" w:rsidP="00924C10">
      <w:pPr>
        <w:jc w:val="center"/>
        <w:rPr>
          <w:rStyle w:val="dash041e005f0431005f044b005f0447005f043d005f044b005f0439005f005fchar1char1"/>
          <w:b/>
          <w:i/>
        </w:rPr>
      </w:pPr>
    </w:p>
    <w:p w:rsidR="00183C35" w:rsidRDefault="00183C35" w:rsidP="00924C10">
      <w:pPr>
        <w:jc w:val="center"/>
        <w:rPr>
          <w:rStyle w:val="dash041e005f0431005f044b005f0447005f043d005f044b005f0439005f005fchar1char1"/>
          <w:b/>
          <w:i/>
        </w:rPr>
      </w:pPr>
    </w:p>
    <w:p w:rsidR="00924C10" w:rsidRPr="008A505F" w:rsidRDefault="00516DAA" w:rsidP="008A505F">
      <w:pPr>
        <w:tabs>
          <w:tab w:val="left" w:pos="915"/>
        </w:tabs>
        <w:jc w:val="center"/>
        <w:rPr>
          <w:b/>
          <w:bCs/>
          <w:spacing w:val="-3"/>
          <w:sz w:val="28"/>
          <w:szCs w:val="28"/>
        </w:rPr>
      </w:pPr>
      <w:r w:rsidRPr="00516DAA">
        <w:rPr>
          <w:rFonts w:eastAsia="Calibri"/>
          <w:b/>
          <w:sz w:val="28"/>
          <w:szCs w:val="28"/>
        </w:rPr>
        <w:t>IV.</w:t>
      </w:r>
      <w:r w:rsidRPr="00516DAA">
        <w:rPr>
          <w:b/>
          <w:bCs/>
          <w:spacing w:val="-3"/>
          <w:sz w:val="28"/>
          <w:szCs w:val="28"/>
        </w:rPr>
        <w:t xml:space="preserve"> Учебно-тематический план по предмету «</w:t>
      </w:r>
      <w:r>
        <w:rPr>
          <w:b/>
          <w:bCs/>
          <w:spacing w:val="-3"/>
          <w:sz w:val="28"/>
          <w:szCs w:val="28"/>
        </w:rPr>
        <w:t>Изобразительное искусство</w:t>
      </w:r>
      <w:r w:rsidRPr="00516DAA">
        <w:rPr>
          <w:b/>
          <w:bCs/>
          <w:spacing w:val="-3"/>
          <w:sz w:val="28"/>
          <w:szCs w:val="28"/>
        </w:rPr>
        <w:t xml:space="preserve">» </w:t>
      </w:r>
      <w:r>
        <w:rPr>
          <w:rStyle w:val="dash041e005f0431005f044b005f0447005f043d005f044b005f0439005f005fchar1char1"/>
          <w:b/>
          <w:sz w:val="28"/>
          <w:szCs w:val="28"/>
        </w:rPr>
        <w:t xml:space="preserve"> </w:t>
      </w:r>
    </w:p>
    <w:tbl>
      <w:tblPr>
        <w:tblW w:w="0" w:type="auto"/>
        <w:tblInd w:w="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5"/>
        <w:gridCol w:w="4829"/>
        <w:gridCol w:w="2092"/>
        <w:gridCol w:w="2160"/>
      </w:tblGrid>
      <w:tr w:rsidR="00DD5DCB" w:rsidRPr="000E3A12" w:rsidTr="00DF469C">
        <w:tc>
          <w:tcPr>
            <w:tcW w:w="635" w:type="dxa"/>
          </w:tcPr>
          <w:p w:rsidR="00DD5DCB" w:rsidRPr="00DF469C" w:rsidRDefault="00DD5DCB" w:rsidP="0059434D">
            <w:pPr>
              <w:jc w:val="center"/>
              <w:rPr>
                <w:b/>
              </w:rPr>
            </w:pPr>
            <w:r w:rsidRPr="00DF469C">
              <w:rPr>
                <w:b/>
              </w:rPr>
              <w:t xml:space="preserve">№ </w:t>
            </w:r>
            <w:proofErr w:type="gramStart"/>
            <w:r w:rsidRPr="00DF469C">
              <w:rPr>
                <w:b/>
              </w:rPr>
              <w:t>п</w:t>
            </w:r>
            <w:proofErr w:type="gramEnd"/>
            <w:r w:rsidRPr="00DF469C">
              <w:rPr>
                <w:b/>
              </w:rPr>
              <w:t>/п</w:t>
            </w:r>
          </w:p>
        </w:tc>
        <w:tc>
          <w:tcPr>
            <w:tcW w:w="4829" w:type="dxa"/>
          </w:tcPr>
          <w:p w:rsidR="00DD5DCB" w:rsidRPr="00DF469C" w:rsidRDefault="00DD5DCB" w:rsidP="0059434D">
            <w:pPr>
              <w:jc w:val="center"/>
              <w:rPr>
                <w:b/>
              </w:rPr>
            </w:pPr>
            <w:r w:rsidRPr="00DF469C">
              <w:rPr>
                <w:b/>
              </w:rPr>
              <w:t xml:space="preserve">Наименование разделов  </w:t>
            </w:r>
          </w:p>
        </w:tc>
        <w:tc>
          <w:tcPr>
            <w:tcW w:w="2092" w:type="dxa"/>
          </w:tcPr>
          <w:p w:rsidR="00DD5DCB" w:rsidRPr="009C18E4" w:rsidRDefault="00DD5DCB" w:rsidP="00DD5DCB">
            <w:pPr>
              <w:jc w:val="center"/>
              <w:rPr>
                <w:rStyle w:val="dash041e005f0431005f044b005f0447005f043d005f044b005f0439005f005fchar1char1"/>
                <w:b/>
              </w:rPr>
            </w:pPr>
            <w:r w:rsidRPr="00DF469C">
              <w:rPr>
                <w:b/>
              </w:rPr>
              <w:t>Количество часов</w:t>
            </w:r>
            <w:r w:rsidR="00E5764D">
              <w:rPr>
                <w:b/>
              </w:rPr>
              <w:t xml:space="preserve"> </w:t>
            </w:r>
            <w:r w:rsidRPr="009C18E4">
              <w:rPr>
                <w:rStyle w:val="dash041e005f0431005f044b005f0447005f043d005f044b005f0439005f005fchar1char1"/>
                <w:b/>
              </w:rPr>
              <w:t xml:space="preserve">по </w:t>
            </w:r>
            <w:proofErr w:type="gramStart"/>
            <w:r w:rsidRPr="009C18E4">
              <w:rPr>
                <w:rStyle w:val="dash041e005f0431005f044b005f0447005f043d005f044b005f0439005f005fchar1char1"/>
                <w:b/>
              </w:rPr>
              <w:t>рабочей</w:t>
            </w:r>
            <w:proofErr w:type="gramEnd"/>
          </w:p>
          <w:p w:rsidR="00DD5DCB" w:rsidRPr="00DF469C" w:rsidRDefault="00DD5DCB" w:rsidP="00DD5DCB">
            <w:pPr>
              <w:jc w:val="center"/>
              <w:rPr>
                <w:b/>
              </w:rPr>
            </w:pPr>
            <w:r w:rsidRPr="009C18E4">
              <w:rPr>
                <w:rStyle w:val="dash041e005f0431005f044b005f0447005f043d005f044b005f0439005f005fchar1char1"/>
                <w:b/>
              </w:rPr>
              <w:t>программе</w:t>
            </w:r>
          </w:p>
        </w:tc>
        <w:tc>
          <w:tcPr>
            <w:tcW w:w="2160" w:type="dxa"/>
          </w:tcPr>
          <w:p w:rsidR="00DD5DCB" w:rsidRDefault="00DD5DCB" w:rsidP="00DD5DCB">
            <w:pPr>
              <w:jc w:val="center"/>
              <w:rPr>
                <w:rStyle w:val="dash041e005f0431005f044b005f0447005f043d005f044b005f0439005f005fchar1char1"/>
                <w:b/>
              </w:rPr>
            </w:pPr>
            <w:r>
              <w:rPr>
                <w:rStyle w:val="dash041e005f0431005f044b005f0447005f043d005f044b005f0439005f005fchar1char1"/>
                <w:b/>
              </w:rPr>
              <w:t>Количест</w:t>
            </w:r>
            <w:r w:rsidRPr="009C18E4">
              <w:rPr>
                <w:rStyle w:val="dash041e005f0431005f044b005f0447005f043d005f044b005f0439005f005fchar1char1"/>
                <w:b/>
              </w:rPr>
              <w:t xml:space="preserve">во часов </w:t>
            </w:r>
          </w:p>
          <w:p w:rsidR="00DD5DCB" w:rsidRDefault="00DD5DCB" w:rsidP="00DD5DCB">
            <w:pPr>
              <w:jc w:val="center"/>
              <w:rPr>
                <w:rStyle w:val="dash041e005f0431005f044b005f0447005f043d005f044b005f0439005f005fchar1char1"/>
                <w:b/>
              </w:rPr>
            </w:pPr>
            <w:r w:rsidRPr="009C18E4">
              <w:rPr>
                <w:rStyle w:val="dash041e005f0431005f044b005f0447005f043d005f044b005f0439005f005fchar1char1"/>
                <w:b/>
              </w:rPr>
              <w:t xml:space="preserve">по программе </w:t>
            </w:r>
          </w:p>
          <w:p w:rsidR="00DD5DCB" w:rsidRDefault="00DD5DCB" w:rsidP="00DD5DCB">
            <w:pPr>
              <w:jc w:val="center"/>
              <w:rPr>
                <w:rStyle w:val="dash041e005f0431005f044b005f0447005f043d005f044b005f0439005f005fchar1char1"/>
                <w:b/>
              </w:rPr>
            </w:pPr>
            <w:proofErr w:type="spellStart"/>
            <w:r>
              <w:rPr>
                <w:rStyle w:val="dash041e005f0431005f044b005f0447005f043d005f044b005f0439005f005fchar1char1"/>
                <w:b/>
              </w:rPr>
              <w:t>Б.М.Неменского</w:t>
            </w:r>
            <w:proofErr w:type="spellEnd"/>
          </w:p>
        </w:tc>
      </w:tr>
      <w:tr w:rsidR="00695B3D" w:rsidRPr="000E3A12" w:rsidTr="00805C00">
        <w:tc>
          <w:tcPr>
            <w:tcW w:w="9716" w:type="dxa"/>
            <w:gridSpan w:val="4"/>
          </w:tcPr>
          <w:p w:rsidR="00695B3D" w:rsidRDefault="00695B3D" w:rsidP="00FC4EEE">
            <w:pPr>
              <w:jc w:val="center"/>
              <w:rPr>
                <w:rStyle w:val="dash041e005f0431005f044b005f0447005f043d005f044b005f0439005f005fchar1char1"/>
                <w:b/>
              </w:rPr>
            </w:pPr>
            <w:r>
              <w:rPr>
                <w:rStyle w:val="dash041e005f0431005f044b005f0447005f043d005f044b005f0439005f005fchar1char1"/>
                <w:b/>
              </w:rPr>
              <w:t>1 класс</w:t>
            </w:r>
          </w:p>
        </w:tc>
      </w:tr>
      <w:tr w:rsidR="00695B3D" w:rsidRPr="000E3A12" w:rsidTr="00DF469C">
        <w:tc>
          <w:tcPr>
            <w:tcW w:w="635" w:type="dxa"/>
          </w:tcPr>
          <w:p w:rsidR="00695B3D" w:rsidRPr="00DF469C" w:rsidRDefault="00695B3D" w:rsidP="0059434D">
            <w:pPr>
              <w:jc w:val="center"/>
              <w:rPr>
                <w:b/>
              </w:rPr>
            </w:pPr>
          </w:p>
        </w:tc>
        <w:tc>
          <w:tcPr>
            <w:tcW w:w="4829" w:type="dxa"/>
          </w:tcPr>
          <w:p w:rsidR="00695B3D" w:rsidRPr="00695B3D" w:rsidRDefault="00695B3D" w:rsidP="00695B3D">
            <w:pPr>
              <w:ind w:firstLine="426"/>
              <w:jc w:val="center"/>
              <w:rPr>
                <w:b/>
                <w:bCs/>
              </w:rPr>
            </w:pPr>
            <w:r w:rsidRPr="00F64D54">
              <w:rPr>
                <w:rStyle w:val="FontStyle34"/>
                <w:rFonts w:ascii="Times New Roman" w:hAnsi="Times New Roman" w:cs="Times New Roman"/>
                <w:sz w:val="24"/>
                <w:szCs w:val="24"/>
              </w:rPr>
              <w:t xml:space="preserve">ТЫ ИЗОБРАЖАЕШЬ, УКРАШАЕШЬ И СТРОИШЬ  </w:t>
            </w:r>
          </w:p>
        </w:tc>
        <w:tc>
          <w:tcPr>
            <w:tcW w:w="2092" w:type="dxa"/>
          </w:tcPr>
          <w:p w:rsidR="00695B3D" w:rsidRPr="008A505F" w:rsidRDefault="00695B3D" w:rsidP="00DF469C">
            <w:pPr>
              <w:jc w:val="center"/>
            </w:pPr>
          </w:p>
        </w:tc>
        <w:tc>
          <w:tcPr>
            <w:tcW w:w="2160" w:type="dxa"/>
          </w:tcPr>
          <w:p w:rsidR="00695B3D" w:rsidRPr="008A505F" w:rsidRDefault="00695B3D" w:rsidP="00DF469C">
            <w:pPr>
              <w:jc w:val="center"/>
              <w:rPr>
                <w:rStyle w:val="dash041e005f0431005f044b005f0447005f043d005f044b005f0439005f005fchar1char1"/>
              </w:rPr>
            </w:pPr>
          </w:p>
        </w:tc>
      </w:tr>
      <w:tr w:rsidR="00695B3D" w:rsidRPr="000E3A12" w:rsidTr="00DF469C">
        <w:tc>
          <w:tcPr>
            <w:tcW w:w="635" w:type="dxa"/>
          </w:tcPr>
          <w:p w:rsidR="00695B3D" w:rsidRPr="00695B3D" w:rsidRDefault="00695B3D" w:rsidP="0059434D">
            <w:pPr>
              <w:jc w:val="center"/>
            </w:pPr>
            <w:r w:rsidRPr="00695B3D">
              <w:t>1 .</w:t>
            </w:r>
          </w:p>
        </w:tc>
        <w:tc>
          <w:tcPr>
            <w:tcW w:w="4829" w:type="dxa"/>
          </w:tcPr>
          <w:p w:rsidR="00695B3D" w:rsidRPr="00DF469C" w:rsidRDefault="00695B3D" w:rsidP="00695B3D">
            <w:pPr>
              <w:rPr>
                <w:b/>
              </w:rPr>
            </w:pPr>
            <w:r w:rsidRPr="00100DCF">
              <w:rPr>
                <w:rStyle w:val="FontStyle33"/>
                <w:b w:val="0"/>
                <w:sz w:val="24"/>
                <w:szCs w:val="24"/>
              </w:rPr>
              <w:t xml:space="preserve">Ты   изображаешь. Знакомство с Мастером Изображения  </w:t>
            </w:r>
          </w:p>
        </w:tc>
        <w:tc>
          <w:tcPr>
            <w:tcW w:w="2092" w:type="dxa"/>
          </w:tcPr>
          <w:p w:rsidR="00695B3D" w:rsidRPr="008A505F" w:rsidRDefault="00695B3D" w:rsidP="00DF469C">
            <w:pPr>
              <w:jc w:val="center"/>
            </w:pPr>
            <w:r w:rsidRPr="008A505F">
              <w:t>9 ч</w:t>
            </w:r>
          </w:p>
        </w:tc>
        <w:tc>
          <w:tcPr>
            <w:tcW w:w="2160" w:type="dxa"/>
          </w:tcPr>
          <w:p w:rsidR="00695B3D" w:rsidRPr="008A505F" w:rsidRDefault="00487B41" w:rsidP="00DF469C">
            <w:pPr>
              <w:jc w:val="center"/>
              <w:rPr>
                <w:rStyle w:val="dash041e005f0431005f044b005f0447005f043d005f044b005f0439005f005fchar1char1"/>
              </w:rPr>
            </w:pPr>
            <w:r w:rsidRPr="008A505F">
              <w:rPr>
                <w:rStyle w:val="dash041e005f0431005f044b005f0447005f043d005f044b005f0439005f005fchar1char1"/>
              </w:rPr>
              <w:t>9 ч</w:t>
            </w:r>
          </w:p>
        </w:tc>
      </w:tr>
      <w:tr w:rsidR="00695B3D" w:rsidRPr="000E3A12" w:rsidTr="00DF469C">
        <w:tc>
          <w:tcPr>
            <w:tcW w:w="635" w:type="dxa"/>
          </w:tcPr>
          <w:p w:rsidR="00695B3D" w:rsidRPr="00695B3D" w:rsidRDefault="00695B3D" w:rsidP="0059434D">
            <w:pPr>
              <w:jc w:val="center"/>
            </w:pPr>
            <w:r w:rsidRPr="00695B3D">
              <w:t>2.</w:t>
            </w:r>
          </w:p>
        </w:tc>
        <w:tc>
          <w:tcPr>
            <w:tcW w:w="4829" w:type="dxa"/>
          </w:tcPr>
          <w:p w:rsidR="00695B3D" w:rsidRPr="00DF469C" w:rsidRDefault="00695B3D" w:rsidP="00695B3D">
            <w:pPr>
              <w:rPr>
                <w:b/>
              </w:rPr>
            </w:pPr>
            <w:r w:rsidRPr="00100DCF">
              <w:rPr>
                <w:rStyle w:val="FontStyle33"/>
                <w:b w:val="0"/>
                <w:sz w:val="24"/>
                <w:szCs w:val="24"/>
              </w:rPr>
              <w:t>Ты украшаешь. Знакомство с Мастером Украшения</w:t>
            </w:r>
          </w:p>
        </w:tc>
        <w:tc>
          <w:tcPr>
            <w:tcW w:w="2092" w:type="dxa"/>
          </w:tcPr>
          <w:p w:rsidR="00695B3D" w:rsidRPr="008A505F" w:rsidRDefault="00695B3D" w:rsidP="00DF469C">
            <w:pPr>
              <w:jc w:val="center"/>
            </w:pPr>
            <w:r w:rsidRPr="008A505F">
              <w:t>8 ч</w:t>
            </w:r>
          </w:p>
        </w:tc>
        <w:tc>
          <w:tcPr>
            <w:tcW w:w="2160" w:type="dxa"/>
          </w:tcPr>
          <w:p w:rsidR="00695B3D" w:rsidRPr="008A505F" w:rsidRDefault="00487B41" w:rsidP="00DF469C">
            <w:pPr>
              <w:jc w:val="center"/>
              <w:rPr>
                <w:rStyle w:val="dash041e005f0431005f044b005f0447005f043d005f044b005f0439005f005fchar1char1"/>
              </w:rPr>
            </w:pPr>
            <w:r w:rsidRPr="008A505F">
              <w:rPr>
                <w:rStyle w:val="dash041e005f0431005f044b005f0447005f043d005f044b005f0439005f005fchar1char1"/>
              </w:rPr>
              <w:t>8 ч</w:t>
            </w:r>
          </w:p>
        </w:tc>
      </w:tr>
      <w:tr w:rsidR="00695B3D" w:rsidRPr="000E3A12" w:rsidTr="00DF469C">
        <w:tc>
          <w:tcPr>
            <w:tcW w:w="635" w:type="dxa"/>
          </w:tcPr>
          <w:p w:rsidR="00695B3D" w:rsidRPr="00695B3D" w:rsidRDefault="00695B3D" w:rsidP="0059434D">
            <w:pPr>
              <w:jc w:val="center"/>
            </w:pPr>
            <w:r w:rsidRPr="00695B3D">
              <w:t>3.</w:t>
            </w:r>
          </w:p>
        </w:tc>
        <w:tc>
          <w:tcPr>
            <w:tcW w:w="4829" w:type="dxa"/>
          </w:tcPr>
          <w:p w:rsidR="00695B3D" w:rsidRPr="00DF469C" w:rsidRDefault="00695B3D" w:rsidP="00695B3D">
            <w:pPr>
              <w:rPr>
                <w:b/>
              </w:rPr>
            </w:pPr>
            <w:r w:rsidRPr="00100DCF">
              <w:rPr>
                <w:rStyle w:val="FontStyle25"/>
                <w:sz w:val="24"/>
                <w:szCs w:val="24"/>
              </w:rPr>
              <w:t xml:space="preserve">Ты </w:t>
            </w:r>
            <w:r w:rsidRPr="00100DCF">
              <w:rPr>
                <w:rStyle w:val="FontStyle33"/>
                <w:b w:val="0"/>
                <w:sz w:val="24"/>
                <w:szCs w:val="24"/>
              </w:rPr>
              <w:t>строишь. Знакомство с Мастером Постройки</w:t>
            </w:r>
          </w:p>
        </w:tc>
        <w:tc>
          <w:tcPr>
            <w:tcW w:w="2092" w:type="dxa"/>
          </w:tcPr>
          <w:p w:rsidR="00695B3D" w:rsidRPr="008A505F" w:rsidRDefault="00695B3D" w:rsidP="00DF469C">
            <w:pPr>
              <w:jc w:val="center"/>
            </w:pPr>
            <w:r w:rsidRPr="008A505F">
              <w:t>11 ч</w:t>
            </w:r>
          </w:p>
        </w:tc>
        <w:tc>
          <w:tcPr>
            <w:tcW w:w="2160" w:type="dxa"/>
          </w:tcPr>
          <w:p w:rsidR="00695B3D" w:rsidRPr="008A505F" w:rsidRDefault="00487B41" w:rsidP="00DF469C">
            <w:pPr>
              <w:jc w:val="center"/>
              <w:rPr>
                <w:rStyle w:val="dash041e005f0431005f044b005f0447005f043d005f044b005f0439005f005fchar1char1"/>
              </w:rPr>
            </w:pPr>
            <w:r w:rsidRPr="008A505F">
              <w:rPr>
                <w:rStyle w:val="dash041e005f0431005f044b005f0447005f043d005f044b005f0439005f005fchar1char1"/>
              </w:rPr>
              <w:t>11 ч</w:t>
            </w:r>
          </w:p>
        </w:tc>
      </w:tr>
      <w:tr w:rsidR="00DD5DCB" w:rsidRPr="000E3A12" w:rsidTr="00DF469C">
        <w:tc>
          <w:tcPr>
            <w:tcW w:w="635" w:type="dxa"/>
          </w:tcPr>
          <w:p w:rsidR="00DD5DCB" w:rsidRPr="00695B3D" w:rsidRDefault="00695B3D" w:rsidP="0059434D">
            <w:pPr>
              <w:jc w:val="center"/>
            </w:pPr>
            <w:r w:rsidRPr="00695B3D">
              <w:t>4.</w:t>
            </w:r>
          </w:p>
        </w:tc>
        <w:tc>
          <w:tcPr>
            <w:tcW w:w="4829" w:type="dxa"/>
          </w:tcPr>
          <w:p w:rsidR="00DD5DCB" w:rsidRPr="00DF469C" w:rsidRDefault="00695B3D" w:rsidP="00695B3D">
            <w:pPr>
              <w:rPr>
                <w:b/>
              </w:rPr>
            </w:pPr>
            <w:r w:rsidRPr="00100DCF">
              <w:rPr>
                <w:rStyle w:val="FontStyle33"/>
                <w:b w:val="0"/>
                <w:sz w:val="24"/>
                <w:szCs w:val="24"/>
              </w:rPr>
              <w:t xml:space="preserve">Изображение, украшение, постройка всегда помогают друг другу  </w:t>
            </w:r>
          </w:p>
        </w:tc>
        <w:tc>
          <w:tcPr>
            <w:tcW w:w="2092" w:type="dxa"/>
          </w:tcPr>
          <w:p w:rsidR="00DD5DCB" w:rsidRPr="008A505F" w:rsidRDefault="00695B3D" w:rsidP="00DF469C">
            <w:pPr>
              <w:jc w:val="center"/>
            </w:pPr>
            <w:r w:rsidRPr="008A505F">
              <w:t>5 ч</w:t>
            </w:r>
          </w:p>
        </w:tc>
        <w:tc>
          <w:tcPr>
            <w:tcW w:w="2160" w:type="dxa"/>
          </w:tcPr>
          <w:p w:rsidR="00DD5DCB" w:rsidRPr="008A505F" w:rsidRDefault="00487B41" w:rsidP="00DF469C">
            <w:pPr>
              <w:jc w:val="center"/>
              <w:rPr>
                <w:rStyle w:val="dash041e005f0431005f044b005f0447005f043d005f044b005f0439005f005fchar1char1"/>
              </w:rPr>
            </w:pPr>
            <w:r w:rsidRPr="008A505F">
              <w:rPr>
                <w:rStyle w:val="dash041e005f0431005f044b005f0447005f043d005f044b005f0439005f005fchar1char1"/>
              </w:rPr>
              <w:t>5 ч</w:t>
            </w:r>
          </w:p>
        </w:tc>
      </w:tr>
      <w:tr w:rsidR="00DD5DCB" w:rsidRPr="000E3A12" w:rsidTr="00DF469C">
        <w:tc>
          <w:tcPr>
            <w:tcW w:w="635" w:type="dxa"/>
          </w:tcPr>
          <w:p w:rsidR="00DD5DCB" w:rsidRPr="00DF469C" w:rsidRDefault="00DD5DCB" w:rsidP="0059434D">
            <w:pPr>
              <w:jc w:val="center"/>
              <w:rPr>
                <w:b/>
              </w:rPr>
            </w:pPr>
          </w:p>
        </w:tc>
        <w:tc>
          <w:tcPr>
            <w:tcW w:w="4829" w:type="dxa"/>
          </w:tcPr>
          <w:p w:rsidR="00695B3D" w:rsidRDefault="00695B3D" w:rsidP="00695B3D">
            <w:pPr>
              <w:rPr>
                <w:b/>
              </w:rPr>
            </w:pPr>
          </w:p>
          <w:p w:rsidR="00DD5DCB" w:rsidRPr="00DF469C" w:rsidRDefault="00695B3D" w:rsidP="00695B3D">
            <w:pPr>
              <w:rPr>
                <w:b/>
              </w:rPr>
            </w:pPr>
            <w:r w:rsidRPr="00100DCF">
              <w:rPr>
                <w:b/>
              </w:rPr>
              <w:t>Всего часов за год</w:t>
            </w:r>
          </w:p>
        </w:tc>
        <w:tc>
          <w:tcPr>
            <w:tcW w:w="2092" w:type="dxa"/>
          </w:tcPr>
          <w:p w:rsidR="00DD5DCB" w:rsidRPr="00DF469C" w:rsidRDefault="00695B3D" w:rsidP="00DF469C">
            <w:pPr>
              <w:jc w:val="center"/>
              <w:rPr>
                <w:b/>
              </w:rPr>
            </w:pPr>
            <w:r>
              <w:rPr>
                <w:b/>
              </w:rPr>
              <w:t>33 ч</w:t>
            </w:r>
          </w:p>
        </w:tc>
        <w:tc>
          <w:tcPr>
            <w:tcW w:w="2160" w:type="dxa"/>
          </w:tcPr>
          <w:p w:rsidR="00DD5DCB" w:rsidRDefault="00487B41" w:rsidP="00DF469C">
            <w:pPr>
              <w:jc w:val="center"/>
              <w:rPr>
                <w:rStyle w:val="dash041e005f0431005f044b005f0447005f043d005f044b005f0439005f005fchar1char1"/>
                <w:b/>
              </w:rPr>
            </w:pPr>
            <w:r>
              <w:rPr>
                <w:rStyle w:val="dash041e005f0431005f044b005f0447005f043d005f044b005f0439005f005fchar1char1"/>
                <w:b/>
              </w:rPr>
              <w:t>33 ч</w:t>
            </w:r>
          </w:p>
        </w:tc>
      </w:tr>
      <w:tr w:rsidR="00695B3D" w:rsidRPr="000E3A12" w:rsidTr="00805C00">
        <w:tc>
          <w:tcPr>
            <w:tcW w:w="9716" w:type="dxa"/>
            <w:gridSpan w:val="4"/>
          </w:tcPr>
          <w:p w:rsidR="00695B3D" w:rsidRDefault="00695B3D" w:rsidP="00FC4EEE">
            <w:pPr>
              <w:jc w:val="center"/>
              <w:rPr>
                <w:rStyle w:val="dash041e005f0431005f044b005f0447005f043d005f044b005f0439005f005fchar1char1"/>
                <w:b/>
              </w:rPr>
            </w:pPr>
            <w:r>
              <w:rPr>
                <w:rStyle w:val="dash041e005f0431005f044b005f0447005f043d005f044b005f0439005f005fchar1char1"/>
                <w:b/>
              </w:rPr>
              <w:t>2 класс</w:t>
            </w:r>
          </w:p>
        </w:tc>
      </w:tr>
      <w:tr w:rsidR="00DD5DCB" w:rsidRPr="000E3A12" w:rsidTr="00DF469C">
        <w:tc>
          <w:tcPr>
            <w:tcW w:w="635" w:type="dxa"/>
          </w:tcPr>
          <w:p w:rsidR="00DD5DCB" w:rsidRPr="00DF469C" w:rsidRDefault="00DD5DCB" w:rsidP="0059434D">
            <w:pPr>
              <w:jc w:val="center"/>
              <w:rPr>
                <w:b/>
              </w:rPr>
            </w:pPr>
          </w:p>
        </w:tc>
        <w:tc>
          <w:tcPr>
            <w:tcW w:w="4829" w:type="dxa"/>
          </w:tcPr>
          <w:p w:rsidR="00DD5DCB" w:rsidRPr="00DF469C" w:rsidRDefault="00695B3D" w:rsidP="0059434D">
            <w:pPr>
              <w:jc w:val="center"/>
              <w:rPr>
                <w:b/>
              </w:rPr>
            </w:pPr>
            <w:r w:rsidRPr="00DD5DCB">
              <w:rPr>
                <w:b/>
              </w:rPr>
              <w:t>ТЫ  И ИСКУССТВО</w:t>
            </w:r>
          </w:p>
        </w:tc>
        <w:tc>
          <w:tcPr>
            <w:tcW w:w="2092" w:type="dxa"/>
          </w:tcPr>
          <w:p w:rsidR="00DD5DCB" w:rsidRPr="008A505F" w:rsidRDefault="00DD5DCB" w:rsidP="00DF469C">
            <w:pPr>
              <w:jc w:val="center"/>
            </w:pPr>
          </w:p>
        </w:tc>
        <w:tc>
          <w:tcPr>
            <w:tcW w:w="2160" w:type="dxa"/>
          </w:tcPr>
          <w:p w:rsidR="00DD5DCB" w:rsidRPr="008A505F" w:rsidRDefault="00DD5DCB" w:rsidP="00DF469C">
            <w:pPr>
              <w:jc w:val="center"/>
              <w:rPr>
                <w:rStyle w:val="dash041e005f0431005f044b005f0447005f043d005f044b005f0439005f005fchar1char1"/>
              </w:rPr>
            </w:pPr>
          </w:p>
        </w:tc>
      </w:tr>
      <w:tr w:rsidR="00DD5DCB" w:rsidRPr="000E3A12" w:rsidTr="00DF469C">
        <w:tc>
          <w:tcPr>
            <w:tcW w:w="635" w:type="dxa"/>
          </w:tcPr>
          <w:p w:rsidR="00DD5DCB" w:rsidRPr="00DD5DCB" w:rsidRDefault="00DD5DCB" w:rsidP="0059434D">
            <w:pPr>
              <w:jc w:val="center"/>
            </w:pPr>
            <w:r w:rsidRPr="00DD5DCB">
              <w:t>1.</w:t>
            </w:r>
          </w:p>
        </w:tc>
        <w:tc>
          <w:tcPr>
            <w:tcW w:w="4829" w:type="dxa"/>
          </w:tcPr>
          <w:p w:rsidR="00695B3D" w:rsidRPr="00DF0614" w:rsidRDefault="00DD5DCB" w:rsidP="00DD5DCB">
            <w:r>
              <w:t>Чем и как рабо</w:t>
            </w:r>
            <w:r w:rsidR="00DF0614">
              <w:t>тают художники</w:t>
            </w:r>
          </w:p>
        </w:tc>
        <w:tc>
          <w:tcPr>
            <w:tcW w:w="2092" w:type="dxa"/>
          </w:tcPr>
          <w:p w:rsidR="00DD5DCB" w:rsidRPr="008A505F" w:rsidRDefault="00DD5DCB" w:rsidP="00DF469C">
            <w:pPr>
              <w:jc w:val="center"/>
            </w:pPr>
            <w:r w:rsidRPr="008A505F">
              <w:t>8 ч</w:t>
            </w:r>
          </w:p>
        </w:tc>
        <w:tc>
          <w:tcPr>
            <w:tcW w:w="2160" w:type="dxa"/>
          </w:tcPr>
          <w:p w:rsidR="00DD5DCB" w:rsidRPr="008A505F" w:rsidRDefault="00695B3D" w:rsidP="00DF469C">
            <w:pPr>
              <w:jc w:val="center"/>
              <w:rPr>
                <w:rStyle w:val="dash041e005f0431005f044b005f0447005f043d005f044b005f0439005f005fchar1char1"/>
              </w:rPr>
            </w:pPr>
            <w:r w:rsidRPr="008A505F">
              <w:rPr>
                <w:rStyle w:val="dash041e005f0431005f044b005f0447005f043d005f044b005f0439005f005fchar1char1"/>
              </w:rPr>
              <w:t>8 ч</w:t>
            </w:r>
          </w:p>
        </w:tc>
      </w:tr>
      <w:tr w:rsidR="00DD5DCB" w:rsidRPr="000E3A12" w:rsidTr="00DF469C">
        <w:tc>
          <w:tcPr>
            <w:tcW w:w="635" w:type="dxa"/>
          </w:tcPr>
          <w:p w:rsidR="00DD5DCB" w:rsidRPr="00DD5DCB" w:rsidRDefault="00DD5DCB" w:rsidP="0059434D">
            <w:pPr>
              <w:jc w:val="center"/>
            </w:pPr>
            <w:r w:rsidRPr="00DD5DCB">
              <w:t>2.</w:t>
            </w:r>
          </w:p>
        </w:tc>
        <w:tc>
          <w:tcPr>
            <w:tcW w:w="4829" w:type="dxa"/>
          </w:tcPr>
          <w:p w:rsidR="00695B3D" w:rsidRPr="00DF0614" w:rsidRDefault="00DD5DCB" w:rsidP="00DD5DCB">
            <w:r w:rsidRPr="00062EE6">
              <w:t>Реальность и фантазия</w:t>
            </w:r>
          </w:p>
        </w:tc>
        <w:tc>
          <w:tcPr>
            <w:tcW w:w="2092" w:type="dxa"/>
          </w:tcPr>
          <w:p w:rsidR="00DD5DCB" w:rsidRPr="008A505F" w:rsidRDefault="00DD5DCB" w:rsidP="00DF469C">
            <w:pPr>
              <w:jc w:val="center"/>
            </w:pPr>
            <w:r w:rsidRPr="008A505F">
              <w:t>7 ч</w:t>
            </w:r>
          </w:p>
        </w:tc>
        <w:tc>
          <w:tcPr>
            <w:tcW w:w="2160" w:type="dxa"/>
          </w:tcPr>
          <w:p w:rsidR="00DD5DCB" w:rsidRPr="008A505F" w:rsidRDefault="00695B3D" w:rsidP="00DF469C">
            <w:pPr>
              <w:jc w:val="center"/>
              <w:rPr>
                <w:rStyle w:val="dash041e005f0431005f044b005f0447005f043d005f044b005f0439005f005fchar1char1"/>
              </w:rPr>
            </w:pPr>
            <w:r w:rsidRPr="008A505F">
              <w:rPr>
                <w:rStyle w:val="dash041e005f0431005f044b005f0447005f043d005f044b005f0439005f005fchar1char1"/>
              </w:rPr>
              <w:t>7 ч</w:t>
            </w:r>
          </w:p>
        </w:tc>
      </w:tr>
      <w:tr w:rsidR="00DD5DCB" w:rsidRPr="000E3A12" w:rsidTr="00DF469C">
        <w:tc>
          <w:tcPr>
            <w:tcW w:w="635" w:type="dxa"/>
          </w:tcPr>
          <w:p w:rsidR="00DD5DCB" w:rsidRPr="00DD5DCB" w:rsidRDefault="00DD5DCB" w:rsidP="0059434D">
            <w:pPr>
              <w:jc w:val="center"/>
            </w:pPr>
            <w:r w:rsidRPr="00DD5DCB">
              <w:t>3.</w:t>
            </w:r>
          </w:p>
        </w:tc>
        <w:tc>
          <w:tcPr>
            <w:tcW w:w="4829" w:type="dxa"/>
          </w:tcPr>
          <w:p w:rsidR="00695B3D" w:rsidRPr="00DF0614" w:rsidRDefault="00DD5DCB" w:rsidP="00DD5DCB">
            <w:pPr>
              <w:rPr>
                <w:bCs/>
              </w:rPr>
            </w:pPr>
            <w:r w:rsidRPr="00062EE6">
              <w:rPr>
                <w:bCs/>
              </w:rPr>
              <w:t>О чем говорит искусство</w:t>
            </w:r>
          </w:p>
        </w:tc>
        <w:tc>
          <w:tcPr>
            <w:tcW w:w="2092" w:type="dxa"/>
          </w:tcPr>
          <w:p w:rsidR="00DD5DCB" w:rsidRPr="008A505F" w:rsidRDefault="00DD5DCB" w:rsidP="00DF469C">
            <w:pPr>
              <w:jc w:val="center"/>
            </w:pPr>
            <w:r w:rsidRPr="008A505F">
              <w:t>11 ч</w:t>
            </w:r>
          </w:p>
        </w:tc>
        <w:tc>
          <w:tcPr>
            <w:tcW w:w="2160" w:type="dxa"/>
          </w:tcPr>
          <w:p w:rsidR="00DD5DCB" w:rsidRPr="008A505F" w:rsidRDefault="00695B3D" w:rsidP="00DF469C">
            <w:pPr>
              <w:jc w:val="center"/>
              <w:rPr>
                <w:rStyle w:val="dash041e005f0431005f044b005f0447005f043d005f044b005f0439005f005fchar1char1"/>
              </w:rPr>
            </w:pPr>
            <w:r w:rsidRPr="008A505F">
              <w:rPr>
                <w:rStyle w:val="dash041e005f0431005f044b005f0447005f043d005f044b005f0439005f005fchar1char1"/>
              </w:rPr>
              <w:t>11 ч</w:t>
            </w:r>
          </w:p>
        </w:tc>
      </w:tr>
      <w:tr w:rsidR="00DD5DCB" w:rsidRPr="000E3A12" w:rsidTr="00DF469C">
        <w:tc>
          <w:tcPr>
            <w:tcW w:w="635" w:type="dxa"/>
          </w:tcPr>
          <w:p w:rsidR="00DD5DCB" w:rsidRPr="00DD5DCB" w:rsidRDefault="00DD5DCB" w:rsidP="0059434D">
            <w:pPr>
              <w:jc w:val="center"/>
            </w:pPr>
            <w:r w:rsidRPr="00DD5DCB">
              <w:t xml:space="preserve">4. </w:t>
            </w:r>
          </w:p>
        </w:tc>
        <w:tc>
          <w:tcPr>
            <w:tcW w:w="4829" w:type="dxa"/>
          </w:tcPr>
          <w:p w:rsidR="00695B3D" w:rsidRPr="00DF0614" w:rsidRDefault="00DD5DCB" w:rsidP="00DD5DCB">
            <w:pPr>
              <w:rPr>
                <w:bCs/>
              </w:rPr>
            </w:pPr>
            <w:r w:rsidRPr="00062EE6">
              <w:rPr>
                <w:bCs/>
              </w:rPr>
              <w:t>Как говорит искусство</w:t>
            </w:r>
          </w:p>
        </w:tc>
        <w:tc>
          <w:tcPr>
            <w:tcW w:w="2092" w:type="dxa"/>
          </w:tcPr>
          <w:p w:rsidR="00DD5DCB" w:rsidRPr="008A505F" w:rsidRDefault="00695B3D" w:rsidP="00DF469C">
            <w:pPr>
              <w:jc w:val="center"/>
            </w:pPr>
            <w:r w:rsidRPr="008A505F">
              <w:t>8 ч</w:t>
            </w:r>
          </w:p>
        </w:tc>
        <w:tc>
          <w:tcPr>
            <w:tcW w:w="2160" w:type="dxa"/>
          </w:tcPr>
          <w:p w:rsidR="00DD5DCB" w:rsidRPr="008A505F" w:rsidRDefault="00695B3D" w:rsidP="00DF469C">
            <w:pPr>
              <w:jc w:val="center"/>
              <w:rPr>
                <w:rStyle w:val="dash041e005f0431005f044b005f0447005f043d005f044b005f0439005f005fchar1char1"/>
              </w:rPr>
            </w:pPr>
            <w:r w:rsidRPr="008A505F">
              <w:rPr>
                <w:rStyle w:val="dash041e005f0431005f044b005f0447005f043d005f044b005f0439005f005fchar1char1"/>
              </w:rPr>
              <w:t>8 ч</w:t>
            </w:r>
          </w:p>
        </w:tc>
      </w:tr>
      <w:tr w:rsidR="00DD5DCB" w:rsidRPr="000E3A12" w:rsidTr="00DF469C">
        <w:tc>
          <w:tcPr>
            <w:tcW w:w="635" w:type="dxa"/>
          </w:tcPr>
          <w:p w:rsidR="00DD5DCB" w:rsidRPr="00DF469C" w:rsidRDefault="00DD5DCB" w:rsidP="0059434D">
            <w:pPr>
              <w:jc w:val="center"/>
              <w:rPr>
                <w:b/>
              </w:rPr>
            </w:pPr>
          </w:p>
        </w:tc>
        <w:tc>
          <w:tcPr>
            <w:tcW w:w="4829" w:type="dxa"/>
          </w:tcPr>
          <w:p w:rsidR="00695B3D" w:rsidRDefault="00695B3D" w:rsidP="00DD5DCB">
            <w:pPr>
              <w:rPr>
                <w:b/>
              </w:rPr>
            </w:pPr>
          </w:p>
          <w:p w:rsidR="00DD5DCB" w:rsidRPr="00DF469C" w:rsidRDefault="00DD5DCB" w:rsidP="00DD5DCB">
            <w:pPr>
              <w:rPr>
                <w:b/>
              </w:rPr>
            </w:pPr>
            <w:r w:rsidRPr="002652E3">
              <w:rPr>
                <w:b/>
              </w:rPr>
              <w:t>Всего часов за год</w:t>
            </w:r>
          </w:p>
        </w:tc>
        <w:tc>
          <w:tcPr>
            <w:tcW w:w="2092" w:type="dxa"/>
          </w:tcPr>
          <w:p w:rsidR="00DD5DCB" w:rsidRPr="00DF469C" w:rsidRDefault="00695B3D" w:rsidP="00DF469C">
            <w:pPr>
              <w:jc w:val="center"/>
              <w:rPr>
                <w:b/>
              </w:rPr>
            </w:pPr>
            <w:r>
              <w:rPr>
                <w:b/>
              </w:rPr>
              <w:t>34 ч</w:t>
            </w:r>
          </w:p>
        </w:tc>
        <w:tc>
          <w:tcPr>
            <w:tcW w:w="2160" w:type="dxa"/>
          </w:tcPr>
          <w:p w:rsidR="00DD5DCB" w:rsidRDefault="00695B3D" w:rsidP="00DF469C">
            <w:pPr>
              <w:jc w:val="center"/>
              <w:rPr>
                <w:rStyle w:val="dash041e005f0431005f044b005f0447005f043d005f044b005f0439005f005fchar1char1"/>
                <w:b/>
              </w:rPr>
            </w:pPr>
            <w:r>
              <w:rPr>
                <w:rStyle w:val="dash041e005f0431005f044b005f0447005f043d005f044b005f0439005f005fchar1char1"/>
                <w:b/>
              </w:rPr>
              <w:t>34 ч</w:t>
            </w:r>
          </w:p>
        </w:tc>
      </w:tr>
      <w:tr w:rsidR="00DD5DCB" w:rsidRPr="000E3A12" w:rsidTr="00DD5DCB">
        <w:tc>
          <w:tcPr>
            <w:tcW w:w="9716" w:type="dxa"/>
            <w:gridSpan w:val="4"/>
          </w:tcPr>
          <w:p w:rsidR="00DD5DCB" w:rsidRPr="00DD5DCB" w:rsidRDefault="00DD5DCB" w:rsidP="00FC4EEE">
            <w:pPr>
              <w:jc w:val="center"/>
              <w:rPr>
                <w:b/>
              </w:rPr>
            </w:pPr>
            <w:r w:rsidRPr="00DD5DCB">
              <w:rPr>
                <w:b/>
              </w:rPr>
              <w:t>3 класс</w:t>
            </w:r>
          </w:p>
        </w:tc>
      </w:tr>
      <w:tr w:rsidR="004E5447" w:rsidRPr="000E3A12" w:rsidTr="00DF469C">
        <w:tc>
          <w:tcPr>
            <w:tcW w:w="635" w:type="dxa"/>
          </w:tcPr>
          <w:p w:rsidR="004E5447" w:rsidRDefault="004E5447" w:rsidP="0059434D"/>
        </w:tc>
        <w:tc>
          <w:tcPr>
            <w:tcW w:w="4829" w:type="dxa"/>
          </w:tcPr>
          <w:p w:rsidR="004E5447" w:rsidRPr="00DD5DCB" w:rsidRDefault="00B321CC" w:rsidP="00DD5DCB">
            <w:pPr>
              <w:pStyle w:val="Style2"/>
              <w:widowControl/>
              <w:spacing w:before="84" w:after="204" w:line="240" w:lineRule="auto"/>
              <w:ind w:right="804" w:firstLine="0"/>
              <w:jc w:val="center"/>
              <w:rPr>
                <w:rFonts w:ascii="Times New Roman" w:hAnsi="Times New Roman"/>
                <w:b/>
              </w:rPr>
            </w:pPr>
            <w:r w:rsidRPr="00DD5DCB">
              <w:rPr>
                <w:rFonts w:ascii="Times New Roman" w:hAnsi="Times New Roman"/>
                <w:b/>
              </w:rPr>
              <w:t>И</w:t>
            </w:r>
            <w:r w:rsidR="00DD5DCB" w:rsidRPr="00DD5DCB">
              <w:rPr>
                <w:rFonts w:ascii="Times New Roman" w:hAnsi="Times New Roman"/>
                <w:b/>
              </w:rPr>
              <w:t>СКУССТВО ВОКРУГ НАС</w:t>
            </w:r>
          </w:p>
        </w:tc>
        <w:tc>
          <w:tcPr>
            <w:tcW w:w="2092" w:type="dxa"/>
          </w:tcPr>
          <w:p w:rsidR="004E5447" w:rsidRDefault="004E5447" w:rsidP="00DF469C">
            <w:pPr>
              <w:jc w:val="center"/>
            </w:pPr>
          </w:p>
        </w:tc>
        <w:tc>
          <w:tcPr>
            <w:tcW w:w="2160" w:type="dxa"/>
          </w:tcPr>
          <w:p w:rsidR="004E5447" w:rsidRDefault="004E5447" w:rsidP="0059434D">
            <w:pPr>
              <w:jc w:val="center"/>
            </w:pPr>
          </w:p>
        </w:tc>
      </w:tr>
      <w:tr w:rsidR="004E5447" w:rsidRPr="000E3A12" w:rsidTr="00DF469C">
        <w:tc>
          <w:tcPr>
            <w:tcW w:w="635" w:type="dxa"/>
          </w:tcPr>
          <w:p w:rsidR="004E5447" w:rsidRPr="000E3A12" w:rsidRDefault="004E5447" w:rsidP="0059434D">
            <w:pPr>
              <w:jc w:val="center"/>
            </w:pPr>
            <w:r>
              <w:t xml:space="preserve">1. </w:t>
            </w:r>
          </w:p>
        </w:tc>
        <w:tc>
          <w:tcPr>
            <w:tcW w:w="4829" w:type="dxa"/>
          </w:tcPr>
          <w:p w:rsidR="00EE61AC" w:rsidRPr="00FC4EEE" w:rsidRDefault="00EE61AC" w:rsidP="0059434D">
            <w:r w:rsidRPr="00FC4EEE">
              <w:t xml:space="preserve">Искусство в твоём доме </w:t>
            </w:r>
          </w:p>
        </w:tc>
        <w:tc>
          <w:tcPr>
            <w:tcW w:w="2092" w:type="dxa"/>
          </w:tcPr>
          <w:p w:rsidR="004E5447" w:rsidRPr="008A505F" w:rsidRDefault="00EE61AC" w:rsidP="00DF469C">
            <w:pPr>
              <w:jc w:val="center"/>
            </w:pPr>
            <w:r w:rsidRPr="008A505F">
              <w:t>8 ч</w:t>
            </w:r>
          </w:p>
        </w:tc>
        <w:tc>
          <w:tcPr>
            <w:tcW w:w="2160" w:type="dxa"/>
          </w:tcPr>
          <w:p w:rsidR="004E5447" w:rsidRPr="008A505F" w:rsidRDefault="008F400A" w:rsidP="0059434D">
            <w:pPr>
              <w:jc w:val="center"/>
            </w:pPr>
            <w:r w:rsidRPr="008A505F">
              <w:t>8 ч</w:t>
            </w:r>
          </w:p>
        </w:tc>
      </w:tr>
      <w:tr w:rsidR="00DF469C" w:rsidRPr="000E3A12" w:rsidTr="00EE61AC">
        <w:trPr>
          <w:trHeight w:val="617"/>
        </w:trPr>
        <w:tc>
          <w:tcPr>
            <w:tcW w:w="635" w:type="dxa"/>
          </w:tcPr>
          <w:p w:rsidR="00EE61AC" w:rsidRDefault="00EE61AC" w:rsidP="0059434D">
            <w:pPr>
              <w:jc w:val="center"/>
            </w:pPr>
          </w:p>
          <w:p w:rsidR="00DF469C" w:rsidRPr="000E3A12" w:rsidRDefault="00DF469C" w:rsidP="0059434D">
            <w:pPr>
              <w:jc w:val="center"/>
            </w:pPr>
            <w:r w:rsidRPr="000E3A12">
              <w:t>2.</w:t>
            </w:r>
          </w:p>
        </w:tc>
        <w:tc>
          <w:tcPr>
            <w:tcW w:w="4829" w:type="dxa"/>
          </w:tcPr>
          <w:p w:rsidR="00DF469C" w:rsidRPr="00FC4EEE" w:rsidRDefault="00EE61AC" w:rsidP="00DF0614">
            <w:pPr>
              <w:shd w:val="clear" w:color="auto" w:fill="FFFFFF"/>
              <w:spacing w:before="281"/>
              <w:ind w:right="259"/>
            </w:pPr>
            <w:r w:rsidRPr="00FC4EEE">
              <w:rPr>
                <w:bCs/>
              </w:rPr>
              <w:t xml:space="preserve">Искусство на улицах твоего города  </w:t>
            </w:r>
          </w:p>
        </w:tc>
        <w:tc>
          <w:tcPr>
            <w:tcW w:w="2092" w:type="dxa"/>
          </w:tcPr>
          <w:p w:rsidR="00DF469C" w:rsidRPr="008A505F" w:rsidRDefault="00EE61AC" w:rsidP="00DF469C">
            <w:pPr>
              <w:jc w:val="center"/>
            </w:pPr>
            <w:r w:rsidRPr="008A505F">
              <w:t>8 ч</w:t>
            </w:r>
          </w:p>
        </w:tc>
        <w:tc>
          <w:tcPr>
            <w:tcW w:w="2160" w:type="dxa"/>
          </w:tcPr>
          <w:p w:rsidR="00DF469C" w:rsidRPr="008A505F" w:rsidRDefault="008F400A" w:rsidP="0059434D">
            <w:pPr>
              <w:jc w:val="center"/>
            </w:pPr>
            <w:r w:rsidRPr="008A505F">
              <w:t>7 ч</w:t>
            </w:r>
          </w:p>
        </w:tc>
      </w:tr>
      <w:tr w:rsidR="00DF469C" w:rsidRPr="000E3A12" w:rsidTr="00DF469C">
        <w:tc>
          <w:tcPr>
            <w:tcW w:w="635" w:type="dxa"/>
          </w:tcPr>
          <w:p w:rsidR="00DF469C" w:rsidRPr="000E3A12" w:rsidRDefault="00DF469C" w:rsidP="0059434D">
            <w:pPr>
              <w:jc w:val="center"/>
            </w:pPr>
            <w:r w:rsidRPr="000E3A12">
              <w:t>3.</w:t>
            </w:r>
          </w:p>
        </w:tc>
        <w:tc>
          <w:tcPr>
            <w:tcW w:w="4829" w:type="dxa"/>
          </w:tcPr>
          <w:p w:rsidR="00EE61AC" w:rsidRPr="00FC4EEE" w:rsidRDefault="00EE61AC" w:rsidP="0059434D">
            <w:pPr>
              <w:shd w:val="clear" w:color="auto" w:fill="FFFFFF"/>
              <w:ind w:right="14"/>
              <w:rPr>
                <w:bCs/>
                <w:spacing w:val="22"/>
              </w:rPr>
            </w:pPr>
            <w:r w:rsidRPr="00FC4EEE">
              <w:rPr>
                <w:bCs/>
              </w:rPr>
              <w:t xml:space="preserve">Художник и зрелище </w:t>
            </w:r>
          </w:p>
        </w:tc>
        <w:tc>
          <w:tcPr>
            <w:tcW w:w="2092" w:type="dxa"/>
          </w:tcPr>
          <w:p w:rsidR="00DF469C" w:rsidRPr="008A505F" w:rsidRDefault="00EE61AC" w:rsidP="00DF469C">
            <w:pPr>
              <w:jc w:val="center"/>
            </w:pPr>
            <w:r w:rsidRPr="008A505F">
              <w:t>10 ч</w:t>
            </w:r>
          </w:p>
        </w:tc>
        <w:tc>
          <w:tcPr>
            <w:tcW w:w="2160" w:type="dxa"/>
          </w:tcPr>
          <w:p w:rsidR="00DF469C" w:rsidRPr="008A505F" w:rsidRDefault="008F400A" w:rsidP="0059434D">
            <w:pPr>
              <w:jc w:val="center"/>
            </w:pPr>
            <w:r w:rsidRPr="008A505F">
              <w:t>11 ч</w:t>
            </w:r>
          </w:p>
        </w:tc>
      </w:tr>
      <w:tr w:rsidR="00DF469C" w:rsidRPr="000E3A12" w:rsidTr="00DF469C">
        <w:tc>
          <w:tcPr>
            <w:tcW w:w="635" w:type="dxa"/>
          </w:tcPr>
          <w:p w:rsidR="00EE61AC" w:rsidRDefault="00EE61AC" w:rsidP="0059434D">
            <w:pPr>
              <w:jc w:val="center"/>
            </w:pPr>
          </w:p>
          <w:p w:rsidR="00DF469C" w:rsidRPr="000E3A12" w:rsidRDefault="00DF469C" w:rsidP="0059434D">
            <w:pPr>
              <w:jc w:val="center"/>
            </w:pPr>
            <w:r w:rsidRPr="000E3A12">
              <w:t>4.</w:t>
            </w:r>
          </w:p>
        </w:tc>
        <w:tc>
          <w:tcPr>
            <w:tcW w:w="4829" w:type="dxa"/>
          </w:tcPr>
          <w:p w:rsidR="00DF469C" w:rsidRPr="00FC4EEE" w:rsidRDefault="008D5CD4" w:rsidP="00DF0614">
            <w:pPr>
              <w:shd w:val="clear" w:color="auto" w:fill="FFFFFF"/>
              <w:spacing w:before="223"/>
              <w:ind w:right="36"/>
            </w:pPr>
            <w:r>
              <w:rPr>
                <w:noProof/>
              </w:rPr>
              <w:pict>
                <v:line id="_x0000_s1058" style="position:absolute;z-index:251693056;mso-position-horizontal-relative:margin;mso-position-vertical-relative:text" from="-67.95pt,18.75pt" to="-67.95pt,145.85pt" o:allowincell="f" strokeweight=".7pt">
                  <w10:wrap anchorx="margin"/>
                </v:line>
              </w:pict>
            </w:r>
            <w:r>
              <w:rPr>
                <w:noProof/>
              </w:rPr>
              <w:pict>
                <v:line id="_x0000_s1059" style="position:absolute;z-index:251694080;mso-position-horizontal-relative:margin;mso-position-vertical-relative:text" from="796.05pt,30.95pt" to="796.05pt,83.15pt" o:allowincell="f" strokeweight=".35pt">
                  <w10:wrap anchorx="margin"/>
                </v:line>
              </w:pict>
            </w:r>
            <w:r w:rsidR="00EE61AC" w:rsidRPr="00FC4EEE">
              <w:rPr>
                <w:bCs/>
              </w:rPr>
              <w:t xml:space="preserve">Художник и музей </w:t>
            </w:r>
          </w:p>
        </w:tc>
        <w:tc>
          <w:tcPr>
            <w:tcW w:w="2092" w:type="dxa"/>
          </w:tcPr>
          <w:p w:rsidR="00DF469C" w:rsidRPr="008A505F" w:rsidRDefault="00EE61AC" w:rsidP="00DF469C">
            <w:pPr>
              <w:jc w:val="center"/>
            </w:pPr>
            <w:r w:rsidRPr="008A505F">
              <w:t>8 ч</w:t>
            </w:r>
          </w:p>
        </w:tc>
        <w:tc>
          <w:tcPr>
            <w:tcW w:w="2160" w:type="dxa"/>
          </w:tcPr>
          <w:p w:rsidR="00DF469C" w:rsidRPr="008A505F" w:rsidRDefault="008F400A" w:rsidP="0059434D">
            <w:pPr>
              <w:jc w:val="center"/>
            </w:pPr>
            <w:r w:rsidRPr="008A505F">
              <w:t>8 ч</w:t>
            </w:r>
          </w:p>
        </w:tc>
      </w:tr>
      <w:tr w:rsidR="00DF469C" w:rsidRPr="000E3A12" w:rsidTr="00DF469C">
        <w:tc>
          <w:tcPr>
            <w:tcW w:w="635" w:type="dxa"/>
          </w:tcPr>
          <w:p w:rsidR="00DF469C" w:rsidRPr="000E3A12" w:rsidRDefault="00DF469C" w:rsidP="0059434D">
            <w:pPr>
              <w:jc w:val="center"/>
            </w:pPr>
          </w:p>
        </w:tc>
        <w:tc>
          <w:tcPr>
            <w:tcW w:w="4829" w:type="dxa"/>
          </w:tcPr>
          <w:p w:rsidR="00695B3D" w:rsidRPr="00FC4EEE" w:rsidRDefault="00695B3D" w:rsidP="0059434D"/>
          <w:p w:rsidR="00DF469C" w:rsidRPr="00FC4EEE" w:rsidRDefault="00DF469C" w:rsidP="0059434D">
            <w:pPr>
              <w:rPr>
                <w:b/>
              </w:rPr>
            </w:pPr>
            <w:r w:rsidRPr="00FC4EEE">
              <w:rPr>
                <w:b/>
              </w:rPr>
              <w:t>Всего часов за год</w:t>
            </w:r>
          </w:p>
        </w:tc>
        <w:tc>
          <w:tcPr>
            <w:tcW w:w="2092" w:type="dxa"/>
          </w:tcPr>
          <w:p w:rsidR="00DF469C" w:rsidRPr="002652E3" w:rsidRDefault="001365FE" w:rsidP="00F307DC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  <w:r w:rsidR="00DF469C" w:rsidRPr="002652E3">
              <w:rPr>
                <w:b/>
              </w:rPr>
              <w:t>ч</w:t>
            </w:r>
          </w:p>
        </w:tc>
        <w:tc>
          <w:tcPr>
            <w:tcW w:w="2160" w:type="dxa"/>
          </w:tcPr>
          <w:p w:rsidR="00DF469C" w:rsidRDefault="00DF469C" w:rsidP="00F307DC">
            <w:pPr>
              <w:jc w:val="center"/>
              <w:rPr>
                <w:b/>
              </w:rPr>
            </w:pPr>
            <w:r>
              <w:rPr>
                <w:b/>
              </w:rPr>
              <w:t>34 ч</w:t>
            </w:r>
          </w:p>
        </w:tc>
      </w:tr>
      <w:tr w:rsidR="00F64D54" w:rsidRPr="000E3A12" w:rsidTr="00DD5DCB">
        <w:tc>
          <w:tcPr>
            <w:tcW w:w="9716" w:type="dxa"/>
            <w:gridSpan w:val="4"/>
          </w:tcPr>
          <w:p w:rsidR="00F64D54" w:rsidRDefault="00F64D54" w:rsidP="008A505F">
            <w:pPr>
              <w:jc w:val="center"/>
              <w:rPr>
                <w:b/>
              </w:rPr>
            </w:pPr>
            <w:r>
              <w:rPr>
                <w:b/>
              </w:rPr>
              <w:t>4 класс</w:t>
            </w:r>
          </w:p>
        </w:tc>
      </w:tr>
      <w:tr w:rsidR="00F64D54" w:rsidRPr="000E3A12" w:rsidTr="00DD5DCB">
        <w:tc>
          <w:tcPr>
            <w:tcW w:w="9716" w:type="dxa"/>
            <w:gridSpan w:val="4"/>
          </w:tcPr>
          <w:p w:rsidR="00F64D54" w:rsidRPr="00DD5DCB" w:rsidRDefault="00F64D54" w:rsidP="00F64D54">
            <w:pPr>
              <w:shd w:val="clear" w:color="auto" w:fill="FFFFFF"/>
              <w:spacing w:before="58" w:line="223" w:lineRule="exact"/>
              <w:ind w:left="2686" w:right="1037" w:hanging="1411"/>
              <w:jc w:val="center"/>
              <w:rPr>
                <w:b/>
                <w:bCs/>
              </w:rPr>
            </w:pPr>
            <w:r w:rsidRPr="00DD5DCB">
              <w:rPr>
                <w:b/>
                <w:bCs/>
              </w:rPr>
              <w:t>КАЖДЫЙ НАРОД - ХУДОЖНИК (ИЗОБРАЖЕНИЕ, УКРАШЕНИЕ, ПОСТРОЙКА В ТВОРЧЕСТВЕ НАРОДОВ ВСЕЙ ЗЕМЛИ)</w:t>
            </w:r>
          </w:p>
        </w:tc>
      </w:tr>
      <w:tr w:rsidR="00F64D54" w:rsidRPr="000E3A12" w:rsidTr="00DF469C">
        <w:tc>
          <w:tcPr>
            <w:tcW w:w="635" w:type="dxa"/>
          </w:tcPr>
          <w:p w:rsidR="00F64D54" w:rsidRPr="000E3A12" w:rsidRDefault="00F64D54" w:rsidP="00FC4EEE">
            <w:pPr>
              <w:jc w:val="center"/>
            </w:pPr>
            <w:r>
              <w:t>1.</w:t>
            </w:r>
          </w:p>
        </w:tc>
        <w:tc>
          <w:tcPr>
            <w:tcW w:w="4829" w:type="dxa"/>
          </w:tcPr>
          <w:p w:rsidR="00F64D54" w:rsidRPr="00FC4EEE" w:rsidRDefault="00F64D54" w:rsidP="00FC4EEE">
            <w:pPr>
              <w:shd w:val="clear" w:color="auto" w:fill="FFFFFF"/>
              <w:ind w:left="22"/>
            </w:pPr>
            <w:r w:rsidRPr="00FC4EEE">
              <w:rPr>
                <w:bCs/>
              </w:rPr>
              <w:t xml:space="preserve">Истоки родного искусства  </w:t>
            </w:r>
          </w:p>
          <w:p w:rsidR="00F64D54" w:rsidRPr="00FC4EEE" w:rsidRDefault="00F64D54" w:rsidP="00FC4EEE"/>
        </w:tc>
        <w:tc>
          <w:tcPr>
            <w:tcW w:w="2092" w:type="dxa"/>
          </w:tcPr>
          <w:p w:rsidR="00F64D54" w:rsidRPr="008A505F" w:rsidRDefault="00F64D54" w:rsidP="00FC4EEE">
            <w:pPr>
              <w:jc w:val="center"/>
            </w:pPr>
            <w:r w:rsidRPr="008A505F">
              <w:t>8 ч</w:t>
            </w:r>
          </w:p>
        </w:tc>
        <w:tc>
          <w:tcPr>
            <w:tcW w:w="2160" w:type="dxa"/>
          </w:tcPr>
          <w:p w:rsidR="00F64D54" w:rsidRPr="008A505F" w:rsidRDefault="00F64D54" w:rsidP="00FC4EEE">
            <w:pPr>
              <w:jc w:val="center"/>
            </w:pPr>
            <w:r w:rsidRPr="008A505F">
              <w:t>8 ч</w:t>
            </w:r>
          </w:p>
        </w:tc>
      </w:tr>
      <w:tr w:rsidR="00F64D54" w:rsidRPr="000E3A12" w:rsidTr="00DF469C">
        <w:tc>
          <w:tcPr>
            <w:tcW w:w="635" w:type="dxa"/>
          </w:tcPr>
          <w:p w:rsidR="00F64D54" w:rsidRDefault="00F64D54" w:rsidP="00FC4EEE">
            <w:pPr>
              <w:jc w:val="center"/>
            </w:pPr>
          </w:p>
          <w:p w:rsidR="00F64D54" w:rsidRPr="000E3A12" w:rsidRDefault="00F64D54" w:rsidP="00FC4EEE">
            <w:pPr>
              <w:jc w:val="center"/>
            </w:pPr>
            <w:r>
              <w:t>2.</w:t>
            </w:r>
          </w:p>
        </w:tc>
        <w:tc>
          <w:tcPr>
            <w:tcW w:w="4829" w:type="dxa"/>
          </w:tcPr>
          <w:p w:rsidR="00F64D54" w:rsidRPr="00FC4EEE" w:rsidRDefault="00F64D54" w:rsidP="00FC4EEE">
            <w:pPr>
              <w:shd w:val="clear" w:color="auto" w:fill="FFFFFF"/>
              <w:spacing w:before="209"/>
              <w:ind w:right="79"/>
            </w:pPr>
            <w:r w:rsidRPr="00FC4EEE">
              <w:rPr>
                <w:bCs/>
              </w:rPr>
              <w:t xml:space="preserve">Древние города нашей земли  </w:t>
            </w:r>
          </w:p>
        </w:tc>
        <w:tc>
          <w:tcPr>
            <w:tcW w:w="2092" w:type="dxa"/>
          </w:tcPr>
          <w:p w:rsidR="00F64D54" w:rsidRPr="008A505F" w:rsidRDefault="00F64D54" w:rsidP="00FC4EEE">
            <w:pPr>
              <w:jc w:val="center"/>
            </w:pPr>
          </w:p>
          <w:p w:rsidR="00F64D54" w:rsidRPr="008A505F" w:rsidRDefault="00F64D54" w:rsidP="00FC4EEE">
            <w:pPr>
              <w:jc w:val="center"/>
            </w:pPr>
            <w:r w:rsidRPr="008A505F">
              <w:t>7 ч</w:t>
            </w:r>
          </w:p>
        </w:tc>
        <w:tc>
          <w:tcPr>
            <w:tcW w:w="2160" w:type="dxa"/>
          </w:tcPr>
          <w:p w:rsidR="00F64D54" w:rsidRPr="008A505F" w:rsidRDefault="00F64D54" w:rsidP="00FC4EEE">
            <w:pPr>
              <w:jc w:val="center"/>
            </w:pPr>
          </w:p>
          <w:p w:rsidR="00F64D54" w:rsidRPr="008A505F" w:rsidRDefault="00F64D54" w:rsidP="00FC4EEE">
            <w:pPr>
              <w:jc w:val="center"/>
            </w:pPr>
            <w:r w:rsidRPr="008A505F">
              <w:t>7 ч</w:t>
            </w:r>
          </w:p>
        </w:tc>
      </w:tr>
      <w:tr w:rsidR="00F64D54" w:rsidRPr="000E3A12" w:rsidTr="00DF469C">
        <w:tc>
          <w:tcPr>
            <w:tcW w:w="635" w:type="dxa"/>
          </w:tcPr>
          <w:p w:rsidR="00F64D54" w:rsidRDefault="00F64D54" w:rsidP="00FC4EEE">
            <w:pPr>
              <w:jc w:val="center"/>
            </w:pPr>
          </w:p>
          <w:p w:rsidR="00F64D54" w:rsidRPr="000E3A12" w:rsidRDefault="00F64D54" w:rsidP="00FC4EEE">
            <w:pPr>
              <w:jc w:val="center"/>
            </w:pPr>
            <w:r>
              <w:t>3.</w:t>
            </w:r>
          </w:p>
        </w:tc>
        <w:tc>
          <w:tcPr>
            <w:tcW w:w="4829" w:type="dxa"/>
          </w:tcPr>
          <w:p w:rsidR="00F64D54" w:rsidRPr="00FC4EEE" w:rsidRDefault="008D5CD4" w:rsidP="00FC4EEE">
            <w:pPr>
              <w:shd w:val="clear" w:color="auto" w:fill="FFFFFF"/>
              <w:spacing w:before="331"/>
              <w:ind w:right="7"/>
            </w:pPr>
            <w:r>
              <w:rPr>
                <w:noProof/>
              </w:rPr>
              <w:pict>
                <v:line id="_x0000_s1074" style="position:absolute;z-index:251712512;mso-position-horizontal-relative:margin;mso-position-vertical-relative:text" from="866.25pt,112.25pt" to="866.25pt,150.05pt" o:allowincell="f" strokeweight=".7pt">
                  <w10:wrap anchorx="margin"/>
                </v:line>
              </w:pict>
            </w:r>
            <w:r w:rsidR="00F64D54" w:rsidRPr="00FC4EEE">
              <w:rPr>
                <w:bCs/>
              </w:rPr>
              <w:t xml:space="preserve">Каждый народ — художник </w:t>
            </w:r>
          </w:p>
        </w:tc>
        <w:tc>
          <w:tcPr>
            <w:tcW w:w="2092" w:type="dxa"/>
          </w:tcPr>
          <w:p w:rsidR="00F64D54" w:rsidRPr="008A505F" w:rsidRDefault="00F64D54" w:rsidP="00FC4EEE">
            <w:pPr>
              <w:jc w:val="center"/>
            </w:pPr>
          </w:p>
          <w:p w:rsidR="00F64D54" w:rsidRPr="008A505F" w:rsidRDefault="00F64D54" w:rsidP="00FC4EEE">
            <w:pPr>
              <w:jc w:val="center"/>
            </w:pPr>
            <w:r w:rsidRPr="008A505F">
              <w:t>11 ч</w:t>
            </w:r>
          </w:p>
        </w:tc>
        <w:tc>
          <w:tcPr>
            <w:tcW w:w="2160" w:type="dxa"/>
          </w:tcPr>
          <w:p w:rsidR="00F64D54" w:rsidRPr="008A505F" w:rsidRDefault="00F64D54" w:rsidP="00FC4EEE">
            <w:pPr>
              <w:jc w:val="center"/>
            </w:pPr>
          </w:p>
          <w:p w:rsidR="00F64D54" w:rsidRPr="008A505F" w:rsidRDefault="00F64D54" w:rsidP="00FC4EEE">
            <w:pPr>
              <w:jc w:val="center"/>
            </w:pPr>
            <w:r w:rsidRPr="008A505F">
              <w:t>11 ч</w:t>
            </w:r>
          </w:p>
        </w:tc>
      </w:tr>
      <w:tr w:rsidR="00F64D54" w:rsidRPr="000E3A12" w:rsidTr="00DF469C">
        <w:tc>
          <w:tcPr>
            <w:tcW w:w="635" w:type="dxa"/>
          </w:tcPr>
          <w:p w:rsidR="00F64D54" w:rsidRDefault="00F64D54" w:rsidP="00FC4EEE">
            <w:pPr>
              <w:jc w:val="center"/>
            </w:pPr>
          </w:p>
          <w:p w:rsidR="00F64D54" w:rsidRPr="000E3A12" w:rsidRDefault="00F64D54" w:rsidP="00FC4EEE">
            <w:pPr>
              <w:jc w:val="center"/>
            </w:pPr>
            <w:r>
              <w:t>4.</w:t>
            </w:r>
          </w:p>
        </w:tc>
        <w:tc>
          <w:tcPr>
            <w:tcW w:w="4829" w:type="dxa"/>
          </w:tcPr>
          <w:p w:rsidR="00F64D54" w:rsidRPr="00FC4EEE" w:rsidRDefault="00F64D54" w:rsidP="00FC4EEE">
            <w:pPr>
              <w:shd w:val="clear" w:color="auto" w:fill="FFFFFF"/>
              <w:spacing w:before="324"/>
              <w:ind w:right="223"/>
            </w:pPr>
            <w:r w:rsidRPr="00FC4EEE">
              <w:rPr>
                <w:bCs/>
              </w:rPr>
              <w:t xml:space="preserve">Искусство объединяет народы  </w:t>
            </w:r>
          </w:p>
        </w:tc>
        <w:tc>
          <w:tcPr>
            <w:tcW w:w="2092" w:type="dxa"/>
          </w:tcPr>
          <w:p w:rsidR="00F64D54" w:rsidRPr="008A505F" w:rsidRDefault="00F64D54" w:rsidP="00FC4EEE">
            <w:pPr>
              <w:jc w:val="center"/>
            </w:pPr>
          </w:p>
          <w:p w:rsidR="00F64D54" w:rsidRPr="008A505F" w:rsidRDefault="00F64D54" w:rsidP="00FC4EEE">
            <w:pPr>
              <w:jc w:val="center"/>
            </w:pPr>
            <w:r w:rsidRPr="008A505F">
              <w:t>8 ч</w:t>
            </w:r>
          </w:p>
        </w:tc>
        <w:tc>
          <w:tcPr>
            <w:tcW w:w="2160" w:type="dxa"/>
          </w:tcPr>
          <w:p w:rsidR="00F64D54" w:rsidRPr="008A505F" w:rsidRDefault="00F64D54" w:rsidP="00FC4EEE">
            <w:pPr>
              <w:jc w:val="center"/>
            </w:pPr>
          </w:p>
          <w:p w:rsidR="00F64D54" w:rsidRPr="008A505F" w:rsidRDefault="00F64D54" w:rsidP="00FC4EEE">
            <w:pPr>
              <w:jc w:val="center"/>
            </w:pPr>
            <w:r w:rsidRPr="008A505F">
              <w:t>8 ч</w:t>
            </w:r>
          </w:p>
        </w:tc>
      </w:tr>
      <w:tr w:rsidR="00F64D54" w:rsidRPr="000E3A12" w:rsidTr="00DF469C">
        <w:tc>
          <w:tcPr>
            <w:tcW w:w="635" w:type="dxa"/>
          </w:tcPr>
          <w:p w:rsidR="00F64D54" w:rsidRPr="000E3A12" w:rsidRDefault="00F64D54" w:rsidP="0059434D">
            <w:pPr>
              <w:jc w:val="center"/>
            </w:pPr>
          </w:p>
        </w:tc>
        <w:tc>
          <w:tcPr>
            <w:tcW w:w="4829" w:type="dxa"/>
          </w:tcPr>
          <w:p w:rsidR="00F64D54" w:rsidRPr="002652E3" w:rsidRDefault="00F64D54" w:rsidP="0059434D">
            <w:pPr>
              <w:rPr>
                <w:b/>
              </w:rPr>
            </w:pPr>
            <w:r w:rsidRPr="002652E3">
              <w:rPr>
                <w:b/>
              </w:rPr>
              <w:t>Всего часов за год</w:t>
            </w:r>
          </w:p>
        </w:tc>
        <w:tc>
          <w:tcPr>
            <w:tcW w:w="2092" w:type="dxa"/>
          </w:tcPr>
          <w:p w:rsidR="00F64D54" w:rsidRPr="008A505F" w:rsidRDefault="00F64D54" w:rsidP="00F64D54">
            <w:pPr>
              <w:jc w:val="center"/>
              <w:rPr>
                <w:b/>
              </w:rPr>
            </w:pPr>
            <w:r w:rsidRPr="008A505F">
              <w:rPr>
                <w:b/>
              </w:rPr>
              <w:t>34 ч</w:t>
            </w:r>
          </w:p>
        </w:tc>
        <w:tc>
          <w:tcPr>
            <w:tcW w:w="2160" w:type="dxa"/>
          </w:tcPr>
          <w:p w:rsidR="00F64D54" w:rsidRPr="008A505F" w:rsidRDefault="00F64D54" w:rsidP="00F64D54">
            <w:pPr>
              <w:jc w:val="center"/>
              <w:rPr>
                <w:b/>
              </w:rPr>
            </w:pPr>
            <w:r w:rsidRPr="008A505F">
              <w:rPr>
                <w:b/>
              </w:rPr>
              <w:t>34 ч</w:t>
            </w:r>
          </w:p>
        </w:tc>
      </w:tr>
      <w:tr w:rsidR="00505331" w:rsidRPr="000E3A12" w:rsidTr="00DF469C">
        <w:tc>
          <w:tcPr>
            <w:tcW w:w="635" w:type="dxa"/>
          </w:tcPr>
          <w:p w:rsidR="00505331" w:rsidRPr="000E3A12" w:rsidRDefault="00505331" w:rsidP="0059434D">
            <w:pPr>
              <w:jc w:val="center"/>
            </w:pPr>
          </w:p>
        </w:tc>
        <w:tc>
          <w:tcPr>
            <w:tcW w:w="4829" w:type="dxa"/>
          </w:tcPr>
          <w:p w:rsidR="00505331" w:rsidRPr="002652E3" w:rsidRDefault="008A505F" w:rsidP="0059434D">
            <w:pPr>
              <w:rPr>
                <w:b/>
              </w:rPr>
            </w:pPr>
            <w:r>
              <w:rPr>
                <w:b/>
              </w:rPr>
              <w:t xml:space="preserve">                                        </w:t>
            </w:r>
            <w:r w:rsidR="00505331">
              <w:rPr>
                <w:b/>
              </w:rPr>
              <w:t xml:space="preserve">Всего за курс </w:t>
            </w:r>
          </w:p>
        </w:tc>
        <w:tc>
          <w:tcPr>
            <w:tcW w:w="2092" w:type="dxa"/>
          </w:tcPr>
          <w:p w:rsidR="00505331" w:rsidRDefault="008A505F" w:rsidP="008A505F">
            <w:pPr>
              <w:rPr>
                <w:b/>
              </w:rPr>
            </w:pPr>
            <w:r>
              <w:rPr>
                <w:b/>
              </w:rPr>
              <w:t xml:space="preserve">           </w:t>
            </w:r>
            <w:r w:rsidR="00505331">
              <w:rPr>
                <w:b/>
              </w:rPr>
              <w:t>135 ч</w:t>
            </w:r>
          </w:p>
        </w:tc>
        <w:tc>
          <w:tcPr>
            <w:tcW w:w="2160" w:type="dxa"/>
          </w:tcPr>
          <w:p w:rsidR="00505331" w:rsidRDefault="008A505F" w:rsidP="008A505F">
            <w:pPr>
              <w:rPr>
                <w:b/>
              </w:rPr>
            </w:pPr>
            <w:r>
              <w:rPr>
                <w:b/>
              </w:rPr>
              <w:t xml:space="preserve">           </w:t>
            </w:r>
            <w:r w:rsidR="00505331">
              <w:rPr>
                <w:b/>
              </w:rPr>
              <w:t>135 ч</w:t>
            </w:r>
          </w:p>
        </w:tc>
      </w:tr>
    </w:tbl>
    <w:p w:rsidR="000C537C" w:rsidRDefault="000C537C" w:rsidP="002E3F3E">
      <w:pPr>
        <w:pStyle w:val="ad"/>
      </w:pPr>
    </w:p>
    <w:p w:rsidR="000C537C" w:rsidRDefault="000C537C" w:rsidP="002E3F3E">
      <w:pPr>
        <w:pStyle w:val="ad"/>
      </w:pPr>
    </w:p>
    <w:p w:rsidR="00516DAA" w:rsidRPr="00516DAA" w:rsidRDefault="00516DAA" w:rsidP="00516DAA">
      <w:pPr>
        <w:contextualSpacing/>
        <w:jc w:val="center"/>
        <w:rPr>
          <w:b/>
          <w:sz w:val="28"/>
          <w:szCs w:val="28"/>
        </w:rPr>
      </w:pPr>
      <w:r w:rsidRPr="00516DAA">
        <w:rPr>
          <w:rFonts w:eastAsia="Calibri"/>
          <w:b/>
          <w:sz w:val="28"/>
          <w:szCs w:val="28"/>
        </w:rPr>
        <w:t>V.</w:t>
      </w:r>
      <w:r w:rsidRPr="00516DAA">
        <w:rPr>
          <w:b/>
          <w:bCs/>
          <w:spacing w:val="-3"/>
          <w:sz w:val="28"/>
          <w:szCs w:val="28"/>
        </w:rPr>
        <w:t xml:space="preserve"> </w:t>
      </w:r>
      <w:r w:rsidRPr="00516DAA">
        <w:rPr>
          <w:b/>
          <w:sz w:val="28"/>
          <w:szCs w:val="28"/>
        </w:rPr>
        <w:t>Тематическое планирование с указанием количества часов,</w:t>
      </w:r>
    </w:p>
    <w:p w:rsidR="005422EF" w:rsidRDefault="00516DAA" w:rsidP="005422EF">
      <w:pPr>
        <w:ind w:left="1440"/>
        <w:contextualSpacing/>
        <w:jc w:val="center"/>
        <w:rPr>
          <w:b/>
          <w:sz w:val="28"/>
          <w:szCs w:val="28"/>
        </w:rPr>
      </w:pPr>
      <w:proofErr w:type="gramStart"/>
      <w:r w:rsidRPr="00516DAA">
        <w:rPr>
          <w:b/>
          <w:sz w:val="28"/>
          <w:szCs w:val="28"/>
        </w:rPr>
        <w:t>отводимых</w:t>
      </w:r>
      <w:proofErr w:type="gramEnd"/>
      <w:r w:rsidRPr="00516DAA">
        <w:rPr>
          <w:b/>
          <w:sz w:val="28"/>
          <w:szCs w:val="28"/>
        </w:rPr>
        <w:t xml:space="preserve"> на освоение каждой  темы</w:t>
      </w:r>
    </w:p>
    <w:p w:rsidR="00516DAA" w:rsidRPr="00516DAA" w:rsidRDefault="00516DAA" w:rsidP="005422EF">
      <w:pPr>
        <w:ind w:left="1440"/>
        <w:contextualSpacing/>
        <w:jc w:val="center"/>
        <w:rPr>
          <w:b/>
          <w:sz w:val="28"/>
          <w:szCs w:val="28"/>
        </w:rPr>
      </w:pPr>
      <w:r w:rsidRPr="00516DAA">
        <w:rPr>
          <w:rFonts w:eastAsia="Calibri"/>
          <w:b/>
          <w:sz w:val="28"/>
          <w:szCs w:val="28"/>
          <w:lang w:eastAsia="en-US"/>
        </w:rPr>
        <w:t xml:space="preserve"> </w:t>
      </w:r>
    </w:p>
    <w:p w:rsidR="000C537C" w:rsidRPr="000D4DD4" w:rsidRDefault="00516DAA" w:rsidP="000D4DD4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 w:rsidRPr="00516DAA">
        <w:rPr>
          <w:rFonts w:eastAsia="Calibri"/>
          <w:b/>
          <w:sz w:val="28"/>
          <w:szCs w:val="28"/>
          <w:lang w:eastAsia="en-US"/>
        </w:rPr>
        <w:t>1 класс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992"/>
        <w:gridCol w:w="2835"/>
      </w:tblGrid>
      <w:tr w:rsidR="000D4DD4" w:rsidRPr="004C251F" w:rsidTr="000D4DD4">
        <w:tc>
          <w:tcPr>
            <w:tcW w:w="675" w:type="dxa"/>
          </w:tcPr>
          <w:p w:rsidR="000D4DD4" w:rsidRPr="00516DAA" w:rsidRDefault="000D4DD4" w:rsidP="00516DAA">
            <w:pPr>
              <w:jc w:val="center"/>
              <w:rPr>
                <w:rFonts w:eastAsia="Calibri"/>
                <w:b/>
                <w:lang w:eastAsia="en-US"/>
              </w:rPr>
            </w:pPr>
            <w:r w:rsidRPr="00516DAA">
              <w:rPr>
                <w:rFonts w:eastAsia="Calibri"/>
                <w:b/>
                <w:lang w:eastAsia="en-US"/>
              </w:rPr>
              <w:t>№</w:t>
            </w:r>
          </w:p>
          <w:p w:rsidR="000D4DD4" w:rsidRPr="004C251F" w:rsidRDefault="000D4DD4" w:rsidP="00516DAA">
            <w:pPr>
              <w:jc w:val="center"/>
            </w:pPr>
            <w:proofErr w:type="gramStart"/>
            <w:r w:rsidRPr="00516DAA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516DAA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5954" w:type="dxa"/>
          </w:tcPr>
          <w:p w:rsidR="000D4DD4" w:rsidRPr="004C251F" w:rsidRDefault="000D4DD4" w:rsidP="00A46039">
            <w:pPr>
              <w:jc w:val="center"/>
            </w:pPr>
            <w:r>
              <w:t xml:space="preserve"> </w:t>
            </w:r>
          </w:p>
          <w:p w:rsidR="000D4DD4" w:rsidRPr="004C251F" w:rsidRDefault="000D4DD4" w:rsidP="00A46039">
            <w:pPr>
              <w:jc w:val="center"/>
            </w:pPr>
            <w:r w:rsidRPr="00516DAA">
              <w:rPr>
                <w:rFonts w:eastAsia="Calibri"/>
                <w:b/>
                <w:lang w:eastAsia="en-US"/>
              </w:rPr>
              <w:t>Наименование разделов и тем</w:t>
            </w:r>
            <w:r>
              <w:t xml:space="preserve"> </w:t>
            </w:r>
          </w:p>
        </w:tc>
        <w:tc>
          <w:tcPr>
            <w:tcW w:w="992" w:type="dxa"/>
          </w:tcPr>
          <w:p w:rsidR="000D4DD4" w:rsidRPr="004C251F" w:rsidRDefault="000D4DD4" w:rsidP="00A46039">
            <w:pPr>
              <w:jc w:val="center"/>
            </w:pPr>
            <w:r w:rsidRPr="00516DAA">
              <w:rPr>
                <w:rFonts w:eastAsia="Calibri"/>
                <w:b/>
                <w:lang w:eastAsia="en-US"/>
              </w:rPr>
              <w:t>Часы учебного времени</w:t>
            </w:r>
            <w:r>
              <w:t xml:space="preserve"> </w:t>
            </w:r>
          </w:p>
        </w:tc>
        <w:tc>
          <w:tcPr>
            <w:tcW w:w="2835" w:type="dxa"/>
          </w:tcPr>
          <w:p w:rsidR="000D4DD4" w:rsidRPr="00516DAA" w:rsidRDefault="000D4DD4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516DAA">
              <w:rPr>
                <w:rFonts w:eastAsia="Calibri"/>
                <w:b/>
              </w:rPr>
              <w:t>Основные направления воспитательной деятельности</w:t>
            </w:r>
          </w:p>
        </w:tc>
      </w:tr>
      <w:tr w:rsidR="000D4DD4" w:rsidRPr="004C251F" w:rsidTr="000D4DD4">
        <w:tc>
          <w:tcPr>
            <w:tcW w:w="675" w:type="dxa"/>
          </w:tcPr>
          <w:p w:rsidR="000D4DD4" w:rsidRPr="00516DAA" w:rsidRDefault="000D4DD4" w:rsidP="00516DA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954" w:type="dxa"/>
          </w:tcPr>
          <w:p w:rsidR="000D4DD4" w:rsidRDefault="000D4DD4" w:rsidP="00A46039">
            <w:pPr>
              <w:jc w:val="center"/>
              <w:rPr>
                <w:b/>
                <w:bCs/>
                <w:color w:val="000000"/>
              </w:rPr>
            </w:pPr>
            <w:r w:rsidRPr="004457E9">
              <w:rPr>
                <w:b/>
                <w:bCs/>
                <w:color w:val="000000"/>
              </w:rPr>
              <w:t>ТЫ ИЗОБРАЖАЕШЬ, УКРАШАЕШЬ И СТРОИШЬ</w:t>
            </w:r>
          </w:p>
          <w:p w:rsidR="00580ED0" w:rsidRDefault="00580ED0" w:rsidP="00A46039">
            <w:pPr>
              <w:jc w:val="center"/>
            </w:pPr>
          </w:p>
        </w:tc>
        <w:tc>
          <w:tcPr>
            <w:tcW w:w="992" w:type="dxa"/>
          </w:tcPr>
          <w:p w:rsidR="000D4DD4" w:rsidRPr="00516DAA" w:rsidRDefault="000D4DD4" w:rsidP="00A4603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33 ч</w:t>
            </w:r>
          </w:p>
        </w:tc>
        <w:tc>
          <w:tcPr>
            <w:tcW w:w="2835" w:type="dxa"/>
          </w:tcPr>
          <w:p w:rsidR="000D4DD4" w:rsidRPr="00516DAA" w:rsidRDefault="000D4DD4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357129" w:rsidRPr="004C251F" w:rsidTr="000D4DD4">
        <w:tc>
          <w:tcPr>
            <w:tcW w:w="675" w:type="dxa"/>
          </w:tcPr>
          <w:p w:rsidR="00357129" w:rsidRPr="00516DAA" w:rsidRDefault="00357129" w:rsidP="00516DA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954" w:type="dxa"/>
          </w:tcPr>
          <w:p w:rsidR="00357129" w:rsidRDefault="00357129" w:rsidP="00DC345B">
            <w:pPr>
              <w:jc w:val="center"/>
              <w:rPr>
                <w:b/>
                <w:bCs/>
                <w:color w:val="000000"/>
              </w:rPr>
            </w:pPr>
            <w:r w:rsidRPr="004C251F">
              <w:rPr>
                <w:b/>
                <w:bCs/>
                <w:color w:val="000000"/>
              </w:rPr>
              <w:t>Ты изображаешь. Знакомство</w:t>
            </w:r>
            <w:r>
              <w:rPr>
                <w:b/>
                <w:bCs/>
                <w:color w:val="000000"/>
              </w:rPr>
              <w:t xml:space="preserve"> </w:t>
            </w:r>
            <w:r w:rsidRPr="004C251F">
              <w:rPr>
                <w:b/>
                <w:bCs/>
                <w:color w:val="000000"/>
              </w:rPr>
              <w:t>с Мастером Изображения</w:t>
            </w:r>
          </w:p>
          <w:p w:rsidR="00580ED0" w:rsidRPr="00DC345B" w:rsidRDefault="00580ED0" w:rsidP="00DC345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</w:tcPr>
          <w:p w:rsidR="00357129" w:rsidRDefault="00357129" w:rsidP="00A4603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9 ч</w:t>
            </w:r>
          </w:p>
        </w:tc>
        <w:tc>
          <w:tcPr>
            <w:tcW w:w="2835" w:type="dxa"/>
            <w:vMerge w:val="restart"/>
          </w:tcPr>
          <w:p w:rsidR="00E87B11" w:rsidRPr="00E87B11" w:rsidRDefault="00E87B11" w:rsidP="00E87B11">
            <w:pPr>
              <w:spacing w:line="256" w:lineRule="auto"/>
            </w:pPr>
            <w:r w:rsidRPr="00E87B11">
              <w:t xml:space="preserve">Гражданское воспитание: 1.1,  </w:t>
            </w:r>
          </w:p>
          <w:p w:rsidR="00E87B11" w:rsidRPr="00E87B11" w:rsidRDefault="00E87B11" w:rsidP="00E87B11">
            <w:pPr>
              <w:spacing w:line="256" w:lineRule="auto"/>
            </w:pPr>
            <w:r w:rsidRPr="00E87B11">
              <w:t xml:space="preserve">Патриотическое воспитание: 2.1 </w:t>
            </w:r>
          </w:p>
          <w:p w:rsidR="00E87B11" w:rsidRPr="00E87B11" w:rsidRDefault="00E87B11" w:rsidP="00E87B11">
            <w:pPr>
              <w:spacing w:line="256" w:lineRule="auto"/>
            </w:pPr>
            <w:r w:rsidRPr="00E87B11">
              <w:t>Духовно – нравственное воспитание: 3.1,3.2</w:t>
            </w:r>
          </w:p>
          <w:p w:rsidR="00E87B11" w:rsidRPr="00E87B11" w:rsidRDefault="00E87B11" w:rsidP="00E87B11">
            <w:pPr>
              <w:spacing w:line="256" w:lineRule="auto"/>
            </w:pPr>
            <w:r w:rsidRPr="00E87B11">
              <w:t>Эстетическое воспитание: 4.1 - 4.6</w:t>
            </w:r>
          </w:p>
          <w:p w:rsidR="00E87B11" w:rsidRPr="00E87B11" w:rsidRDefault="00E87B11" w:rsidP="00E87B11">
            <w:pPr>
              <w:spacing w:line="256" w:lineRule="auto"/>
            </w:pPr>
            <w:r w:rsidRPr="00E87B11">
              <w:t>Физическое воспитание:</w:t>
            </w:r>
            <w:r>
              <w:t xml:space="preserve"> </w:t>
            </w:r>
            <w:r w:rsidRPr="00E87B11">
              <w:t>5.1</w:t>
            </w:r>
          </w:p>
          <w:p w:rsidR="00E87B11" w:rsidRPr="00E87B11" w:rsidRDefault="00E87B11" w:rsidP="00E87B11">
            <w:pPr>
              <w:spacing w:line="256" w:lineRule="auto"/>
            </w:pPr>
            <w:r w:rsidRPr="00E87B11">
              <w:t>Трудовое воспитание: 6.1, 6.2, 6.3</w:t>
            </w:r>
          </w:p>
          <w:p w:rsidR="00580ED0" w:rsidRPr="008A505F" w:rsidRDefault="00E87B11" w:rsidP="00E87B11">
            <w:r w:rsidRPr="00E87B11">
              <w:t>Ценности научного познания 8.1, 8.2, 8,3</w:t>
            </w:r>
          </w:p>
        </w:tc>
      </w:tr>
      <w:tr w:rsidR="00357129" w:rsidRPr="004C251F" w:rsidTr="000D4DD4">
        <w:tc>
          <w:tcPr>
            <w:tcW w:w="675" w:type="dxa"/>
          </w:tcPr>
          <w:p w:rsidR="00357129" w:rsidRPr="00357129" w:rsidRDefault="00357129" w:rsidP="00516DAA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954" w:type="dxa"/>
          </w:tcPr>
          <w:p w:rsidR="00357129" w:rsidRPr="004C251F" w:rsidRDefault="00357129" w:rsidP="0035712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Все дети любят рисовать.</w:t>
            </w:r>
          </w:p>
        </w:tc>
        <w:tc>
          <w:tcPr>
            <w:tcW w:w="992" w:type="dxa"/>
          </w:tcPr>
          <w:p w:rsidR="00357129" w:rsidRPr="00357129" w:rsidRDefault="00357129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357129" w:rsidRPr="00516DAA" w:rsidRDefault="00357129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357129" w:rsidRPr="004C251F" w:rsidTr="000D4DD4">
        <w:tc>
          <w:tcPr>
            <w:tcW w:w="675" w:type="dxa"/>
          </w:tcPr>
          <w:p w:rsidR="00357129" w:rsidRPr="00357129" w:rsidRDefault="00357129" w:rsidP="00516DAA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954" w:type="dxa"/>
          </w:tcPr>
          <w:p w:rsidR="00357129" w:rsidRPr="004C251F" w:rsidRDefault="00357129" w:rsidP="000D4DD4">
            <w:pPr>
              <w:rPr>
                <w:b/>
                <w:bCs/>
                <w:color w:val="000000"/>
              </w:rPr>
            </w:pPr>
            <w:r w:rsidRPr="004C251F">
              <w:t>Изображения всюду вокруг нас.</w:t>
            </w:r>
          </w:p>
        </w:tc>
        <w:tc>
          <w:tcPr>
            <w:tcW w:w="992" w:type="dxa"/>
          </w:tcPr>
          <w:p w:rsidR="00357129" w:rsidRDefault="00357129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357129" w:rsidRPr="00516DAA" w:rsidRDefault="00357129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357129" w:rsidRPr="004C251F" w:rsidTr="000D4DD4">
        <w:tc>
          <w:tcPr>
            <w:tcW w:w="675" w:type="dxa"/>
          </w:tcPr>
          <w:p w:rsidR="00357129" w:rsidRPr="00357129" w:rsidRDefault="00357129" w:rsidP="00516DAA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954" w:type="dxa"/>
          </w:tcPr>
          <w:p w:rsidR="00357129" w:rsidRPr="004C251F" w:rsidRDefault="00357129" w:rsidP="000D4DD4">
            <w:r w:rsidRPr="004C251F">
              <w:t>Мастер Изображения учит видеть.</w:t>
            </w:r>
          </w:p>
        </w:tc>
        <w:tc>
          <w:tcPr>
            <w:tcW w:w="992" w:type="dxa"/>
          </w:tcPr>
          <w:p w:rsidR="00357129" w:rsidRDefault="00357129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357129" w:rsidRPr="00516DAA" w:rsidRDefault="00357129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357129" w:rsidRPr="004C251F" w:rsidTr="000D4DD4">
        <w:tc>
          <w:tcPr>
            <w:tcW w:w="675" w:type="dxa"/>
          </w:tcPr>
          <w:p w:rsidR="00357129" w:rsidRPr="00357129" w:rsidRDefault="00357129" w:rsidP="00516DAA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954" w:type="dxa"/>
          </w:tcPr>
          <w:p w:rsidR="00357129" w:rsidRPr="004C251F" w:rsidRDefault="00357129" w:rsidP="000D4DD4">
            <w:r>
              <w:t>Изображать можно пятном.</w:t>
            </w:r>
          </w:p>
        </w:tc>
        <w:tc>
          <w:tcPr>
            <w:tcW w:w="992" w:type="dxa"/>
          </w:tcPr>
          <w:p w:rsidR="00357129" w:rsidRDefault="00357129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357129" w:rsidRPr="00516DAA" w:rsidRDefault="00357129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357129" w:rsidRPr="004C251F" w:rsidTr="000D4DD4">
        <w:tc>
          <w:tcPr>
            <w:tcW w:w="675" w:type="dxa"/>
          </w:tcPr>
          <w:p w:rsidR="00357129" w:rsidRPr="00357129" w:rsidRDefault="00357129" w:rsidP="00516DAA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954" w:type="dxa"/>
          </w:tcPr>
          <w:p w:rsidR="00357129" w:rsidRPr="004C251F" w:rsidRDefault="00357129" w:rsidP="000D4DD4">
            <w:r w:rsidRPr="004C251F">
              <w:t>Изображать можно в объеме.</w:t>
            </w:r>
          </w:p>
        </w:tc>
        <w:tc>
          <w:tcPr>
            <w:tcW w:w="992" w:type="dxa"/>
          </w:tcPr>
          <w:p w:rsidR="00357129" w:rsidRDefault="00357129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357129" w:rsidRPr="00516DAA" w:rsidRDefault="00357129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357129" w:rsidRPr="004C251F" w:rsidTr="000D4DD4">
        <w:tc>
          <w:tcPr>
            <w:tcW w:w="675" w:type="dxa"/>
          </w:tcPr>
          <w:p w:rsidR="00357129" w:rsidRPr="00357129" w:rsidRDefault="00357129" w:rsidP="00516DAA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954" w:type="dxa"/>
          </w:tcPr>
          <w:p w:rsidR="00357129" w:rsidRPr="004C251F" w:rsidRDefault="00357129" w:rsidP="000D4DD4">
            <w:r w:rsidRPr="004C251F">
              <w:t>Изображать можно линией.</w:t>
            </w:r>
          </w:p>
        </w:tc>
        <w:tc>
          <w:tcPr>
            <w:tcW w:w="992" w:type="dxa"/>
          </w:tcPr>
          <w:p w:rsidR="00357129" w:rsidRDefault="00357129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357129" w:rsidRPr="00516DAA" w:rsidRDefault="00357129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357129" w:rsidRPr="004C251F" w:rsidTr="000D4DD4">
        <w:tc>
          <w:tcPr>
            <w:tcW w:w="675" w:type="dxa"/>
          </w:tcPr>
          <w:p w:rsidR="00357129" w:rsidRPr="00357129" w:rsidRDefault="00357129" w:rsidP="00516DAA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954" w:type="dxa"/>
          </w:tcPr>
          <w:p w:rsidR="00357129" w:rsidRPr="004C251F" w:rsidRDefault="00357129" w:rsidP="000D4DD4">
            <w:r w:rsidRPr="004C251F">
              <w:t>Разноцветные краски.</w:t>
            </w:r>
          </w:p>
        </w:tc>
        <w:tc>
          <w:tcPr>
            <w:tcW w:w="992" w:type="dxa"/>
          </w:tcPr>
          <w:p w:rsidR="00357129" w:rsidRDefault="00357129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357129" w:rsidRPr="00516DAA" w:rsidRDefault="00357129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357129" w:rsidRPr="004C251F" w:rsidTr="000D4DD4">
        <w:tc>
          <w:tcPr>
            <w:tcW w:w="675" w:type="dxa"/>
          </w:tcPr>
          <w:p w:rsidR="00357129" w:rsidRPr="00357129" w:rsidRDefault="00357129" w:rsidP="00516DAA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954" w:type="dxa"/>
          </w:tcPr>
          <w:p w:rsidR="00357129" w:rsidRPr="004C251F" w:rsidRDefault="00357129" w:rsidP="000D4DD4">
            <w:r w:rsidRPr="004C251F">
              <w:t>Изображать можно и то, что невидимо.</w:t>
            </w:r>
          </w:p>
        </w:tc>
        <w:tc>
          <w:tcPr>
            <w:tcW w:w="992" w:type="dxa"/>
          </w:tcPr>
          <w:p w:rsidR="00357129" w:rsidRDefault="00357129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357129" w:rsidRPr="00516DAA" w:rsidRDefault="00357129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357129" w:rsidRPr="004C251F" w:rsidTr="000D4DD4">
        <w:tc>
          <w:tcPr>
            <w:tcW w:w="675" w:type="dxa"/>
          </w:tcPr>
          <w:p w:rsidR="00357129" w:rsidRPr="00357129" w:rsidRDefault="00357129" w:rsidP="00516DAA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9</w:t>
            </w:r>
          </w:p>
        </w:tc>
        <w:tc>
          <w:tcPr>
            <w:tcW w:w="5954" w:type="dxa"/>
          </w:tcPr>
          <w:p w:rsidR="00357129" w:rsidRPr="004C251F" w:rsidRDefault="00357129" w:rsidP="0035712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Обобщение по теме «Художники и зрители».</w:t>
            </w:r>
          </w:p>
        </w:tc>
        <w:tc>
          <w:tcPr>
            <w:tcW w:w="992" w:type="dxa"/>
          </w:tcPr>
          <w:p w:rsidR="00357129" w:rsidRDefault="00357129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  <w:r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2835" w:type="dxa"/>
            <w:vMerge/>
          </w:tcPr>
          <w:p w:rsidR="00357129" w:rsidRPr="00516DAA" w:rsidRDefault="00357129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7E416D" w:rsidRPr="004C251F" w:rsidTr="000D4DD4">
        <w:tc>
          <w:tcPr>
            <w:tcW w:w="675" w:type="dxa"/>
          </w:tcPr>
          <w:p w:rsidR="007E416D" w:rsidRPr="00516DAA" w:rsidRDefault="007E416D" w:rsidP="00516DAA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954" w:type="dxa"/>
          </w:tcPr>
          <w:p w:rsidR="007E416D" w:rsidRDefault="007E416D" w:rsidP="00DC345B">
            <w:pPr>
              <w:jc w:val="center"/>
              <w:rPr>
                <w:b/>
                <w:color w:val="000000"/>
              </w:rPr>
            </w:pPr>
            <w:r w:rsidRPr="004C251F">
              <w:rPr>
                <w:b/>
              </w:rPr>
              <w:t>Ты украшаешь</w:t>
            </w:r>
            <w:r>
              <w:rPr>
                <w:b/>
              </w:rPr>
              <w:t xml:space="preserve">. </w:t>
            </w:r>
            <w:r w:rsidRPr="004C251F">
              <w:rPr>
                <w:b/>
                <w:color w:val="000000"/>
              </w:rPr>
              <w:t>Знакомство с Мастером Украшения.</w:t>
            </w:r>
          </w:p>
          <w:p w:rsidR="00580ED0" w:rsidRPr="000D4DD4" w:rsidRDefault="00580ED0" w:rsidP="00DC345B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7E416D" w:rsidRDefault="007E416D" w:rsidP="00A4603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8 ч</w:t>
            </w:r>
          </w:p>
        </w:tc>
        <w:tc>
          <w:tcPr>
            <w:tcW w:w="2835" w:type="dxa"/>
            <w:vMerge w:val="restart"/>
          </w:tcPr>
          <w:p w:rsidR="00172A20" w:rsidRPr="00172A20" w:rsidRDefault="00172A20" w:rsidP="00172A20">
            <w:pPr>
              <w:spacing w:line="256" w:lineRule="auto"/>
            </w:pPr>
            <w:r w:rsidRPr="00172A20">
              <w:t xml:space="preserve">Гражданское воспитание: 1.1, 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 xml:space="preserve">Патриотическое воспитание: 2.1 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Духовно – нравственное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воспитание:  3.2,3.3,3.5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Эстетическое воспитание: 4.1,4.3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Физическое воспитание:</w:t>
            </w:r>
            <w:r>
              <w:t xml:space="preserve"> </w:t>
            </w:r>
            <w:r w:rsidRPr="00172A20">
              <w:t xml:space="preserve">5.1 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Трудовое воспитание: 6.2</w:t>
            </w:r>
          </w:p>
          <w:p w:rsidR="00FC4EEE" w:rsidRPr="008A505F" w:rsidRDefault="00172A20" w:rsidP="00172A20">
            <w:r w:rsidRPr="00172A20">
              <w:t>Ценности научного познания 8.1, 8.2, 8,3</w:t>
            </w:r>
          </w:p>
        </w:tc>
      </w:tr>
      <w:tr w:rsidR="007E416D" w:rsidRPr="004C251F" w:rsidTr="000D4DD4">
        <w:tc>
          <w:tcPr>
            <w:tcW w:w="675" w:type="dxa"/>
          </w:tcPr>
          <w:p w:rsidR="007E416D" w:rsidRPr="007E416D" w:rsidRDefault="007E416D" w:rsidP="007E416D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954" w:type="dxa"/>
          </w:tcPr>
          <w:p w:rsidR="007E416D" w:rsidRPr="004C251F" w:rsidRDefault="007E416D" w:rsidP="000D4DD4">
            <w:pPr>
              <w:jc w:val="both"/>
            </w:pPr>
            <w:r>
              <w:t>Мир полон украшений.</w:t>
            </w:r>
          </w:p>
        </w:tc>
        <w:tc>
          <w:tcPr>
            <w:tcW w:w="992" w:type="dxa"/>
          </w:tcPr>
          <w:p w:rsidR="007E416D" w:rsidRDefault="007E416D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7E416D" w:rsidRPr="00516DAA" w:rsidRDefault="007E416D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7E416D" w:rsidRPr="004C251F" w:rsidTr="000D4DD4">
        <w:tc>
          <w:tcPr>
            <w:tcW w:w="675" w:type="dxa"/>
          </w:tcPr>
          <w:p w:rsidR="007E416D" w:rsidRPr="007E416D" w:rsidRDefault="007E416D" w:rsidP="007E416D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5954" w:type="dxa"/>
          </w:tcPr>
          <w:p w:rsidR="007E416D" w:rsidRPr="004C251F" w:rsidRDefault="007E416D" w:rsidP="000D4DD4">
            <w:pPr>
              <w:jc w:val="both"/>
            </w:pPr>
            <w:r w:rsidRPr="004C251F">
              <w:t>Красоту надо уметь замечать.</w:t>
            </w:r>
          </w:p>
        </w:tc>
        <w:tc>
          <w:tcPr>
            <w:tcW w:w="992" w:type="dxa"/>
          </w:tcPr>
          <w:p w:rsidR="007E416D" w:rsidRDefault="007E416D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7E416D" w:rsidRPr="00516DAA" w:rsidRDefault="007E416D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7E416D" w:rsidRPr="004C251F" w:rsidTr="000D4DD4">
        <w:tc>
          <w:tcPr>
            <w:tcW w:w="675" w:type="dxa"/>
          </w:tcPr>
          <w:p w:rsidR="007E416D" w:rsidRPr="007E416D" w:rsidRDefault="007E416D" w:rsidP="007E416D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954" w:type="dxa"/>
          </w:tcPr>
          <w:p w:rsidR="007E416D" w:rsidRPr="004C251F" w:rsidRDefault="007E416D" w:rsidP="000D4DD4">
            <w:pPr>
              <w:jc w:val="both"/>
            </w:pPr>
            <w:r>
              <w:t>Узоры на крыльях.</w:t>
            </w:r>
          </w:p>
        </w:tc>
        <w:tc>
          <w:tcPr>
            <w:tcW w:w="992" w:type="dxa"/>
          </w:tcPr>
          <w:p w:rsidR="007E416D" w:rsidRDefault="007E416D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7E416D" w:rsidRPr="00516DAA" w:rsidRDefault="007E416D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7E416D" w:rsidRPr="004C251F" w:rsidTr="000D4DD4">
        <w:tc>
          <w:tcPr>
            <w:tcW w:w="675" w:type="dxa"/>
          </w:tcPr>
          <w:p w:rsidR="007E416D" w:rsidRPr="007E416D" w:rsidRDefault="007E416D" w:rsidP="007E416D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954" w:type="dxa"/>
          </w:tcPr>
          <w:p w:rsidR="007E416D" w:rsidRPr="004C251F" w:rsidRDefault="007E416D" w:rsidP="000D4DD4">
            <w:pPr>
              <w:jc w:val="both"/>
            </w:pPr>
            <w:r>
              <w:t>Украшения птиц.</w:t>
            </w:r>
          </w:p>
        </w:tc>
        <w:tc>
          <w:tcPr>
            <w:tcW w:w="992" w:type="dxa"/>
          </w:tcPr>
          <w:p w:rsidR="007E416D" w:rsidRDefault="007E416D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7E416D" w:rsidRPr="00516DAA" w:rsidRDefault="007E416D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7E416D" w:rsidRPr="004C251F" w:rsidTr="000D4DD4">
        <w:tc>
          <w:tcPr>
            <w:tcW w:w="675" w:type="dxa"/>
          </w:tcPr>
          <w:p w:rsidR="007E416D" w:rsidRPr="007E416D" w:rsidRDefault="007E416D" w:rsidP="007E416D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954" w:type="dxa"/>
          </w:tcPr>
          <w:p w:rsidR="007E416D" w:rsidRPr="004C251F" w:rsidRDefault="007E416D" w:rsidP="000D4DD4">
            <w:pPr>
              <w:jc w:val="both"/>
            </w:pPr>
            <w:r>
              <w:t>Красивые рыбы.</w:t>
            </w:r>
          </w:p>
        </w:tc>
        <w:tc>
          <w:tcPr>
            <w:tcW w:w="992" w:type="dxa"/>
          </w:tcPr>
          <w:p w:rsidR="007E416D" w:rsidRDefault="007E416D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7E416D" w:rsidRPr="00516DAA" w:rsidRDefault="007E416D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7E416D" w:rsidRPr="004C251F" w:rsidTr="000D4DD4">
        <w:tc>
          <w:tcPr>
            <w:tcW w:w="675" w:type="dxa"/>
          </w:tcPr>
          <w:p w:rsidR="007E416D" w:rsidRPr="007E416D" w:rsidRDefault="007E416D" w:rsidP="007E416D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954" w:type="dxa"/>
          </w:tcPr>
          <w:p w:rsidR="007E416D" w:rsidRPr="004C251F" w:rsidRDefault="007E416D" w:rsidP="000D4DD4">
            <w:pPr>
              <w:jc w:val="both"/>
            </w:pPr>
            <w:r>
              <w:t>Узоры, которые создали люди.</w:t>
            </w:r>
          </w:p>
        </w:tc>
        <w:tc>
          <w:tcPr>
            <w:tcW w:w="992" w:type="dxa"/>
          </w:tcPr>
          <w:p w:rsidR="007E416D" w:rsidRDefault="007E416D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  <w:r>
              <w:t xml:space="preserve"> </w:t>
            </w:r>
          </w:p>
        </w:tc>
        <w:tc>
          <w:tcPr>
            <w:tcW w:w="2835" w:type="dxa"/>
            <w:vMerge/>
          </w:tcPr>
          <w:p w:rsidR="007E416D" w:rsidRPr="00516DAA" w:rsidRDefault="007E416D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7E416D" w:rsidRPr="004C251F" w:rsidTr="000D4DD4">
        <w:tc>
          <w:tcPr>
            <w:tcW w:w="675" w:type="dxa"/>
          </w:tcPr>
          <w:p w:rsidR="007E416D" w:rsidRPr="007E416D" w:rsidRDefault="007E416D" w:rsidP="007E416D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954" w:type="dxa"/>
          </w:tcPr>
          <w:p w:rsidR="007E416D" w:rsidRPr="004C251F" w:rsidRDefault="007E416D" w:rsidP="000D4DD4">
            <w:pPr>
              <w:jc w:val="both"/>
            </w:pPr>
            <w:r>
              <w:t>Как украшает себя человек.</w:t>
            </w:r>
          </w:p>
        </w:tc>
        <w:tc>
          <w:tcPr>
            <w:tcW w:w="992" w:type="dxa"/>
          </w:tcPr>
          <w:p w:rsidR="007E416D" w:rsidRDefault="007E416D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7E416D" w:rsidRPr="00516DAA" w:rsidRDefault="007E416D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7E416D" w:rsidRPr="004C251F" w:rsidTr="000D4DD4">
        <w:tc>
          <w:tcPr>
            <w:tcW w:w="675" w:type="dxa"/>
          </w:tcPr>
          <w:p w:rsidR="007E416D" w:rsidRPr="007E416D" w:rsidRDefault="007E416D" w:rsidP="007E416D">
            <w:pPr>
              <w:jc w:val="center"/>
            </w:pPr>
            <w:r w:rsidRPr="007E416D">
              <w:t>17</w:t>
            </w:r>
          </w:p>
        </w:tc>
        <w:tc>
          <w:tcPr>
            <w:tcW w:w="5954" w:type="dxa"/>
          </w:tcPr>
          <w:p w:rsidR="007E416D" w:rsidRPr="000D4DD4" w:rsidRDefault="007E416D" w:rsidP="000D4DD4">
            <w:pPr>
              <w:spacing w:line="360" w:lineRule="auto"/>
              <w:jc w:val="both"/>
              <w:rPr>
                <w:b/>
                <w:color w:val="000000"/>
              </w:rPr>
            </w:pPr>
            <w:r w:rsidRPr="004C251F">
              <w:t xml:space="preserve">Мастер Украшения помогает сделать </w:t>
            </w:r>
            <w:r>
              <w:t>праздник.</w:t>
            </w:r>
          </w:p>
        </w:tc>
        <w:tc>
          <w:tcPr>
            <w:tcW w:w="992" w:type="dxa"/>
          </w:tcPr>
          <w:p w:rsidR="007E416D" w:rsidRPr="004C251F" w:rsidRDefault="007E416D" w:rsidP="007E416D">
            <w:pPr>
              <w:jc w:val="center"/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7E416D" w:rsidRPr="004C251F" w:rsidRDefault="007E416D" w:rsidP="00A46039"/>
        </w:tc>
      </w:tr>
      <w:tr w:rsidR="007E416D" w:rsidRPr="004C251F" w:rsidTr="000D4DD4">
        <w:tc>
          <w:tcPr>
            <w:tcW w:w="675" w:type="dxa"/>
          </w:tcPr>
          <w:p w:rsidR="007E416D" w:rsidRPr="004C251F" w:rsidRDefault="007E416D" w:rsidP="00A46039"/>
        </w:tc>
        <w:tc>
          <w:tcPr>
            <w:tcW w:w="5954" w:type="dxa"/>
          </w:tcPr>
          <w:p w:rsidR="00580ED0" w:rsidRPr="000D4DD4" w:rsidRDefault="007E416D" w:rsidP="00580ED0">
            <w:pPr>
              <w:shd w:val="clear" w:color="auto" w:fill="FFFFFF"/>
              <w:spacing w:line="360" w:lineRule="auto"/>
              <w:jc w:val="center"/>
              <w:rPr>
                <w:b/>
                <w:color w:val="000000"/>
              </w:rPr>
            </w:pPr>
            <w:r w:rsidRPr="004C251F">
              <w:rPr>
                <w:b/>
                <w:color w:val="000000"/>
              </w:rPr>
              <w:t>Ты строишь. Знакомс</w:t>
            </w:r>
            <w:r>
              <w:rPr>
                <w:b/>
                <w:color w:val="000000"/>
              </w:rPr>
              <w:t>тво с Мастером Постройки</w:t>
            </w:r>
          </w:p>
        </w:tc>
        <w:tc>
          <w:tcPr>
            <w:tcW w:w="992" w:type="dxa"/>
          </w:tcPr>
          <w:p w:rsidR="007E416D" w:rsidRPr="000D4DD4" w:rsidRDefault="007E416D" w:rsidP="007E416D">
            <w:pPr>
              <w:jc w:val="center"/>
              <w:rPr>
                <w:b/>
              </w:rPr>
            </w:pPr>
            <w:r w:rsidRPr="000D4DD4">
              <w:rPr>
                <w:b/>
              </w:rPr>
              <w:t>11 ч</w:t>
            </w:r>
          </w:p>
        </w:tc>
        <w:tc>
          <w:tcPr>
            <w:tcW w:w="2835" w:type="dxa"/>
            <w:vMerge w:val="restart"/>
          </w:tcPr>
          <w:p w:rsidR="00172A20" w:rsidRPr="00172A20" w:rsidRDefault="00172A20" w:rsidP="00172A20">
            <w:pPr>
              <w:spacing w:line="256" w:lineRule="auto"/>
            </w:pPr>
            <w:r w:rsidRPr="00172A20">
              <w:t xml:space="preserve">Гражданское воспитание: 1.1 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 xml:space="preserve">Патриотическое воспитание: 2.1 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 xml:space="preserve">Духовно </w:t>
            </w:r>
            <w:proofErr w:type="gramStart"/>
            <w:r w:rsidRPr="00172A20">
              <w:t>–н</w:t>
            </w:r>
            <w:proofErr w:type="gramEnd"/>
            <w:r w:rsidRPr="00172A20">
              <w:t>равственное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воспитание</w:t>
            </w:r>
            <w:proofErr w:type="gramStart"/>
            <w:r w:rsidRPr="00172A20">
              <w:t xml:space="preserve"> :</w:t>
            </w:r>
            <w:proofErr w:type="gramEnd"/>
            <w:r w:rsidRPr="00172A20">
              <w:t xml:space="preserve"> 3.1,3.2,3.3,3.5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 xml:space="preserve">Эстетическое </w:t>
            </w:r>
            <w:r w:rsidRPr="00172A20">
              <w:lastRenderedPageBreak/>
              <w:t>воспитание: 4.1-4.6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Физическое воспитание:5.1, 5.2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Трудовое воспитание: 6.1-6.3</w:t>
            </w:r>
          </w:p>
          <w:p w:rsidR="007E416D" w:rsidRPr="004C251F" w:rsidRDefault="00172A20" w:rsidP="00172A20">
            <w:r w:rsidRPr="00172A20">
              <w:t>Ценности научного познания 8.1, 8.2, 8,3</w:t>
            </w:r>
          </w:p>
        </w:tc>
      </w:tr>
      <w:tr w:rsidR="007E416D" w:rsidRPr="004C251F" w:rsidTr="000D4DD4">
        <w:tc>
          <w:tcPr>
            <w:tcW w:w="675" w:type="dxa"/>
          </w:tcPr>
          <w:p w:rsidR="007E416D" w:rsidRPr="004C251F" w:rsidRDefault="007E416D" w:rsidP="00171A7B">
            <w:pPr>
              <w:jc w:val="center"/>
            </w:pPr>
            <w:r>
              <w:t>18</w:t>
            </w:r>
          </w:p>
        </w:tc>
        <w:tc>
          <w:tcPr>
            <w:tcW w:w="5954" w:type="dxa"/>
          </w:tcPr>
          <w:p w:rsidR="007E416D" w:rsidRPr="005422EF" w:rsidRDefault="007E416D" w:rsidP="005422EF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Постройки в нашей жизни.</w:t>
            </w:r>
          </w:p>
        </w:tc>
        <w:tc>
          <w:tcPr>
            <w:tcW w:w="992" w:type="dxa"/>
          </w:tcPr>
          <w:p w:rsidR="007E416D" w:rsidRPr="004C251F" w:rsidRDefault="007E416D" w:rsidP="007E416D">
            <w:pPr>
              <w:jc w:val="center"/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7E416D" w:rsidRPr="004C251F" w:rsidRDefault="007E416D" w:rsidP="00A46039"/>
        </w:tc>
      </w:tr>
      <w:tr w:rsidR="007E416D" w:rsidRPr="004C251F" w:rsidTr="000D4DD4">
        <w:tc>
          <w:tcPr>
            <w:tcW w:w="675" w:type="dxa"/>
          </w:tcPr>
          <w:p w:rsidR="007E416D" w:rsidRPr="004C251F" w:rsidRDefault="007E416D" w:rsidP="00171A7B">
            <w:pPr>
              <w:jc w:val="center"/>
            </w:pPr>
            <w:r>
              <w:t>19</w:t>
            </w:r>
          </w:p>
        </w:tc>
        <w:tc>
          <w:tcPr>
            <w:tcW w:w="5954" w:type="dxa"/>
          </w:tcPr>
          <w:p w:rsidR="007E416D" w:rsidRPr="007E416D" w:rsidRDefault="007E416D" w:rsidP="007E416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Дома бывают разными.</w:t>
            </w:r>
          </w:p>
        </w:tc>
        <w:tc>
          <w:tcPr>
            <w:tcW w:w="992" w:type="dxa"/>
          </w:tcPr>
          <w:p w:rsidR="007E416D" w:rsidRPr="004C251F" w:rsidRDefault="007E416D" w:rsidP="007E416D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7E416D" w:rsidRPr="004C251F" w:rsidRDefault="007E416D" w:rsidP="00A46039"/>
        </w:tc>
      </w:tr>
      <w:tr w:rsidR="007E416D" w:rsidRPr="004C251F" w:rsidTr="000D4DD4">
        <w:tc>
          <w:tcPr>
            <w:tcW w:w="675" w:type="dxa"/>
          </w:tcPr>
          <w:p w:rsidR="007E416D" w:rsidRPr="004C251F" w:rsidRDefault="007E416D" w:rsidP="00171A7B">
            <w:pPr>
              <w:jc w:val="center"/>
            </w:pPr>
            <w:r>
              <w:t>20</w:t>
            </w:r>
          </w:p>
        </w:tc>
        <w:tc>
          <w:tcPr>
            <w:tcW w:w="5954" w:type="dxa"/>
          </w:tcPr>
          <w:p w:rsidR="007E416D" w:rsidRPr="005422EF" w:rsidRDefault="007E416D" w:rsidP="005422EF">
            <w:pPr>
              <w:shd w:val="clear" w:color="auto" w:fill="FFFFFF"/>
              <w:rPr>
                <w:bCs/>
                <w:color w:val="000000"/>
              </w:rPr>
            </w:pPr>
            <w:r w:rsidRPr="004C251F">
              <w:rPr>
                <w:bCs/>
                <w:color w:val="000000"/>
              </w:rPr>
              <w:t>Дом</w:t>
            </w:r>
            <w:r>
              <w:rPr>
                <w:bCs/>
                <w:color w:val="000000"/>
              </w:rPr>
              <w:t>ики, которые построила природа.</w:t>
            </w:r>
          </w:p>
        </w:tc>
        <w:tc>
          <w:tcPr>
            <w:tcW w:w="992" w:type="dxa"/>
          </w:tcPr>
          <w:p w:rsidR="007E416D" w:rsidRPr="004C251F" w:rsidRDefault="007E416D" w:rsidP="007E416D">
            <w:pPr>
              <w:spacing w:line="276" w:lineRule="auto"/>
              <w:jc w:val="center"/>
              <w:rPr>
                <w:lang w:eastAsia="en-US"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7E416D" w:rsidRPr="004C251F" w:rsidRDefault="007E416D" w:rsidP="00A46039"/>
        </w:tc>
      </w:tr>
      <w:tr w:rsidR="007E416D" w:rsidRPr="004C251F" w:rsidTr="000D4DD4">
        <w:tc>
          <w:tcPr>
            <w:tcW w:w="675" w:type="dxa"/>
          </w:tcPr>
          <w:p w:rsidR="007E416D" w:rsidRPr="004C251F" w:rsidRDefault="007E416D" w:rsidP="00171A7B">
            <w:pPr>
              <w:jc w:val="center"/>
            </w:pPr>
            <w:r>
              <w:t>21</w:t>
            </w:r>
          </w:p>
        </w:tc>
        <w:tc>
          <w:tcPr>
            <w:tcW w:w="5954" w:type="dxa"/>
          </w:tcPr>
          <w:p w:rsidR="007E416D" w:rsidRDefault="007E416D" w:rsidP="005422EF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lang w:eastAsia="en-US"/>
              </w:rPr>
              <w:t>Дом снаружи.</w:t>
            </w:r>
          </w:p>
        </w:tc>
        <w:tc>
          <w:tcPr>
            <w:tcW w:w="992" w:type="dxa"/>
          </w:tcPr>
          <w:p w:rsidR="007E416D" w:rsidRPr="004C251F" w:rsidRDefault="007E416D" w:rsidP="007E416D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7E416D" w:rsidRPr="004C251F" w:rsidRDefault="007E416D" w:rsidP="00A46039"/>
        </w:tc>
      </w:tr>
      <w:tr w:rsidR="007E416D" w:rsidRPr="004C251F" w:rsidTr="000D4DD4">
        <w:tc>
          <w:tcPr>
            <w:tcW w:w="675" w:type="dxa"/>
          </w:tcPr>
          <w:p w:rsidR="007E416D" w:rsidRPr="004C251F" w:rsidRDefault="007E416D" w:rsidP="00171A7B">
            <w:pPr>
              <w:jc w:val="center"/>
            </w:pPr>
            <w:r>
              <w:t>22</w:t>
            </w:r>
          </w:p>
        </w:tc>
        <w:tc>
          <w:tcPr>
            <w:tcW w:w="5954" w:type="dxa"/>
          </w:tcPr>
          <w:p w:rsidR="007E416D" w:rsidRDefault="007E416D" w:rsidP="005422EF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lang w:eastAsia="en-US"/>
              </w:rPr>
              <w:t>Дом внутри.</w:t>
            </w:r>
          </w:p>
        </w:tc>
        <w:tc>
          <w:tcPr>
            <w:tcW w:w="992" w:type="dxa"/>
          </w:tcPr>
          <w:p w:rsidR="007E416D" w:rsidRPr="004C251F" w:rsidRDefault="007E416D" w:rsidP="007E416D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7E416D" w:rsidRPr="004C251F" w:rsidRDefault="007E416D" w:rsidP="00A46039"/>
        </w:tc>
      </w:tr>
      <w:tr w:rsidR="007E416D" w:rsidRPr="004C251F" w:rsidTr="000D4DD4">
        <w:tc>
          <w:tcPr>
            <w:tcW w:w="675" w:type="dxa"/>
          </w:tcPr>
          <w:p w:rsidR="007E416D" w:rsidRPr="004C251F" w:rsidRDefault="007E416D" w:rsidP="00171A7B">
            <w:pPr>
              <w:jc w:val="center"/>
            </w:pPr>
            <w:r>
              <w:t>23</w:t>
            </w:r>
          </w:p>
        </w:tc>
        <w:tc>
          <w:tcPr>
            <w:tcW w:w="5954" w:type="dxa"/>
          </w:tcPr>
          <w:p w:rsidR="007E416D" w:rsidRPr="005422EF" w:rsidRDefault="007E416D" w:rsidP="005422EF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Строим город. </w:t>
            </w:r>
          </w:p>
        </w:tc>
        <w:tc>
          <w:tcPr>
            <w:tcW w:w="992" w:type="dxa"/>
          </w:tcPr>
          <w:p w:rsidR="007E416D" w:rsidRPr="004C251F" w:rsidRDefault="007E416D" w:rsidP="007E416D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7E416D" w:rsidRPr="004C251F" w:rsidRDefault="007E416D" w:rsidP="00A46039"/>
        </w:tc>
      </w:tr>
      <w:tr w:rsidR="007E416D" w:rsidRPr="004C251F" w:rsidTr="000D4DD4">
        <w:tc>
          <w:tcPr>
            <w:tcW w:w="675" w:type="dxa"/>
          </w:tcPr>
          <w:p w:rsidR="007E416D" w:rsidRPr="004C251F" w:rsidRDefault="007E416D" w:rsidP="00171A7B">
            <w:pPr>
              <w:jc w:val="center"/>
            </w:pPr>
            <w:r>
              <w:t>24</w:t>
            </w:r>
          </w:p>
        </w:tc>
        <w:tc>
          <w:tcPr>
            <w:tcW w:w="5954" w:type="dxa"/>
          </w:tcPr>
          <w:p w:rsidR="007E416D" w:rsidRPr="005422EF" w:rsidRDefault="007E416D" w:rsidP="005422EF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Все имеет свое строение.</w:t>
            </w:r>
          </w:p>
        </w:tc>
        <w:tc>
          <w:tcPr>
            <w:tcW w:w="992" w:type="dxa"/>
          </w:tcPr>
          <w:p w:rsidR="007E416D" w:rsidRPr="004C251F" w:rsidRDefault="007E416D" w:rsidP="007E416D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7E416D" w:rsidRPr="004C251F" w:rsidRDefault="007E416D" w:rsidP="00A46039"/>
        </w:tc>
      </w:tr>
      <w:tr w:rsidR="007E416D" w:rsidRPr="004C251F" w:rsidTr="000D4DD4">
        <w:tc>
          <w:tcPr>
            <w:tcW w:w="675" w:type="dxa"/>
          </w:tcPr>
          <w:p w:rsidR="007E416D" w:rsidRPr="004C251F" w:rsidRDefault="007E416D" w:rsidP="00171A7B">
            <w:pPr>
              <w:jc w:val="center"/>
            </w:pPr>
            <w:r>
              <w:lastRenderedPageBreak/>
              <w:t>25</w:t>
            </w:r>
          </w:p>
        </w:tc>
        <w:tc>
          <w:tcPr>
            <w:tcW w:w="5954" w:type="dxa"/>
          </w:tcPr>
          <w:p w:rsidR="007E416D" w:rsidRPr="004C251F" w:rsidRDefault="007E416D" w:rsidP="000D4DD4">
            <w:pPr>
              <w:spacing w:line="360" w:lineRule="auto"/>
              <w:jc w:val="both"/>
            </w:pPr>
            <w:r>
              <w:rPr>
                <w:bCs/>
                <w:color w:val="000000"/>
              </w:rPr>
              <w:t>Постройка предметов (упаковок).</w:t>
            </w:r>
          </w:p>
        </w:tc>
        <w:tc>
          <w:tcPr>
            <w:tcW w:w="992" w:type="dxa"/>
          </w:tcPr>
          <w:p w:rsidR="007E416D" w:rsidRPr="004C251F" w:rsidRDefault="007E416D" w:rsidP="007E416D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7E416D" w:rsidRPr="004C251F" w:rsidRDefault="007E416D" w:rsidP="00A46039"/>
        </w:tc>
      </w:tr>
      <w:tr w:rsidR="007E416D" w:rsidRPr="004C251F" w:rsidTr="000D4DD4">
        <w:tc>
          <w:tcPr>
            <w:tcW w:w="675" w:type="dxa"/>
          </w:tcPr>
          <w:p w:rsidR="007E416D" w:rsidRDefault="007E416D" w:rsidP="00171A7B">
            <w:pPr>
              <w:jc w:val="center"/>
            </w:pPr>
            <w:r>
              <w:lastRenderedPageBreak/>
              <w:t>26</w:t>
            </w:r>
          </w:p>
        </w:tc>
        <w:tc>
          <w:tcPr>
            <w:tcW w:w="5954" w:type="dxa"/>
          </w:tcPr>
          <w:p w:rsidR="007E416D" w:rsidRDefault="007E416D" w:rsidP="000D4DD4">
            <w:pPr>
              <w:spacing w:line="360" w:lineRule="auto"/>
              <w:jc w:val="both"/>
              <w:rPr>
                <w:bCs/>
                <w:color w:val="000000"/>
              </w:rPr>
            </w:pPr>
            <w:r>
              <w:rPr>
                <w:lang w:eastAsia="en-US"/>
              </w:rPr>
              <w:t>Родной край.</w:t>
            </w:r>
          </w:p>
        </w:tc>
        <w:tc>
          <w:tcPr>
            <w:tcW w:w="992" w:type="dxa"/>
          </w:tcPr>
          <w:p w:rsidR="007E416D" w:rsidRDefault="007E416D" w:rsidP="007E416D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7E416D" w:rsidRPr="004C251F" w:rsidRDefault="007E416D" w:rsidP="00A46039"/>
        </w:tc>
      </w:tr>
      <w:tr w:rsidR="007E416D" w:rsidRPr="004C251F" w:rsidTr="000D4DD4">
        <w:tc>
          <w:tcPr>
            <w:tcW w:w="675" w:type="dxa"/>
          </w:tcPr>
          <w:p w:rsidR="007E416D" w:rsidRDefault="007E416D" w:rsidP="00171A7B">
            <w:pPr>
              <w:jc w:val="center"/>
            </w:pPr>
            <w:r>
              <w:t>27</w:t>
            </w:r>
          </w:p>
        </w:tc>
        <w:tc>
          <w:tcPr>
            <w:tcW w:w="5954" w:type="dxa"/>
          </w:tcPr>
          <w:p w:rsidR="007E416D" w:rsidRDefault="007E416D" w:rsidP="000D4DD4">
            <w:pPr>
              <w:spacing w:line="360" w:lineRule="auto"/>
              <w:jc w:val="both"/>
              <w:rPr>
                <w:bCs/>
                <w:color w:val="000000"/>
              </w:rPr>
            </w:pPr>
            <w:r>
              <w:rPr>
                <w:lang w:eastAsia="en-US"/>
              </w:rPr>
              <w:t xml:space="preserve">Село, в котором мы живём  </w:t>
            </w:r>
          </w:p>
        </w:tc>
        <w:tc>
          <w:tcPr>
            <w:tcW w:w="992" w:type="dxa"/>
          </w:tcPr>
          <w:p w:rsidR="007E416D" w:rsidRDefault="007E416D" w:rsidP="007E416D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7E416D" w:rsidRPr="004C251F" w:rsidRDefault="007E416D" w:rsidP="00A46039"/>
        </w:tc>
      </w:tr>
      <w:tr w:rsidR="007E416D" w:rsidRPr="004C251F" w:rsidTr="000D4DD4">
        <w:tc>
          <w:tcPr>
            <w:tcW w:w="675" w:type="dxa"/>
          </w:tcPr>
          <w:p w:rsidR="007E416D" w:rsidRPr="004C251F" w:rsidRDefault="007E416D" w:rsidP="00171A7B">
            <w:pPr>
              <w:jc w:val="center"/>
            </w:pPr>
            <w:r>
              <w:t>28</w:t>
            </w:r>
          </w:p>
        </w:tc>
        <w:tc>
          <w:tcPr>
            <w:tcW w:w="5954" w:type="dxa"/>
          </w:tcPr>
          <w:p w:rsidR="007E416D" w:rsidRPr="005422EF" w:rsidRDefault="007E416D" w:rsidP="005422EF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lang w:eastAsia="en-US"/>
              </w:rPr>
              <w:t>Город будущего</w:t>
            </w:r>
          </w:p>
        </w:tc>
        <w:tc>
          <w:tcPr>
            <w:tcW w:w="992" w:type="dxa"/>
          </w:tcPr>
          <w:p w:rsidR="007E416D" w:rsidRPr="004C251F" w:rsidRDefault="007E416D" w:rsidP="007E416D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7E416D" w:rsidRPr="004C251F" w:rsidRDefault="007E416D" w:rsidP="00A46039"/>
        </w:tc>
      </w:tr>
      <w:tr w:rsidR="007E416D" w:rsidRPr="004C251F" w:rsidTr="000D4DD4">
        <w:tc>
          <w:tcPr>
            <w:tcW w:w="675" w:type="dxa"/>
          </w:tcPr>
          <w:p w:rsidR="007E416D" w:rsidRPr="004C251F" w:rsidRDefault="007E416D" w:rsidP="00171A7B">
            <w:pPr>
              <w:jc w:val="center"/>
            </w:pPr>
          </w:p>
        </w:tc>
        <w:tc>
          <w:tcPr>
            <w:tcW w:w="5954" w:type="dxa"/>
          </w:tcPr>
          <w:p w:rsidR="007E416D" w:rsidRDefault="007E416D" w:rsidP="00DC345B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 w:rsidRPr="004C251F">
              <w:rPr>
                <w:b/>
                <w:bCs/>
                <w:color w:val="000000"/>
              </w:rPr>
              <w:t>Изображение, украшение, постройка всегда помогают друг другу</w:t>
            </w:r>
          </w:p>
          <w:p w:rsidR="00580ED0" w:rsidRPr="005422EF" w:rsidRDefault="00580ED0" w:rsidP="00DC345B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7E416D" w:rsidRPr="005422EF" w:rsidRDefault="007E416D" w:rsidP="00D9255F">
            <w:pPr>
              <w:jc w:val="center"/>
              <w:rPr>
                <w:b/>
              </w:rPr>
            </w:pPr>
            <w:r w:rsidRPr="005422EF">
              <w:rPr>
                <w:b/>
              </w:rPr>
              <w:t>5 ч</w:t>
            </w:r>
          </w:p>
        </w:tc>
        <w:tc>
          <w:tcPr>
            <w:tcW w:w="2835" w:type="dxa"/>
            <w:vMerge w:val="restart"/>
          </w:tcPr>
          <w:p w:rsidR="00172A20" w:rsidRPr="00172A20" w:rsidRDefault="00172A20" w:rsidP="00172A20">
            <w:pPr>
              <w:spacing w:line="256" w:lineRule="auto"/>
            </w:pPr>
            <w:r w:rsidRPr="00172A20">
              <w:t xml:space="preserve">Гражданское воспитание: 1.1 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 xml:space="preserve">Патриотическое воспитание: 2.1 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 xml:space="preserve">Духовно </w:t>
            </w:r>
            <w:proofErr w:type="gramStart"/>
            <w:r w:rsidRPr="00172A20">
              <w:t>–н</w:t>
            </w:r>
            <w:proofErr w:type="gramEnd"/>
            <w:r w:rsidRPr="00172A20">
              <w:t>равственное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воспитание</w:t>
            </w:r>
            <w:proofErr w:type="gramStart"/>
            <w:r w:rsidRPr="00172A20">
              <w:t xml:space="preserve"> :</w:t>
            </w:r>
            <w:proofErr w:type="gramEnd"/>
            <w:r w:rsidRPr="00172A20">
              <w:t xml:space="preserve"> 3.1,3.2,3.3,3.5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Эстетическое воспитание: 4.1-4.6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Физическое воспитание:5.1, 5.2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Трудовое воспитание: 6.1-6.3</w:t>
            </w:r>
          </w:p>
          <w:p w:rsidR="007E416D" w:rsidRDefault="00172A20" w:rsidP="00172A20">
            <w:r w:rsidRPr="00172A20">
              <w:t>Ценности научного познания 8.1, 8.2, 8,3</w:t>
            </w:r>
          </w:p>
        </w:tc>
      </w:tr>
      <w:tr w:rsidR="007E416D" w:rsidRPr="004C251F" w:rsidTr="000D4DD4">
        <w:tc>
          <w:tcPr>
            <w:tcW w:w="675" w:type="dxa"/>
          </w:tcPr>
          <w:p w:rsidR="007E416D" w:rsidRPr="004C251F" w:rsidRDefault="007E416D" w:rsidP="00171A7B">
            <w:pPr>
              <w:jc w:val="center"/>
            </w:pPr>
            <w:r>
              <w:t>29</w:t>
            </w:r>
          </w:p>
        </w:tc>
        <w:tc>
          <w:tcPr>
            <w:tcW w:w="5954" w:type="dxa"/>
          </w:tcPr>
          <w:p w:rsidR="007E416D" w:rsidRPr="005422EF" w:rsidRDefault="007E416D" w:rsidP="005422EF">
            <w:pPr>
              <w:pStyle w:val="af"/>
              <w:spacing w:line="240" w:lineRule="auto"/>
              <w:ind w:firstLine="0"/>
              <w:rPr>
                <w:sz w:val="24"/>
              </w:rPr>
            </w:pPr>
            <w:r>
              <w:rPr>
                <w:sz w:val="24"/>
              </w:rPr>
              <w:t>Совместная работа трёх Братьев-Мастеров.</w:t>
            </w:r>
          </w:p>
        </w:tc>
        <w:tc>
          <w:tcPr>
            <w:tcW w:w="992" w:type="dxa"/>
          </w:tcPr>
          <w:p w:rsidR="007E416D" w:rsidRPr="005422EF" w:rsidRDefault="00D9255F" w:rsidP="00D9255F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7E416D" w:rsidRDefault="007E416D" w:rsidP="00A46039"/>
        </w:tc>
      </w:tr>
      <w:tr w:rsidR="007E416D" w:rsidRPr="004C251F" w:rsidTr="000D4DD4">
        <w:tc>
          <w:tcPr>
            <w:tcW w:w="675" w:type="dxa"/>
          </w:tcPr>
          <w:p w:rsidR="007E416D" w:rsidRPr="004C251F" w:rsidRDefault="00D9255F" w:rsidP="00171A7B">
            <w:pPr>
              <w:jc w:val="center"/>
            </w:pPr>
            <w:r>
              <w:t>30</w:t>
            </w:r>
          </w:p>
        </w:tc>
        <w:tc>
          <w:tcPr>
            <w:tcW w:w="5954" w:type="dxa"/>
          </w:tcPr>
          <w:p w:rsidR="007E416D" w:rsidRPr="005422EF" w:rsidRDefault="00D9255F" w:rsidP="00D92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Праздник весны. Конструирование из бумаги.</w:t>
            </w:r>
          </w:p>
        </w:tc>
        <w:tc>
          <w:tcPr>
            <w:tcW w:w="992" w:type="dxa"/>
          </w:tcPr>
          <w:p w:rsidR="007E416D" w:rsidRPr="005422EF" w:rsidRDefault="00D9255F" w:rsidP="00D9255F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7E416D" w:rsidRDefault="007E416D" w:rsidP="00A46039"/>
        </w:tc>
      </w:tr>
      <w:tr w:rsidR="007E416D" w:rsidRPr="004C251F" w:rsidTr="000D4DD4">
        <w:tc>
          <w:tcPr>
            <w:tcW w:w="675" w:type="dxa"/>
          </w:tcPr>
          <w:p w:rsidR="007E416D" w:rsidRPr="004C251F" w:rsidRDefault="00D9255F" w:rsidP="00171A7B">
            <w:pPr>
              <w:jc w:val="center"/>
            </w:pPr>
            <w:r>
              <w:t>31</w:t>
            </w:r>
          </w:p>
        </w:tc>
        <w:tc>
          <w:tcPr>
            <w:tcW w:w="5954" w:type="dxa"/>
          </w:tcPr>
          <w:p w:rsidR="007E416D" w:rsidRPr="005422EF" w:rsidRDefault="00D9255F" w:rsidP="00D9255F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Сказочная страна. Создание панно.</w:t>
            </w:r>
          </w:p>
        </w:tc>
        <w:tc>
          <w:tcPr>
            <w:tcW w:w="992" w:type="dxa"/>
          </w:tcPr>
          <w:p w:rsidR="007E416D" w:rsidRPr="005422EF" w:rsidRDefault="00D9255F" w:rsidP="00D9255F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7E416D" w:rsidRDefault="007E416D" w:rsidP="00A46039"/>
        </w:tc>
      </w:tr>
      <w:tr w:rsidR="007E416D" w:rsidRPr="004C251F" w:rsidTr="000D4DD4">
        <w:tc>
          <w:tcPr>
            <w:tcW w:w="675" w:type="dxa"/>
          </w:tcPr>
          <w:p w:rsidR="007E416D" w:rsidRPr="004C251F" w:rsidRDefault="00D9255F" w:rsidP="00171A7B">
            <w:pPr>
              <w:jc w:val="center"/>
            </w:pPr>
            <w:r>
              <w:t>32</w:t>
            </w:r>
          </w:p>
        </w:tc>
        <w:tc>
          <w:tcPr>
            <w:tcW w:w="5954" w:type="dxa"/>
          </w:tcPr>
          <w:p w:rsidR="007E416D" w:rsidRPr="00D9255F" w:rsidRDefault="00D9255F" w:rsidP="005422EF">
            <w:pPr>
              <w:pStyle w:val="af"/>
              <w:spacing w:line="240" w:lineRule="auto"/>
              <w:ind w:firstLine="0"/>
              <w:rPr>
                <w:sz w:val="24"/>
              </w:rPr>
            </w:pPr>
            <w:r w:rsidRPr="00D9255F">
              <w:rPr>
                <w:sz w:val="24"/>
              </w:rPr>
              <w:t>Разноцветные жуки.</w:t>
            </w:r>
          </w:p>
        </w:tc>
        <w:tc>
          <w:tcPr>
            <w:tcW w:w="992" w:type="dxa"/>
          </w:tcPr>
          <w:p w:rsidR="007E416D" w:rsidRPr="005422EF" w:rsidRDefault="00D9255F" w:rsidP="00D9255F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7E416D" w:rsidRDefault="007E416D" w:rsidP="00A46039"/>
        </w:tc>
      </w:tr>
      <w:tr w:rsidR="007E416D" w:rsidRPr="004C251F" w:rsidTr="000D4DD4">
        <w:tc>
          <w:tcPr>
            <w:tcW w:w="675" w:type="dxa"/>
          </w:tcPr>
          <w:p w:rsidR="007E416D" w:rsidRPr="004C251F" w:rsidRDefault="00D9255F" w:rsidP="00171A7B">
            <w:pPr>
              <w:jc w:val="center"/>
            </w:pPr>
            <w:r>
              <w:t>33</w:t>
            </w:r>
          </w:p>
        </w:tc>
        <w:tc>
          <w:tcPr>
            <w:tcW w:w="5954" w:type="dxa"/>
          </w:tcPr>
          <w:p w:rsidR="007E416D" w:rsidRPr="00D9255F" w:rsidRDefault="00D9255F" w:rsidP="005422EF">
            <w:pPr>
              <w:shd w:val="clear" w:color="auto" w:fill="FFFFFF"/>
              <w:rPr>
                <w:b/>
                <w:color w:val="000000"/>
              </w:rPr>
            </w:pPr>
            <w:r w:rsidRPr="00D9255F">
              <w:rPr>
                <w:lang w:eastAsia="en-US"/>
              </w:rPr>
              <w:t>Обобщение по теме «Изображение, украшение, постройка всегда помогают друг другу»</w:t>
            </w:r>
            <w:r>
              <w:rPr>
                <w:lang w:eastAsia="en-US"/>
              </w:rPr>
              <w:t>.</w:t>
            </w:r>
          </w:p>
        </w:tc>
        <w:tc>
          <w:tcPr>
            <w:tcW w:w="992" w:type="dxa"/>
          </w:tcPr>
          <w:p w:rsidR="007E416D" w:rsidRPr="005422EF" w:rsidRDefault="00D9255F" w:rsidP="00D9255F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7E416D" w:rsidRDefault="007E416D" w:rsidP="00A46039"/>
        </w:tc>
      </w:tr>
    </w:tbl>
    <w:p w:rsidR="008A505F" w:rsidRDefault="008A505F" w:rsidP="00FC4EEE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E042A8" w:rsidRPr="000D4DD4" w:rsidRDefault="00C138AF" w:rsidP="00FC4EEE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2</w:t>
      </w:r>
      <w:r w:rsidR="00E042A8" w:rsidRPr="00516DAA">
        <w:rPr>
          <w:rFonts w:eastAsia="Calibri"/>
          <w:b/>
          <w:sz w:val="28"/>
          <w:szCs w:val="28"/>
          <w:lang w:eastAsia="en-US"/>
        </w:rPr>
        <w:t xml:space="preserve"> класс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992"/>
        <w:gridCol w:w="2835"/>
      </w:tblGrid>
      <w:tr w:rsidR="00E042A8" w:rsidRPr="004C251F" w:rsidTr="00A46039">
        <w:tc>
          <w:tcPr>
            <w:tcW w:w="675" w:type="dxa"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516DAA">
              <w:rPr>
                <w:rFonts w:eastAsia="Calibri"/>
                <w:b/>
                <w:lang w:eastAsia="en-US"/>
              </w:rPr>
              <w:t>№</w:t>
            </w:r>
          </w:p>
          <w:p w:rsidR="00E042A8" w:rsidRPr="004C251F" w:rsidRDefault="00E042A8" w:rsidP="00A46039">
            <w:pPr>
              <w:jc w:val="center"/>
            </w:pPr>
            <w:proofErr w:type="gramStart"/>
            <w:r w:rsidRPr="00516DAA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516DAA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5954" w:type="dxa"/>
          </w:tcPr>
          <w:p w:rsidR="00E042A8" w:rsidRPr="004C251F" w:rsidRDefault="00E042A8" w:rsidP="00A46039">
            <w:pPr>
              <w:jc w:val="center"/>
            </w:pPr>
            <w:r>
              <w:t xml:space="preserve"> </w:t>
            </w:r>
          </w:p>
          <w:p w:rsidR="00E042A8" w:rsidRPr="004C251F" w:rsidRDefault="00E042A8" w:rsidP="00A46039">
            <w:pPr>
              <w:jc w:val="center"/>
            </w:pPr>
            <w:r w:rsidRPr="00516DAA">
              <w:rPr>
                <w:rFonts w:eastAsia="Calibri"/>
                <w:b/>
                <w:lang w:eastAsia="en-US"/>
              </w:rPr>
              <w:t>Наименование разделов и тем</w:t>
            </w:r>
            <w:r>
              <w:t xml:space="preserve"> </w:t>
            </w:r>
          </w:p>
        </w:tc>
        <w:tc>
          <w:tcPr>
            <w:tcW w:w="992" w:type="dxa"/>
          </w:tcPr>
          <w:p w:rsidR="00E042A8" w:rsidRPr="004C251F" w:rsidRDefault="00E042A8" w:rsidP="00A46039">
            <w:pPr>
              <w:jc w:val="center"/>
            </w:pPr>
            <w:r w:rsidRPr="00516DAA">
              <w:rPr>
                <w:rFonts w:eastAsia="Calibri"/>
                <w:b/>
                <w:lang w:eastAsia="en-US"/>
              </w:rPr>
              <w:t>Часы учебного времени</w:t>
            </w:r>
            <w:r>
              <w:t xml:space="preserve"> </w:t>
            </w:r>
          </w:p>
        </w:tc>
        <w:tc>
          <w:tcPr>
            <w:tcW w:w="2835" w:type="dxa"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516DAA">
              <w:rPr>
                <w:rFonts w:eastAsia="Calibri"/>
                <w:b/>
              </w:rPr>
              <w:t>Основные направления воспитательной деятельности</w:t>
            </w:r>
          </w:p>
        </w:tc>
      </w:tr>
      <w:tr w:rsidR="00E042A8" w:rsidRPr="004C251F" w:rsidTr="00A46039">
        <w:tc>
          <w:tcPr>
            <w:tcW w:w="675" w:type="dxa"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954" w:type="dxa"/>
          </w:tcPr>
          <w:p w:rsidR="00E042A8" w:rsidRPr="00256BB4" w:rsidRDefault="00256BB4" w:rsidP="00256BB4">
            <w:pPr>
              <w:pStyle w:val="Style2"/>
              <w:widowControl/>
              <w:spacing w:before="84" w:after="204" w:line="240" w:lineRule="auto"/>
              <w:ind w:right="804" w:firstLine="348"/>
              <w:jc w:val="center"/>
              <w:rPr>
                <w:rFonts w:ascii="Times New Roman" w:hAnsi="Times New Roman" w:cs="Franklin Gothic Demi Cond"/>
                <w:b/>
              </w:rPr>
            </w:pPr>
            <w:r>
              <w:rPr>
                <w:rStyle w:val="FontStyle31"/>
                <w:rFonts w:ascii="Times New Roman" w:hAnsi="Times New Roman"/>
                <w:b/>
              </w:rPr>
              <w:t xml:space="preserve">Ты  и  искусство  </w:t>
            </w:r>
            <w:r w:rsidR="00E042A8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992" w:type="dxa"/>
          </w:tcPr>
          <w:p w:rsidR="00E042A8" w:rsidRPr="00516DAA" w:rsidRDefault="00256BB4" w:rsidP="00A4603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34</w:t>
            </w:r>
            <w:r w:rsidR="00E042A8">
              <w:rPr>
                <w:rFonts w:eastAsia="Calibri"/>
                <w:b/>
                <w:lang w:eastAsia="en-US"/>
              </w:rPr>
              <w:t xml:space="preserve"> ч</w:t>
            </w:r>
          </w:p>
        </w:tc>
        <w:tc>
          <w:tcPr>
            <w:tcW w:w="2835" w:type="dxa"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E042A8" w:rsidRPr="004C251F" w:rsidTr="00A46039">
        <w:tc>
          <w:tcPr>
            <w:tcW w:w="675" w:type="dxa"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954" w:type="dxa"/>
          </w:tcPr>
          <w:p w:rsidR="00E042A8" w:rsidRDefault="00256BB4" w:rsidP="00256BB4">
            <w:pPr>
              <w:jc w:val="center"/>
              <w:rPr>
                <w:rStyle w:val="FontStyle31"/>
                <w:rFonts w:ascii="Times New Roman" w:hAnsi="Times New Roman" w:cs="Times New Roman"/>
                <w:b/>
              </w:rPr>
            </w:pPr>
            <w:r w:rsidRPr="00256BB4">
              <w:rPr>
                <w:rStyle w:val="FontStyle31"/>
                <w:rFonts w:ascii="Times New Roman" w:hAnsi="Times New Roman" w:cs="Times New Roman"/>
                <w:b/>
              </w:rPr>
              <w:t xml:space="preserve">Чем  и как работают художники  </w:t>
            </w:r>
          </w:p>
          <w:p w:rsidR="00580ED0" w:rsidRPr="00256BB4" w:rsidRDefault="00580ED0" w:rsidP="00256BB4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</w:tcPr>
          <w:p w:rsidR="00E042A8" w:rsidRDefault="00E042A8" w:rsidP="00A4603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</w:t>
            </w:r>
            <w:r w:rsidR="00256BB4">
              <w:rPr>
                <w:rFonts w:eastAsia="Calibri"/>
                <w:b/>
                <w:lang w:eastAsia="en-US"/>
              </w:rPr>
              <w:t>8 ч</w:t>
            </w:r>
          </w:p>
        </w:tc>
        <w:tc>
          <w:tcPr>
            <w:tcW w:w="2835" w:type="dxa"/>
            <w:vMerge w:val="restart"/>
          </w:tcPr>
          <w:p w:rsidR="00172A20" w:rsidRPr="00172A20" w:rsidRDefault="00172A20" w:rsidP="00172A20">
            <w:pPr>
              <w:spacing w:line="256" w:lineRule="auto"/>
            </w:pPr>
            <w:r w:rsidRPr="00172A20">
              <w:t>Гражданское воспитание: 1.1, 1.2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 xml:space="preserve">Патриотическое воспитание: 2.1,2.2, 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Духовно – нравственное воспитание: 3.1,3.2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Эстетическое воспитание: 4.1, 4.2,4.3,4.4, 4.5, 4.6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Физическое воспитание:5.1,5.2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Трудовое воспитание: 6.1, 6.2, 6.3</w:t>
            </w:r>
          </w:p>
          <w:p w:rsidR="00E042A8" w:rsidRDefault="00172A20" w:rsidP="00172A20">
            <w:r w:rsidRPr="00172A20">
              <w:t>Ценности научного познания 8.1, 8.2, 8,3</w:t>
            </w:r>
          </w:p>
          <w:p w:rsidR="008A505F" w:rsidRDefault="008A505F" w:rsidP="00172A20"/>
          <w:p w:rsidR="008A505F" w:rsidRDefault="008A505F" w:rsidP="00172A20"/>
          <w:p w:rsidR="008A505F" w:rsidRPr="00516DAA" w:rsidRDefault="008A505F" w:rsidP="00172A20">
            <w:pPr>
              <w:rPr>
                <w:rFonts w:eastAsia="Calibri"/>
                <w:b/>
              </w:rPr>
            </w:pPr>
          </w:p>
        </w:tc>
      </w:tr>
      <w:tr w:rsidR="00E042A8" w:rsidRPr="004C251F" w:rsidTr="00A46039">
        <w:tc>
          <w:tcPr>
            <w:tcW w:w="675" w:type="dxa"/>
          </w:tcPr>
          <w:p w:rsidR="00E042A8" w:rsidRPr="00357129" w:rsidRDefault="00E042A8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954" w:type="dxa"/>
          </w:tcPr>
          <w:p w:rsidR="00E042A8" w:rsidRPr="004C251F" w:rsidRDefault="00256BB4" w:rsidP="00A46039">
            <w:pPr>
              <w:spacing w:line="276" w:lineRule="auto"/>
              <w:rPr>
                <w:lang w:eastAsia="en-US"/>
              </w:rPr>
            </w:pPr>
            <w:r>
              <w:t xml:space="preserve">Три основные  краски, </w:t>
            </w:r>
            <w:r w:rsidRPr="00464C97">
              <w:t xml:space="preserve"> строящие многоцветие мира.</w:t>
            </w:r>
          </w:p>
        </w:tc>
        <w:tc>
          <w:tcPr>
            <w:tcW w:w="992" w:type="dxa"/>
          </w:tcPr>
          <w:p w:rsidR="00E042A8" w:rsidRPr="00357129" w:rsidRDefault="00E042A8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E042A8" w:rsidRPr="004C251F" w:rsidTr="00A46039">
        <w:tc>
          <w:tcPr>
            <w:tcW w:w="675" w:type="dxa"/>
          </w:tcPr>
          <w:p w:rsidR="00E042A8" w:rsidRPr="00357129" w:rsidRDefault="00E042A8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954" w:type="dxa"/>
          </w:tcPr>
          <w:p w:rsidR="00E042A8" w:rsidRPr="004C251F" w:rsidRDefault="00256BB4" w:rsidP="00A46039">
            <w:pPr>
              <w:rPr>
                <w:b/>
                <w:bCs/>
                <w:color w:val="000000"/>
              </w:rPr>
            </w:pPr>
            <w:r w:rsidRPr="00464C97">
              <w:t>Пять красок – все богатство цвета и тона</w:t>
            </w:r>
            <w:r>
              <w:t xml:space="preserve">.  </w:t>
            </w:r>
          </w:p>
        </w:tc>
        <w:tc>
          <w:tcPr>
            <w:tcW w:w="992" w:type="dxa"/>
          </w:tcPr>
          <w:p w:rsidR="00E042A8" w:rsidRDefault="00E042A8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E042A8" w:rsidRPr="004C251F" w:rsidTr="00A46039">
        <w:tc>
          <w:tcPr>
            <w:tcW w:w="675" w:type="dxa"/>
          </w:tcPr>
          <w:p w:rsidR="00E042A8" w:rsidRPr="00357129" w:rsidRDefault="00E042A8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954" w:type="dxa"/>
          </w:tcPr>
          <w:p w:rsidR="00E042A8" w:rsidRPr="004C251F" w:rsidRDefault="00256BB4" w:rsidP="00A46039">
            <w:r>
              <w:t>Пастель и цветные мелки, акварель; их выразительные возможности.</w:t>
            </w:r>
          </w:p>
        </w:tc>
        <w:tc>
          <w:tcPr>
            <w:tcW w:w="992" w:type="dxa"/>
          </w:tcPr>
          <w:p w:rsidR="00E042A8" w:rsidRDefault="00E042A8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E042A8" w:rsidRPr="004C251F" w:rsidTr="00A46039">
        <w:tc>
          <w:tcPr>
            <w:tcW w:w="675" w:type="dxa"/>
          </w:tcPr>
          <w:p w:rsidR="00E042A8" w:rsidRPr="00357129" w:rsidRDefault="00E042A8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954" w:type="dxa"/>
          </w:tcPr>
          <w:p w:rsidR="00E042A8" w:rsidRPr="004C251F" w:rsidRDefault="00256BB4" w:rsidP="00A46039">
            <w:r>
              <w:t>Выразительные возможности аппликации.</w:t>
            </w:r>
          </w:p>
        </w:tc>
        <w:tc>
          <w:tcPr>
            <w:tcW w:w="992" w:type="dxa"/>
          </w:tcPr>
          <w:p w:rsidR="00E042A8" w:rsidRDefault="00E042A8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E042A8" w:rsidRPr="004C251F" w:rsidTr="00A46039">
        <w:tc>
          <w:tcPr>
            <w:tcW w:w="675" w:type="dxa"/>
          </w:tcPr>
          <w:p w:rsidR="00E042A8" w:rsidRPr="00357129" w:rsidRDefault="00E042A8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954" w:type="dxa"/>
          </w:tcPr>
          <w:p w:rsidR="00E042A8" w:rsidRPr="004C251F" w:rsidRDefault="00256BB4" w:rsidP="00A46039">
            <w:r>
              <w:t>Выразительные возмож</w:t>
            </w:r>
            <w:r>
              <w:softHyphen/>
              <w:t>ности графических ма</w:t>
            </w:r>
            <w:r>
              <w:softHyphen/>
              <w:t>териалов.</w:t>
            </w:r>
          </w:p>
        </w:tc>
        <w:tc>
          <w:tcPr>
            <w:tcW w:w="992" w:type="dxa"/>
          </w:tcPr>
          <w:p w:rsidR="00E042A8" w:rsidRDefault="00E042A8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E042A8" w:rsidRPr="004C251F" w:rsidTr="00A46039">
        <w:tc>
          <w:tcPr>
            <w:tcW w:w="675" w:type="dxa"/>
          </w:tcPr>
          <w:p w:rsidR="00E042A8" w:rsidRPr="00357129" w:rsidRDefault="00E042A8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954" w:type="dxa"/>
          </w:tcPr>
          <w:p w:rsidR="00E042A8" w:rsidRPr="004C251F" w:rsidRDefault="00256BB4" w:rsidP="00256BB4">
            <w:pPr>
              <w:pStyle w:val="ad"/>
            </w:pPr>
            <w:r w:rsidRPr="005F1AC3">
              <w:t>Выразительность мате</w:t>
            </w:r>
            <w:r w:rsidRPr="005F1AC3">
              <w:softHyphen/>
              <w:t>риалов для работы в объеме</w:t>
            </w:r>
            <w:r>
              <w:t>.</w:t>
            </w:r>
          </w:p>
        </w:tc>
        <w:tc>
          <w:tcPr>
            <w:tcW w:w="992" w:type="dxa"/>
          </w:tcPr>
          <w:p w:rsidR="00E042A8" w:rsidRDefault="00E042A8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E042A8" w:rsidRPr="004C251F" w:rsidTr="00A46039">
        <w:tc>
          <w:tcPr>
            <w:tcW w:w="675" w:type="dxa"/>
          </w:tcPr>
          <w:p w:rsidR="00E042A8" w:rsidRPr="00357129" w:rsidRDefault="00E042A8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954" w:type="dxa"/>
          </w:tcPr>
          <w:p w:rsidR="00E042A8" w:rsidRPr="004C251F" w:rsidRDefault="00256BB4" w:rsidP="00A46039">
            <w:r>
              <w:t>Выразительные возможности бумаги.</w:t>
            </w:r>
          </w:p>
        </w:tc>
        <w:tc>
          <w:tcPr>
            <w:tcW w:w="992" w:type="dxa"/>
          </w:tcPr>
          <w:p w:rsidR="00E042A8" w:rsidRDefault="00E042A8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E042A8" w:rsidRPr="004C251F" w:rsidTr="00A46039">
        <w:tc>
          <w:tcPr>
            <w:tcW w:w="675" w:type="dxa"/>
          </w:tcPr>
          <w:p w:rsidR="00E042A8" w:rsidRPr="00357129" w:rsidRDefault="00E042A8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954" w:type="dxa"/>
          </w:tcPr>
          <w:p w:rsidR="00E042A8" w:rsidRPr="004C251F" w:rsidRDefault="00256BB4" w:rsidP="00A46039">
            <w:r>
              <w:t>Обобщение по теме «</w:t>
            </w:r>
            <w:r w:rsidRPr="004116A4">
              <w:t>Для художника любой мат</w:t>
            </w:r>
            <w:r>
              <w:t>ериал может стать выразительным».</w:t>
            </w:r>
          </w:p>
        </w:tc>
        <w:tc>
          <w:tcPr>
            <w:tcW w:w="992" w:type="dxa"/>
          </w:tcPr>
          <w:p w:rsidR="00E042A8" w:rsidRDefault="00E042A8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E042A8" w:rsidRPr="004C251F" w:rsidTr="00A46039">
        <w:tc>
          <w:tcPr>
            <w:tcW w:w="675" w:type="dxa"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954" w:type="dxa"/>
          </w:tcPr>
          <w:p w:rsidR="00E042A8" w:rsidRDefault="00256BB4" w:rsidP="00256BB4">
            <w:pPr>
              <w:jc w:val="center"/>
              <w:rPr>
                <w:b/>
              </w:rPr>
            </w:pPr>
            <w:r w:rsidRPr="00256BB4">
              <w:rPr>
                <w:b/>
              </w:rPr>
              <w:t xml:space="preserve">Реальность и фантазия </w:t>
            </w:r>
          </w:p>
          <w:p w:rsidR="00580ED0" w:rsidRPr="00256BB4" w:rsidRDefault="00580ED0" w:rsidP="00256BB4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E042A8" w:rsidRDefault="00256BB4" w:rsidP="00A4603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</w:t>
            </w:r>
            <w:r w:rsidR="00E042A8">
              <w:rPr>
                <w:rFonts w:eastAsia="Calibri"/>
                <w:b/>
                <w:lang w:eastAsia="en-US"/>
              </w:rPr>
              <w:t xml:space="preserve"> ч</w:t>
            </w:r>
          </w:p>
        </w:tc>
        <w:tc>
          <w:tcPr>
            <w:tcW w:w="2835" w:type="dxa"/>
            <w:vMerge w:val="restart"/>
          </w:tcPr>
          <w:p w:rsidR="00172A20" w:rsidRPr="00172A20" w:rsidRDefault="00172A20" w:rsidP="00172A20">
            <w:pPr>
              <w:spacing w:line="256" w:lineRule="auto"/>
            </w:pPr>
            <w:r w:rsidRPr="00172A20">
              <w:t>Гражданское воспитание: 1.1, 1.2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Патриотическое воспитание: 2.1, 2.2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Духовно – нравственное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воспитание:  3.2,3.3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>Эстетическое воспитание: 4.1,4.3</w:t>
            </w:r>
          </w:p>
          <w:p w:rsidR="00172A20" w:rsidRPr="00172A20" w:rsidRDefault="00172A20" w:rsidP="00172A20">
            <w:pPr>
              <w:spacing w:line="256" w:lineRule="auto"/>
            </w:pPr>
            <w:r w:rsidRPr="00172A20">
              <w:t xml:space="preserve">Физическое воспитание:5.1 </w:t>
            </w:r>
          </w:p>
          <w:p w:rsidR="00172A20" w:rsidRDefault="00172A20" w:rsidP="00172A20">
            <w:pPr>
              <w:spacing w:line="256" w:lineRule="auto"/>
            </w:pPr>
            <w:r w:rsidRPr="00172A20">
              <w:t>Трудовое воспитание: 6.2</w:t>
            </w:r>
          </w:p>
          <w:p w:rsidR="00E042A8" w:rsidRPr="00172A20" w:rsidRDefault="00172A20" w:rsidP="00172A20">
            <w:pPr>
              <w:spacing w:line="256" w:lineRule="auto"/>
            </w:pPr>
            <w:r w:rsidRPr="00172A20">
              <w:t>Ценности научного познания 8.1, 8.2, 8,3</w:t>
            </w:r>
          </w:p>
        </w:tc>
      </w:tr>
      <w:tr w:rsidR="00256BB4" w:rsidRPr="004C251F" w:rsidTr="00A46039">
        <w:tc>
          <w:tcPr>
            <w:tcW w:w="675" w:type="dxa"/>
          </w:tcPr>
          <w:p w:rsidR="00256BB4" w:rsidRPr="007E416D" w:rsidRDefault="00256BB4" w:rsidP="00A460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5954" w:type="dxa"/>
          </w:tcPr>
          <w:p w:rsidR="00256BB4" w:rsidRPr="004C251F" w:rsidRDefault="00256BB4" w:rsidP="00A46039">
            <w:pPr>
              <w:jc w:val="both"/>
            </w:pPr>
            <w:r>
              <w:t>Изображение и реальность.</w:t>
            </w:r>
          </w:p>
        </w:tc>
        <w:tc>
          <w:tcPr>
            <w:tcW w:w="992" w:type="dxa"/>
          </w:tcPr>
          <w:p w:rsidR="00256BB4" w:rsidRPr="00357129" w:rsidRDefault="00256BB4" w:rsidP="00A460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256BB4" w:rsidRPr="00516DAA" w:rsidRDefault="00256BB4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E042A8" w:rsidRPr="004C251F" w:rsidTr="00A46039">
        <w:tc>
          <w:tcPr>
            <w:tcW w:w="675" w:type="dxa"/>
          </w:tcPr>
          <w:p w:rsidR="00E042A8" w:rsidRPr="007E416D" w:rsidRDefault="00E042A8" w:rsidP="00A46039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954" w:type="dxa"/>
          </w:tcPr>
          <w:p w:rsidR="00E042A8" w:rsidRPr="004C251F" w:rsidRDefault="004F6947" w:rsidP="00A46039">
            <w:pPr>
              <w:jc w:val="both"/>
            </w:pPr>
            <w:r>
              <w:t>Изображение и фантазия.</w:t>
            </w:r>
          </w:p>
        </w:tc>
        <w:tc>
          <w:tcPr>
            <w:tcW w:w="992" w:type="dxa"/>
          </w:tcPr>
          <w:p w:rsidR="00E042A8" w:rsidRDefault="00E042A8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E042A8" w:rsidRPr="004C251F" w:rsidTr="00A46039">
        <w:tc>
          <w:tcPr>
            <w:tcW w:w="675" w:type="dxa"/>
          </w:tcPr>
          <w:p w:rsidR="00E042A8" w:rsidRPr="007E416D" w:rsidRDefault="00E042A8" w:rsidP="00A46039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5954" w:type="dxa"/>
          </w:tcPr>
          <w:p w:rsidR="00E042A8" w:rsidRPr="004C251F" w:rsidRDefault="004F6947" w:rsidP="00A46039">
            <w:pPr>
              <w:jc w:val="both"/>
            </w:pPr>
            <w:r>
              <w:t>Украшение и реальность.</w:t>
            </w:r>
          </w:p>
        </w:tc>
        <w:tc>
          <w:tcPr>
            <w:tcW w:w="992" w:type="dxa"/>
          </w:tcPr>
          <w:p w:rsidR="00E042A8" w:rsidRDefault="00E042A8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E042A8" w:rsidRPr="004C251F" w:rsidTr="00A46039">
        <w:tc>
          <w:tcPr>
            <w:tcW w:w="675" w:type="dxa"/>
          </w:tcPr>
          <w:p w:rsidR="00E042A8" w:rsidRPr="007E416D" w:rsidRDefault="00E042A8" w:rsidP="00A46039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954" w:type="dxa"/>
          </w:tcPr>
          <w:p w:rsidR="00E042A8" w:rsidRPr="004C251F" w:rsidRDefault="004F6947" w:rsidP="00A46039">
            <w:pPr>
              <w:jc w:val="both"/>
            </w:pPr>
            <w:r>
              <w:t>Украшение и фантазия.</w:t>
            </w:r>
          </w:p>
        </w:tc>
        <w:tc>
          <w:tcPr>
            <w:tcW w:w="992" w:type="dxa"/>
          </w:tcPr>
          <w:p w:rsidR="00E042A8" w:rsidRDefault="00E042A8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E042A8" w:rsidRPr="004C251F" w:rsidTr="00A46039">
        <w:tc>
          <w:tcPr>
            <w:tcW w:w="675" w:type="dxa"/>
          </w:tcPr>
          <w:p w:rsidR="00E042A8" w:rsidRPr="007E416D" w:rsidRDefault="00E042A8" w:rsidP="00A46039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954" w:type="dxa"/>
          </w:tcPr>
          <w:p w:rsidR="00E042A8" w:rsidRPr="004C251F" w:rsidRDefault="004F6947" w:rsidP="00A46039">
            <w:pPr>
              <w:jc w:val="both"/>
            </w:pPr>
            <w:r>
              <w:t>Постройка и реальность.</w:t>
            </w:r>
          </w:p>
        </w:tc>
        <w:tc>
          <w:tcPr>
            <w:tcW w:w="992" w:type="dxa"/>
          </w:tcPr>
          <w:p w:rsidR="00E042A8" w:rsidRDefault="00E042A8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E042A8" w:rsidRPr="004C251F" w:rsidTr="00A46039">
        <w:tc>
          <w:tcPr>
            <w:tcW w:w="675" w:type="dxa"/>
          </w:tcPr>
          <w:p w:rsidR="00E042A8" w:rsidRPr="007E416D" w:rsidRDefault="00E042A8" w:rsidP="00A46039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954" w:type="dxa"/>
          </w:tcPr>
          <w:p w:rsidR="00E042A8" w:rsidRPr="004C251F" w:rsidRDefault="004F6947" w:rsidP="00A46039">
            <w:pPr>
              <w:jc w:val="both"/>
            </w:pPr>
            <w:r>
              <w:t>Постройка и фантазия.</w:t>
            </w:r>
          </w:p>
        </w:tc>
        <w:tc>
          <w:tcPr>
            <w:tcW w:w="992" w:type="dxa"/>
          </w:tcPr>
          <w:p w:rsidR="00E042A8" w:rsidRDefault="00E042A8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E042A8" w:rsidRPr="004C251F" w:rsidTr="00A46039">
        <w:tc>
          <w:tcPr>
            <w:tcW w:w="675" w:type="dxa"/>
          </w:tcPr>
          <w:p w:rsidR="00E042A8" w:rsidRPr="007E416D" w:rsidRDefault="00E042A8" w:rsidP="00A46039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954" w:type="dxa"/>
          </w:tcPr>
          <w:p w:rsidR="00E042A8" w:rsidRPr="004C251F" w:rsidRDefault="004F6947" w:rsidP="004F6947">
            <w:r>
              <w:t>Обобщение по теме «Братья – Мастера Изображения, Украшения и Постройки всегда работают вместе».</w:t>
            </w:r>
          </w:p>
        </w:tc>
        <w:tc>
          <w:tcPr>
            <w:tcW w:w="992" w:type="dxa"/>
          </w:tcPr>
          <w:p w:rsidR="00E042A8" w:rsidRDefault="00E042A8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  <w:r>
              <w:t xml:space="preserve"> </w:t>
            </w:r>
          </w:p>
        </w:tc>
        <w:tc>
          <w:tcPr>
            <w:tcW w:w="2835" w:type="dxa"/>
            <w:vMerge/>
          </w:tcPr>
          <w:p w:rsidR="00E042A8" w:rsidRPr="00516DAA" w:rsidRDefault="00E042A8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E042A8" w:rsidRPr="004C251F" w:rsidTr="00A46039">
        <w:tc>
          <w:tcPr>
            <w:tcW w:w="675" w:type="dxa"/>
          </w:tcPr>
          <w:p w:rsidR="00E042A8" w:rsidRPr="004C251F" w:rsidRDefault="00E042A8" w:rsidP="00171A7B">
            <w:pPr>
              <w:jc w:val="center"/>
            </w:pPr>
          </w:p>
        </w:tc>
        <w:tc>
          <w:tcPr>
            <w:tcW w:w="5954" w:type="dxa"/>
          </w:tcPr>
          <w:p w:rsidR="00E042A8" w:rsidRDefault="004F6947" w:rsidP="004F6947">
            <w:pPr>
              <w:shd w:val="clear" w:color="auto" w:fill="FFFFFF"/>
              <w:ind w:right="14"/>
              <w:jc w:val="center"/>
              <w:rPr>
                <w:b/>
                <w:bCs/>
              </w:rPr>
            </w:pPr>
            <w:r w:rsidRPr="004F6947">
              <w:rPr>
                <w:b/>
                <w:bCs/>
              </w:rPr>
              <w:t xml:space="preserve">О чем говорит искусство </w:t>
            </w:r>
          </w:p>
          <w:p w:rsidR="00580ED0" w:rsidRPr="004F6947" w:rsidRDefault="00580ED0" w:rsidP="004F6947">
            <w:pPr>
              <w:shd w:val="clear" w:color="auto" w:fill="FFFFFF"/>
              <w:ind w:right="14"/>
              <w:jc w:val="center"/>
            </w:pPr>
          </w:p>
        </w:tc>
        <w:tc>
          <w:tcPr>
            <w:tcW w:w="992" w:type="dxa"/>
          </w:tcPr>
          <w:p w:rsidR="00E042A8" w:rsidRPr="000D4DD4" w:rsidRDefault="004F6947" w:rsidP="00A46039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E042A8" w:rsidRPr="000D4DD4">
              <w:rPr>
                <w:b/>
              </w:rPr>
              <w:t xml:space="preserve"> ч</w:t>
            </w:r>
          </w:p>
        </w:tc>
        <w:tc>
          <w:tcPr>
            <w:tcW w:w="2835" w:type="dxa"/>
            <w:vMerge w:val="restart"/>
          </w:tcPr>
          <w:p w:rsidR="00E42095" w:rsidRDefault="00E42095" w:rsidP="00E42095">
            <w:pPr>
              <w:spacing w:line="256" w:lineRule="auto"/>
            </w:pPr>
          </w:p>
          <w:p w:rsidR="00E42095" w:rsidRPr="00E42095" w:rsidRDefault="00E42095" w:rsidP="00E42095">
            <w:pPr>
              <w:spacing w:line="256" w:lineRule="auto"/>
            </w:pPr>
            <w:r w:rsidRPr="00E42095">
              <w:t>Гражданское воспитание: 1.1, 1.2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Патриотическое воспитание: 2.1, 2.2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Духовно – нравственное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воспитание: 3.1,3.2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Эстетическое воспитание: 4.1-4.6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Физическое воспитание:5.1, 5.2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Трудовое воспитание: 6.1-6.3</w:t>
            </w:r>
          </w:p>
          <w:p w:rsidR="00E042A8" w:rsidRPr="004C251F" w:rsidRDefault="00E42095" w:rsidP="00E42095">
            <w:r w:rsidRPr="00E42095">
              <w:t>Ценности научного познания 8.1, 8.2, 8,3</w:t>
            </w:r>
          </w:p>
        </w:tc>
      </w:tr>
      <w:tr w:rsidR="004F6947" w:rsidRPr="004C251F" w:rsidTr="00A46039">
        <w:tc>
          <w:tcPr>
            <w:tcW w:w="675" w:type="dxa"/>
          </w:tcPr>
          <w:p w:rsidR="004F6947" w:rsidRDefault="004F6947" w:rsidP="00171A7B">
            <w:pPr>
              <w:jc w:val="center"/>
            </w:pPr>
            <w:r>
              <w:t>16</w:t>
            </w:r>
          </w:p>
        </w:tc>
        <w:tc>
          <w:tcPr>
            <w:tcW w:w="5954" w:type="dxa"/>
          </w:tcPr>
          <w:p w:rsidR="004F6947" w:rsidRPr="005422EF" w:rsidRDefault="00686199" w:rsidP="00A46039">
            <w:pPr>
              <w:shd w:val="clear" w:color="auto" w:fill="FFFFFF"/>
              <w:rPr>
                <w:bCs/>
                <w:color w:val="000000"/>
              </w:rPr>
            </w:pPr>
            <w:r>
              <w:t>Выражение характера изображаемых животных.</w:t>
            </w:r>
          </w:p>
        </w:tc>
        <w:tc>
          <w:tcPr>
            <w:tcW w:w="992" w:type="dxa"/>
          </w:tcPr>
          <w:p w:rsidR="004F6947" w:rsidRPr="00357129" w:rsidRDefault="004F6947" w:rsidP="00A460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4F6947" w:rsidRPr="004C251F" w:rsidRDefault="004F6947" w:rsidP="00A46039"/>
        </w:tc>
      </w:tr>
      <w:tr w:rsidR="004F6947" w:rsidRPr="004C251F" w:rsidTr="00A46039">
        <w:tc>
          <w:tcPr>
            <w:tcW w:w="675" w:type="dxa"/>
          </w:tcPr>
          <w:p w:rsidR="004F6947" w:rsidRDefault="004F6947" w:rsidP="00171A7B">
            <w:pPr>
              <w:jc w:val="center"/>
            </w:pPr>
            <w:r>
              <w:t>17</w:t>
            </w:r>
          </w:p>
        </w:tc>
        <w:tc>
          <w:tcPr>
            <w:tcW w:w="5954" w:type="dxa"/>
          </w:tcPr>
          <w:p w:rsidR="004F6947" w:rsidRPr="005422EF" w:rsidRDefault="00686199" w:rsidP="00A46039">
            <w:pPr>
              <w:shd w:val="clear" w:color="auto" w:fill="FFFFFF"/>
              <w:rPr>
                <w:bCs/>
                <w:color w:val="000000"/>
              </w:rPr>
            </w:pPr>
            <w:r>
              <w:t>Выражение характера  человека в изображении; мужской образ.</w:t>
            </w:r>
          </w:p>
        </w:tc>
        <w:tc>
          <w:tcPr>
            <w:tcW w:w="992" w:type="dxa"/>
          </w:tcPr>
          <w:p w:rsidR="004F6947" w:rsidRPr="00357129" w:rsidRDefault="004F6947" w:rsidP="00A460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4F6947" w:rsidRPr="004C251F" w:rsidRDefault="004F6947" w:rsidP="00A46039"/>
        </w:tc>
      </w:tr>
      <w:tr w:rsidR="00E042A8" w:rsidRPr="004C251F" w:rsidTr="00A46039">
        <w:tc>
          <w:tcPr>
            <w:tcW w:w="675" w:type="dxa"/>
          </w:tcPr>
          <w:p w:rsidR="00E042A8" w:rsidRPr="004C251F" w:rsidRDefault="00E042A8" w:rsidP="00171A7B">
            <w:pPr>
              <w:jc w:val="center"/>
            </w:pPr>
            <w:r>
              <w:t>18</w:t>
            </w:r>
          </w:p>
        </w:tc>
        <w:tc>
          <w:tcPr>
            <w:tcW w:w="5954" w:type="dxa"/>
          </w:tcPr>
          <w:p w:rsidR="00E042A8" w:rsidRPr="005422EF" w:rsidRDefault="00686199" w:rsidP="00A46039">
            <w:pPr>
              <w:shd w:val="clear" w:color="auto" w:fill="FFFFFF"/>
              <w:rPr>
                <w:bCs/>
                <w:color w:val="000000"/>
              </w:rPr>
            </w:pPr>
            <w:r>
              <w:t>Выражение характера  человека в изображении; женский  образ.</w:t>
            </w:r>
          </w:p>
        </w:tc>
        <w:tc>
          <w:tcPr>
            <w:tcW w:w="992" w:type="dxa"/>
          </w:tcPr>
          <w:p w:rsidR="00E042A8" w:rsidRPr="004C251F" w:rsidRDefault="00E042A8" w:rsidP="00A46039">
            <w:pPr>
              <w:jc w:val="center"/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E042A8" w:rsidRPr="004C251F" w:rsidRDefault="00E042A8" w:rsidP="00A46039"/>
        </w:tc>
      </w:tr>
      <w:tr w:rsidR="00E042A8" w:rsidRPr="004C251F" w:rsidTr="00A46039">
        <w:tc>
          <w:tcPr>
            <w:tcW w:w="675" w:type="dxa"/>
          </w:tcPr>
          <w:p w:rsidR="00E042A8" w:rsidRPr="004C251F" w:rsidRDefault="00E042A8" w:rsidP="00171A7B">
            <w:pPr>
              <w:jc w:val="center"/>
            </w:pPr>
            <w:r>
              <w:t>19</w:t>
            </w:r>
          </w:p>
        </w:tc>
        <w:tc>
          <w:tcPr>
            <w:tcW w:w="5954" w:type="dxa"/>
          </w:tcPr>
          <w:p w:rsidR="00E042A8" w:rsidRPr="007E416D" w:rsidRDefault="00686199" w:rsidP="00A46039">
            <w:pPr>
              <w:spacing w:line="276" w:lineRule="auto"/>
              <w:rPr>
                <w:lang w:eastAsia="en-US"/>
              </w:rPr>
            </w:pPr>
            <w:r>
              <w:t>Образ человека и его характер, выраженный в объёме.</w:t>
            </w:r>
          </w:p>
        </w:tc>
        <w:tc>
          <w:tcPr>
            <w:tcW w:w="992" w:type="dxa"/>
          </w:tcPr>
          <w:p w:rsidR="00E042A8" w:rsidRPr="004C251F" w:rsidRDefault="00E042A8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E042A8" w:rsidRPr="004C251F" w:rsidRDefault="00E042A8" w:rsidP="00A46039"/>
        </w:tc>
      </w:tr>
      <w:tr w:rsidR="00E042A8" w:rsidRPr="004C251F" w:rsidTr="00A46039">
        <w:tc>
          <w:tcPr>
            <w:tcW w:w="675" w:type="dxa"/>
          </w:tcPr>
          <w:p w:rsidR="00E042A8" w:rsidRPr="004C251F" w:rsidRDefault="00E042A8" w:rsidP="00171A7B">
            <w:pPr>
              <w:jc w:val="center"/>
            </w:pPr>
            <w:r>
              <w:t>20</w:t>
            </w:r>
          </w:p>
        </w:tc>
        <w:tc>
          <w:tcPr>
            <w:tcW w:w="5954" w:type="dxa"/>
          </w:tcPr>
          <w:p w:rsidR="00E042A8" w:rsidRPr="005422EF" w:rsidRDefault="00686199" w:rsidP="00A46039">
            <w:pPr>
              <w:shd w:val="clear" w:color="auto" w:fill="FFFFFF"/>
              <w:rPr>
                <w:bCs/>
                <w:color w:val="000000"/>
              </w:rPr>
            </w:pPr>
            <w:r>
              <w:t>Изображение природы в разных состояниях.</w:t>
            </w:r>
          </w:p>
        </w:tc>
        <w:tc>
          <w:tcPr>
            <w:tcW w:w="992" w:type="dxa"/>
          </w:tcPr>
          <w:p w:rsidR="00E042A8" w:rsidRPr="004C251F" w:rsidRDefault="00E042A8" w:rsidP="00A46039">
            <w:pPr>
              <w:spacing w:line="276" w:lineRule="auto"/>
              <w:jc w:val="center"/>
              <w:rPr>
                <w:lang w:eastAsia="en-US"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E042A8" w:rsidRPr="004C251F" w:rsidRDefault="00E042A8" w:rsidP="00A46039"/>
        </w:tc>
      </w:tr>
      <w:tr w:rsidR="00E042A8" w:rsidRPr="004C251F" w:rsidTr="00A46039">
        <w:tc>
          <w:tcPr>
            <w:tcW w:w="675" w:type="dxa"/>
          </w:tcPr>
          <w:p w:rsidR="00E042A8" w:rsidRPr="004C251F" w:rsidRDefault="00E042A8" w:rsidP="00171A7B">
            <w:pPr>
              <w:jc w:val="center"/>
            </w:pPr>
            <w:r>
              <w:t>21</w:t>
            </w:r>
          </w:p>
        </w:tc>
        <w:tc>
          <w:tcPr>
            <w:tcW w:w="5954" w:type="dxa"/>
          </w:tcPr>
          <w:p w:rsidR="00E042A8" w:rsidRDefault="00686199" w:rsidP="00A46039">
            <w:pPr>
              <w:shd w:val="clear" w:color="auto" w:fill="FFFFFF"/>
              <w:rPr>
                <w:bCs/>
                <w:color w:val="000000"/>
              </w:rPr>
            </w:pPr>
            <w:r>
              <w:t>Выражение характера человека  через  украшение.</w:t>
            </w:r>
          </w:p>
        </w:tc>
        <w:tc>
          <w:tcPr>
            <w:tcW w:w="992" w:type="dxa"/>
          </w:tcPr>
          <w:p w:rsidR="00E042A8" w:rsidRPr="004C251F" w:rsidRDefault="00E042A8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E042A8" w:rsidRPr="004C251F" w:rsidRDefault="00E042A8" w:rsidP="00A46039"/>
        </w:tc>
      </w:tr>
      <w:tr w:rsidR="00E042A8" w:rsidRPr="004C251F" w:rsidTr="00A46039">
        <w:tc>
          <w:tcPr>
            <w:tcW w:w="675" w:type="dxa"/>
          </w:tcPr>
          <w:p w:rsidR="00E042A8" w:rsidRPr="004C251F" w:rsidRDefault="00E042A8" w:rsidP="00171A7B">
            <w:pPr>
              <w:jc w:val="center"/>
            </w:pPr>
            <w:r>
              <w:t>22</w:t>
            </w:r>
          </w:p>
        </w:tc>
        <w:tc>
          <w:tcPr>
            <w:tcW w:w="5954" w:type="dxa"/>
          </w:tcPr>
          <w:p w:rsidR="00E042A8" w:rsidRDefault="00686199" w:rsidP="00A46039">
            <w:pPr>
              <w:shd w:val="clear" w:color="auto" w:fill="FFFFFF"/>
              <w:rPr>
                <w:bCs/>
                <w:color w:val="000000"/>
              </w:rPr>
            </w:pPr>
            <w:r>
              <w:t>Выражение намерений через украшение.</w:t>
            </w:r>
          </w:p>
        </w:tc>
        <w:tc>
          <w:tcPr>
            <w:tcW w:w="992" w:type="dxa"/>
          </w:tcPr>
          <w:p w:rsidR="00E042A8" w:rsidRPr="004C251F" w:rsidRDefault="00E042A8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E042A8" w:rsidRPr="004C251F" w:rsidRDefault="00E042A8" w:rsidP="00A46039"/>
        </w:tc>
      </w:tr>
      <w:tr w:rsidR="00E042A8" w:rsidRPr="004C251F" w:rsidTr="00A46039">
        <w:tc>
          <w:tcPr>
            <w:tcW w:w="675" w:type="dxa"/>
          </w:tcPr>
          <w:p w:rsidR="00E042A8" w:rsidRPr="004C251F" w:rsidRDefault="00E042A8" w:rsidP="00171A7B">
            <w:pPr>
              <w:jc w:val="center"/>
            </w:pPr>
            <w:r>
              <w:t>23</w:t>
            </w:r>
          </w:p>
        </w:tc>
        <w:tc>
          <w:tcPr>
            <w:tcW w:w="5954" w:type="dxa"/>
          </w:tcPr>
          <w:p w:rsidR="00E042A8" w:rsidRDefault="00686199" w:rsidP="00A46039">
            <w:pPr>
              <w:shd w:val="clear" w:color="auto" w:fill="FFFFFF"/>
            </w:pPr>
            <w:r>
              <w:t>Образ здания.</w:t>
            </w:r>
          </w:p>
          <w:p w:rsidR="00F83E3F" w:rsidRPr="005422EF" w:rsidRDefault="00F83E3F" w:rsidP="00A46039">
            <w:pPr>
              <w:shd w:val="clear" w:color="auto" w:fill="FFFFFF"/>
              <w:rPr>
                <w:bCs/>
                <w:color w:val="000000"/>
              </w:rPr>
            </w:pPr>
          </w:p>
        </w:tc>
        <w:tc>
          <w:tcPr>
            <w:tcW w:w="992" w:type="dxa"/>
          </w:tcPr>
          <w:p w:rsidR="00E042A8" w:rsidRPr="004C251F" w:rsidRDefault="00E042A8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E042A8" w:rsidRPr="004C251F" w:rsidRDefault="00E042A8" w:rsidP="00A46039"/>
        </w:tc>
      </w:tr>
      <w:tr w:rsidR="00E042A8" w:rsidRPr="004C251F" w:rsidTr="00A46039">
        <w:tc>
          <w:tcPr>
            <w:tcW w:w="675" w:type="dxa"/>
          </w:tcPr>
          <w:p w:rsidR="00E042A8" w:rsidRPr="004C251F" w:rsidRDefault="00E042A8" w:rsidP="00171A7B">
            <w:pPr>
              <w:jc w:val="center"/>
            </w:pPr>
            <w:r>
              <w:t>24</w:t>
            </w:r>
          </w:p>
        </w:tc>
        <w:tc>
          <w:tcPr>
            <w:tcW w:w="5954" w:type="dxa"/>
          </w:tcPr>
          <w:p w:rsidR="00E042A8" w:rsidRPr="005422EF" w:rsidRDefault="00686199" w:rsidP="00A46039">
            <w:pPr>
              <w:shd w:val="clear" w:color="auto" w:fill="FFFFFF"/>
              <w:rPr>
                <w:bCs/>
                <w:color w:val="000000"/>
              </w:rPr>
            </w:pPr>
            <w:r>
              <w:t>Э</w:t>
            </w:r>
            <w:r w:rsidRPr="00531E79">
              <w:t>кскурсия по селу. Рисование с натуры понравившегося здания</w:t>
            </w:r>
            <w:r>
              <w:t>.</w:t>
            </w:r>
          </w:p>
        </w:tc>
        <w:tc>
          <w:tcPr>
            <w:tcW w:w="992" w:type="dxa"/>
          </w:tcPr>
          <w:p w:rsidR="00E042A8" w:rsidRPr="004C251F" w:rsidRDefault="00E042A8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E042A8" w:rsidRPr="004C251F" w:rsidRDefault="00E042A8" w:rsidP="00A46039"/>
        </w:tc>
      </w:tr>
      <w:tr w:rsidR="00E042A8" w:rsidRPr="004C251F" w:rsidTr="00A46039">
        <w:tc>
          <w:tcPr>
            <w:tcW w:w="675" w:type="dxa"/>
          </w:tcPr>
          <w:p w:rsidR="00E042A8" w:rsidRPr="004C251F" w:rsidRDefault="00E042A8" w:rsidP="00171A7B">
            <w:pPr>
              <w:jc w:val="center"/>
            </w:pPr>
            <w:r>
              <w:t>25</w:t>
            </w:r>
          </w:p>
        </w:tc>
        <w:tc>
          <w:tcPr>
            <w:tcW w:w="5954" w:type="dxa"/>
          </w:tcPr>
          <w:p w:rsidR="00E042A8" w:rsidRPr="004C251F" w:rsidRDefault="00686199" w:rsidP="00A46039">
            <w:pPr>
              <w:spacing w:line="360" w:lineRule="auto"/>
              <w:jc w:val="both"/>
            </w:pPr>
            <w:r w:rsidRPr="00531E79">
              <w:t>Викторина «О чём говорит искусство?»</w:t>
            </w:r>
            <w:r>
              <w:t>.</w:t>
            </w:r>
            <w:r w:rsidRPr="00531E79">
              <w:t xml:space="preserve">  </w:t>
            </w:r>
          </w:p>
        </w:tc>
        <w:tc>
          <w:tcPr>
            <w:tcW w:w="992" w:type="dxa"/>
          </w:tcPr>
          <w:p w:rsidR="00E042A8" w:rsidRPr="004C251F" w:rsidRDefault="00E042A8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E042A8" w:rsidRPr="004C251F" w:rsidRDefault="00E042A8" w:rsidP="00A46039"/>
        </w:tc>
      </w:tr>
      <w:tr w:rsidR="00E042A8" w:rsidRPr="004C251F" w:rsidTr="00A46039">
        <w:tc>
          <w:tcPr>
            <w:tcW w:w="675" w:type="dxa"/>
          </w:tcPr>
          <w:p w:rsidR="00E042A8" w:rsidRDefault="00E042A8" w:rsidP="00171A7B">
            <w:pPr>
              <w:jc w:val="center"/>
            </w:pPr>
            <w:r>
              <w:t>26</w:t>
            </w:r>
          </w:p>
        </w:tc>
        <w:tc>
          <w:tcPr>
            <w:tcW w:w="5954" w:type="dxa"/>
          </w:tcPr>
          <w:p w:rsidR="00E042A8" w:rsidRPr="00686199" w:rsidRDefault="00686199" w:rsidP="00686199">
            <w:pPr>
              <w:shd w:val="clear" w:color="auto" w:fill="FFFFFF"/>
              <w:spacing w:line="230" w:lineRule="exact"/>
              <w:jc w:val="both"/>
            </w:pPr>
            <w:r w:rsidRPr="00B95D77">
              <w:t>В изображении, укра</w:t>
            </w:r>
            <w:r w:rsidRPr="00B95D77">
              <w:softHyphen/>
              <w:t>шении и постройке че</w:t>
            </w:r>
            <w:r w:rsidRPr="00B95D77">
              <w:softHyphen/>
              <w:t>ловек выражает свои чувства, мысли, на</w:t>
            </w:r>
            <w:r w:rsidRPr="00B95D77">
              <w:softHyphen/>
              <w:t>строение, свое отноше</w:t>
            </w:r>
            <w:r w:rsidRPr="00B95D77">
              <w:softHyphen/>
              <w:t>ние к миру</w:t>
            </w:r>
            <w:r>
              <w:t>.</w:t>
            </w:r>
          </w:p>
        </w:tc>
        <w:tc>
          <w:tcPr>
            <w:tcW w:w="992" w:type="dxa"/>
          </w:tcPr>
          <w:p w:rsidR="00E042A8" w:rsidRDefault="00E042A8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E042A8" w:rsidRPr="004C251F" w:rsidRDefault="00E042A8" w:rsidP="00A46039"/>
        </w:tc>
      </w:tr>
      <w:tr w:rsidR="00573BBA" w:rsidRPr="004C251F" w:rsidTr="00A46039">
        <w:tc>
          <w:tcPr>
            <w:tcW w:w="675" w:type="dxa"/>
          </w:tcPr>
          <w:p w:rsidR="00573BBA" w:rsidRPr="004C251F" w:rsidRDefault="00573BBA" w:rsidP="00171A7B">
            <w:pPr>
              <w:jc w:val="center"/>
            </w:pPr>
          </w:p>
        </w:tc>
        <w:tc>
          <w:tcPr>
            <w:tcW w:w="5954" w:type="dxa"/>
          </w:tcPr>
          <w:p w:rsidR="00573BBA" w:rsidRDefault="00686199" w:rsidP="00686199">
            <w:pPr>
              <w:shd w:val="clear" w:color="auto" w:fill="FFFFFF"/>
              <w:ind w:left="36"/>
              <w:jc w:val="center"/>
              <w:rPr>
                <w:b/>
                <w:bCs/>
              </w:rPr>
            </w:pPr>
            <w:r w:rsidRPr="00686199">
              <w:rPr>
                <w:b/>
                <w:bCs/>
              </w:rPr>
              <w:t xml:space="preserve">Как говорит искусство </w:t>
            </w:r>
          </w:p>
          <w:p w:rsidR="00E42095" w:rsidRPr="00686199" w:rsidRDefault="00E42095" w:rsidP="00686199">
            <w:pPr>
              <w:shd w:val="clear" w:color="auto" w:fill="FFFFFF"/>
              <w:ind w:left="36"/>
              <w:jc w:val="center"/>
              <w:rPr>
                <w:b/>
                <w:bCs/>
              </w:rPr>
            </w:pPr>
          </w:p>
        </w:tc>
        <w:tc>
          <w:tcPr>
            <w:tcW w:w="992" w:type="dxa"/>
          </w:tcPr>
          <w:p w:rsidR="00573BBA" w:rsidRPr="005422EF" w:rsidRDefault="00686199" w:rsidP="00A4603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  <w:r w:rsidR="00573BBA">
              <w:rPr>
                <w:b/>
              </w:rPr>
              <w:t xml:space="preserve"> </w:t>
            </w:r>
            <w:r w:rsidR="00573BBA" w:rsidRPr="005422EF">
              <w:rPr>
                <w:b/>
              </w:rPr>
              <w:t>ч</w:t>
            </w:r>
          </w:p>
        </w:tc>
        <w:tc>
          <w:tcPr>
            <w:tcW w:w="2835" w:type="dxa"/>
            <w:vMerge w:val="restart"/>
          </w:tcPr>
          <w:p w:rsidR="00E42095" w:rsidRPr="00172A20" w:rsidRDefault="00E42095" w:rsidP="00E42095">
            <w:pPr>
              <w:spacing w:line="256" w:lineRule="auto"/>
            </w:pPr>
            <w:r w:rsidRPr="00172A20">
              <w:t>Гражданское воспитание: 1.1, 1.2</w:t>
            </w:r>
          </w:p>
          <w:p w:rsidR="00E42095" w:rsidRPr="00172A20" w:rsidRDefault="00E42095" w:rsidP="00E42095">
            <w:pPr>
              <w:spacing w:line="256" w:lineRule="auto"/>
            </w:pPr>
            <w:r w:rsidRPr="00172A20">
              <w:t>Патриотическое воспитание: 2.1, 2.2</w:t>
            </w:r>
          </w:p>
          <w:p w:rsidR="00E42095" w:rsidRPr="00172A20" w:rsidRDefault="00E42095" w:rsidP="00E42095">
            <w:pPr>
              <w:spacing w:line="256" w:lineRule="auto"/>
            </w:pPr>
            <w:r w:rsidRPr="00172A20">
              <w:t>Духовно – нравственное</w:t>
            </w:r>
          </w:p>
          <w:p w:rsidR="00E42095" w:rsidRPr="00172A20" w:rsidRDefault="00E42095" w:rsidP="00E42095">
            <w:pPr>
              <w:spacing w:line="256" w:lineRule="auto"/>
            </w:pPr>
            <w:r w:rsidRPr="00172A20">
              <w:t>воспитание:  3.2,3.3</w:t>
            </w:r>
          </w:p>
          <w:p w:rsidR="00E42095" w:rsidRPr="00172A20" w:rsidRDefault="00E42095" w:rsidP="00E42095">
            <w:pPr>
              <w:spacing w:line="256" w:lineRule="auto"/>
            </w:pPr>
            <w:r w:rsidRPr="00172A20">
              <w:t>Эстетическое воспитание: 4.1,4.3</w:t>
            </w:r>
          </w:p>
          <w:p w:rsidR="00E42095" w:rsidRPr="00172A20" w:rsidRDefault="00E42095" w:rsidP="00E42095">
            <w:pPr>
              <w:spacing w:line="256" w:lineRule="auto"/>
            </w:pPr>
            <w:r w:rsidRPr="00172A20">
              <w:t xml:space="preserve">Физическое воспитание:5.1 </w:t>
            </w:r>
          </w:p>
          <w:p w:rsidR="00E42095" w:rsidRDefault="00E42095" w:rsidP="00E42095">
            <w:pPr>
              <w:spacing w:line="256" w:lineRule="auto"/>
            </w:pPr>
            <w:r w:rsidRPr="00172A20">
              <w:t>Трудовое воспитание: 6.2</w:t>
            </w:r>
          </w:p>
          <w:p w:rsidR="00573BBA" w:rsidRDefault="00E42095" w:rsidP="00E42095">
            <w:r w:rsidRPr="00172A20">
              <w:t>Ценности научного познания 8.1, 8.2, 8,3</w:t>
            </w:r>
          </w:p>
        </w:tc>
      </w:tr>
      <w:tr w:rsidR="00686199" w:rsidRPr="004C251F" w:rsidTr="00A46039">
        <w:tc>
          <w:tcPr>
            <w:tcW w:w="675" w:type="dxa"/>
          </w:tcPr>
          <w:p w:rsidR="00686199" w:rsidRDefault="00686199" w:rsidP="00171A7B">
            <w:pPr>
              <w:jc w:val="center"/>
            </w:pPr>
            <w:r>
              <w:t>27</w:t>
            </w:r>
          </w:p>
        </w:tc>
        <w:tc>
          <w:tcPr>
            <w:tcW w:w="5954" w:type="dxa"/>
          </w:tcPr>
          <w:p w:rsidR="00686199" w:rsidRPr="00357EB2" w:rsidRDefault="00357EB2" w:rsidP="00A46039">
            <w:pPr>
              <w:pStyle w:val="af"/>
              <w:spacing w:line="240" w:lineRule="auto"/>
              <w:ind w:firstLine="0"/>
              <w:rPr>
                <w:sz w:val="24"/>
              </w:rPr>
            </w:pPr>
            <w:r w:rsidRPr="00357EB2">
              <w:rPr>
                <w:sz w:val="24"/>
              </w:rPr>
              <w:t>Цвет  как средство выражения: тёплые и холодные цвета. Борьба тёплого и холодного.</w:t>
            </w:r>
          </w:p>
        </w:tc>
        <w:tc>
          <w:tcPr>
            <w:tcW w:w="992" w:type="dxa"/>
          </w:tcPr>
          <w:p w:rsidR="00686199" w:rsidRDefault="00686199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686199" w:rsidRDefault="00686199" w:rsidP="00A46039"/>
        </w:tc>
      </w:tr>
      <w:tr w:rsidR="00686199" w:rsidRPr="004C251F" w:rsidTr="00A46039">
        <w:tc>
          <w:tcPr>
            <w:tcW w:w="675" w:type="dxa"/>
          </w:tcPr>
          <w:p w:rsidR="00686199" w:rsidRDefault="00686199" w:rsidP="00171A7B">
            <w:pPr>
              <w:jc w:val="center"/>
            </w:pPr>
            <w:r>
              <w:t>28</w:t>
            </w:r>
          </w:p>
        </w:tc>
        <w:tc>
          <w:tcPr>
            <w:tcW w:w="5954" w:type="dxa"/>
          </w:tcPr>
          <w:p w:rsidR="00686199" w:rsidRPr="00357EB2" w:rsidRDefault="00357EB2" w:rsidP="00A46039">
            <w:pPr>
              <w:pStyle w:val="af"/>
              <w:spacing w:line="240" w:lineRule="auto"/>
              <w:ind w:firstLine="0"/>
              <w:rPr>
                <w:sz w:val="24"/>
              </w:rPr>
            </w:pPr>
            <w:r w:rsidRPr="00357EB2">
              <w:rPr>
                <w:sz w:val="24"/>
              </w:rPr>
              <w:t>Цвет  как средство выражения: тихие (глухие)  и звонкие цвета.</w:t>
            </w:r>
          </w:p>
        </w:tc>
        <w:tc>
          <w:tcPr>
            <w:tcW w:w="992" w:type="dxa"/>
          </w:tcPr>
          <w:p w:rsidR="00686199" w:rsidRDefault="00686199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686199" w:rsidRDefault="00686199" w:rsidP="00A46039"/>
        </w:tc>
      </w:tr>
      <w:tr w:rsidR="00573BBA" w:rsidRPr="004C251F" w:rsidTr="00A46039">
        <w:tc>
          <w:tcPr>
            <w:tcW w:w="675" w:type="dxa"/>
          </w:tcPr>
          <w:p w:rsidR="00573BBA" w:rsidRPr="004C251F" w:rsidRDefault="00573BBA" w:rsidP="00171A7B">
            <w:pPr>
              <w:jc w:val="center"/>
            </w:pPr>
            <w:r>
              <w:t>29</w:t>
            </w:r>
          </w:p>
        </w:tc>
        <w:tc>
          <w:tcPr>
            <w:tcW w:w="5954" w:type="dxa"/>
          </w:tcPr>
          <w:p w:rsidR="00573BBA" w:rsidRPr="00357EB2" w:rsidRDefault="00357EB2" w:rsidP="00A46039">
            <w:pPr>
              <w:pStyle w:val="af"/>
              <w:spacing w:line="240" w:lineRule="auto"/>
              <w:ind w:firstLine="0"/>
              <w:rPr>
                <w:sz w:val="24"/>
              </w:rPr>
            </w:pPr>
            <w:r w:rsidRPr="00357EB2">
              <w:rPr>
                <w:sz w:val="24"/>
              </w:rPr>
              <w:t>Линия как средство выражения:   ритм линий.</w:t>
            </w:r>
          </w:p>
        </w:tc>
        <w:tc>
          <w:tcPr>
            <w:tcW w:w="992" w:type="dxa"/>
          </w:tcPr>
          <w:p w:rsidR="00573BBA" w:rsidRPr="005422EF" w:rsidRDefault="00573BBA" w:rsidP="00A46039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573BBA" w:rsidRDefault="00573BBA" w:rsidP="00A46039"/>
        </w:tc>
      </w:tr>
      <w:tr w:rsidR="00573BBA" w:rsidRPr="004C251F" w:rsidTr="00A46039">
        <w:tc>
          <w:tcPr>
            <w:tcW w:w="675" w:type="dxa"/>
          </w:tcPr>
          <w:p w:rsidR="00573BBA" w:rsidRPr="004C251F" w:rsidRDefault="00573BBA" w:rsidP="00171A7B">
            <w:pPr>
              <w:jc w:val="center"/>
            </w:pPr>
            <w:r>
              <w:t>30</w:t>
            </w:r>
          </w:p>
        </w:tc>
        <w:tc>
          <w:tcPr>
            <w:tcW w:w="5954" w:type="dxa"/>
          </w:tcPr>
          <w:p w:rsidR="00573BBA" w:rsidRPr="005422EF" w:rsidRDefault="00357EB2" w:rsidP="00A46039">
            <w:pPr>
              <w:spacing w:line="276" w:lineRule="auto"/>
              <w:rPr>
                <w:lang w:eastAsia="en-US"/>
              </w:rPr>
            </w:pPr>
            <w:r>
              <w:t>Линия как средство выражения:   характер линий.</w:t>
            </w:r>
          </w:p>
        </w:tc>
        <w:tc>
          <w:tcPr>
            <w:tcW w:w="992" w:type="dxa"/>
          </w:tcPr>
          <w:p w:rsidR="00573BBA" w:rsidRPr="005422EF" w:rsidRDefault="00573BBA" w:rsidP="00A46039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573BBA" w:rsidRDefault="00573BBA" w:rsidP="00A46039"/>
        </w:tc>
      </w:tr>
      <w:tr w:rsidR="00573BBA" w:rsidRPr="004C251F" w:rsidTr="00A46039">
        <w:tc>
          <w:tcPr>
            <w:tcW w:w="675" w:type="dxa"/>
          </w:tcPr>
          <w:p w:rsidR="00573BBA" w:rsidRPr="004C251F" w:rsidRDefault="00573BBA" w:rsidP="00171A7B">
            <w:pPr>
              <w:jc w:val="center"/>
            </w:pPr>
            <w:r>
              <w:t>31</w:t>
            </w:r>
          </w:p>
        </w:tc>
        <w:tc>
          <w:tcPr>
            <w:tcW w:w="5954" w:type="dxa"/>
          </w:tcPr>
          <w:p w:rsidR="00573BBA" w:rsidRPr="005422EF" w:rsidRDefault="00357EB2" w:rsidP="00A46039">
            <w:pPr>
              <w:spacing w:line="276" w:lineRule="auto"/>
              <w:rPr>
                <w:lang w:eastAsia="en-US"/>
              </w:rPr>
            </w:pPr>
            <w:r>
              <w:t>Ритм пятен как средство выражения.</w:t>
            </w:r>
          </w:p>
        </w:tc>
        <w:tc>
          <w:tcPr>
            <w:tcW w:w="992" w:type="dxa"/>
          </w:tcPr>
          <w:p w:rsidR="00573BBA" w:rsidRPr="005422EF" w:rsidRDefault="00573BBA" w:rsidP="00A46039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573BBA" w:rsidRDefault="00573BBA" w:rsidP="00A46039"/>
        </w:tc>
      </w:tr>
      <w:tr w:rsidR="00573BBA" w:rsidRPr="004C251F" w:rsidTr="00A46039">
        <w:tc>
          <w:tcPr>
            <w:tcW w:w="675" w:type="dxa"/>
          </w:tcPr>
          <w:p w:rsidR="00573BBA" w:rsidRPr="004C251F" w:rsidRDefault="00573BBA" w:rsidP="00171A7B">
            <w:pPr>
              <w:jc w:val="center"/>
            </w:pPr>
            <w:r>
              <w:t>32</w:t>
            </w:r>
          </w:p>
        </w:tc>
        <w:tc>
          <w:tcPr>
            <w:tcW w:w="5954" w:type="dxa"/>
          </w:tcPr>
          <w:p w:rsidR="00573BBA" w:rsidRPr="00357EB2" w:rsidRDefault="00357EB2" w:rsidP="00A46039">
            <w:pPr>
              <w:pStyle w:val="af"/>
              <w:spacing w:line="240" w:lineRule="auto"/>
              <w:ind w:firstLine="0"/>
              <w:rPr>
                <w:sz w:val="24"/>
              </w:rPr>
            </w:pPr>
            <w:r w:rsidRPr="00357EB2">
              <w:rPr>
                <w:sz w:val="24"/>
              </w:rPr>
              <w:t>Пропорции выражают характер.</w:t>
            </w:r>
          </w:p>
        </w:tc>
        <w:tc>
          <w:tcPr>
            <w:tcW w:w="992" w:type="dxa"/>
          </w:tcPr>
          <w:p w:rsidR="00573BBA" w:rsidRPr="005422EF" w:rsidRDefault="00573BBA" w:rsidP="00A46039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573BBA" w:rsidRDefault="00573BBA" w:rsidP="00A46039"/>
        </w:tc>
      </w:tr>
      <w:tr w:rsidR="00573BBA" w:rsidRPr="004C251F" w:rsidTr="00A46039">
        <w:tc>
          <w:tcPr>
            <w:tcW w:w="675" w:type="dxa"/>
          </w:tcPr>
          <w:p w:rsidR="00573BBA" w:rsidRPr="004C251F" w:rsidRDefault="00573BBA" w:rsidP="00171A7B">
            <w:pPr>
              <w:jc w:val="center"/>
            </w:pPr>
            <w:r>
              <w:t>33</w:t>
            </w:r>
          </w:p>
        </w:tc>
        <w:tc>
          <w:tcPr>
            <w:tcW w:w="5954" w:type="dxa"/>
          </w:tcPr>
          <w:p w:rsidR="00573BBA" w:rsidRPr="00D9255F" w:rsidRDefault="00357EB2" w:rsidP="00A46039">
            <w:pPr>
              <w:shd w:val="clear" w:color="auto" w:fill="FFFFFF"/>
              <w:rPr>
                <w:b/>
                <w:color w:val="000000"/>
              </w:rPr>
            </w:pPr>
            <w:r>
              <w:t>Ритм линий  и пятен, цвет, пропорции – средства выразительности.</w:t>
            </w:r>
          </w:p>
        </w:tc>
        <w:tc>
          <w:tcPr>
            <w:tcW w:w="992" w:type="dxa"/>
          </w:tcPr>
          <w:p w:rsidR="00573BBA" w:rsidRPr="005422EF" w:rsidRDefault="00573BBA" w:rsidP="00A46039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573BBA" w:rsidRDefault="00573BBA" w:rsidP="00A46039"/>
        </w:tc>
      </w:tr>
      <w:tr w:rsidR="00573BBA" w:rsidRPr="004C251F" w:rsidTr="00A46039">
        <w:tc>
          <w:tcPr>
            <w:tcW w:w="675" w:type="dxa"/>
          </w:tcPr>
          <w:p w:rsidR="00573BBA" w:rsidRDefault="00573BBA" w:rsidP="00171A7B">
            <w:pPr>
              <w:jc w:val="center"/>
            </w:pPr>
            <w:r>
              <w:t>34</w:t>
            </w:r>
          </w:p>
        </w:tc>
        <w:tc>
          <w:tcPr>
            <w:tcW w:w="5954" w:type="dxa"/>
          </w:tcPr>
          <w:p w:rsidR="00573BBA" w:rsidRPr="00357EB2" w:rsidRDefault="00357EB2" w:rsidP="00357EB2">
            <w:pPr>
              <w:rPr>
                <w:b/>
              </w:rPr>
            </w:pPr>
            <w:r>
              <w:t>О</w:t>
            </w:r>
            <w:r w:rsidRPr="006F62D3">
              <w:t>бобщение  по теме «Как говорит искусство»</w:t>
            </w:r>
            <w:r>
              <w:t>.</w:t>
            </w:r>
          </w:p>
        </w:tc>
        <w:tc>
          <w:tcPr>
            <w:tcW w:w="992" w:type="dxa"/>
          </w:tcPr>
          <w:p w:rsidR="00573BBA" w:rsidRDefault="00573BBA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573BBA" w:rsidRDefault="00573BBA" w:rsidP="00A46039"/>
        </w:tc>
      </w:tr>
    </w:tbl>
    <w:p w:rsidR="00C138AF" w:rsidRDefault="00C138AF" w:rsidP="002E3F3E">
      <w:pPr>
        <w:pStyle w:val="ad"/>
      </w:pPr>
    </w:p>
    <w:p w:rsidR="008A505F" w:rsidRDefault="008A505F" w:rsidP="00E42095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8A505F" w:rsidRDefault="008A505F" w:rsidP="00E42095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C138AF" w:rsidRPr="000D4DD4" w:rsidRDefault="00C138AF" w:rsidP="00E42095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lastRenderedPageBreak/>
        <w:t>3</w:t>
      </w:r>
      <w:r w:rsidRPr="00516DAA">
        <w:rPr>
          <w:rFonts w:eastAsia="Calibri"/>
          <w:b/>
          <w:sz w:val="28"/>
          <w:szCs w:val="28"/>
          <w:lang w:eastAsia="en-US"/>
        </w:rPr>
        <w:t xml:space="preserve"> класс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992"/>
        <w:gridCol w:w="2835"/>
      </w:tblGrid>
      <w:tr w:rsidR="00C138AF" w:rsidRPr="004C251F" w:rsidTr="00A46039">
        <w:tc>
          <w:tcPr>
            <w:tcW w:w="675" w:type="dxa"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516DAA">
              <w:rPr>
                <w:rFonts w:eastAsia="Calibri"/>
                <w:b/>
                <w:lang w:eastAsia="en-US"/>
              </w:rPr>
              <w:t>№</w:t>
            </w:r>
          </w:p>
          <w:p w:rsidR="00C138AF" w:rsidRPr="004C251F" w:rsidRDefault="00C138AF" w:rsidP="00A46039">
            <w:pPr>
              <w:jc w:val="center"/>
            </w:pPr>
            <w:proofErr w:type="gramStart"/>
            <w:r w:rsidRPr="00516DAA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516DAA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5954" w:type="dxa"/>
          </w:tcPr>
          <w:p w:rsidR="00C138AF" w:rsidRPr="004C251F" w:rsidRDefault="00C138AF" w:rsidP="00A46039">
            <w:pPr>
              <w:jc w:val="center"/>
            </w:pPr>
            <w:r>
              <w:t xml:space="preserve"> </w:t>
            </w:r>
          </w:p>
          <w:p w:rsidR="00C138AF" w:rsidRPr="004C251F" w:rsidRDefault="00C138AF" w:rsidP="00A46039">
            <w:pPr>
              <w:jc w:val="center"/>
            </w:pPr>
            <w:r w:rsidRPr="00516DAA">
              <w:rPr>
                <w:rFonts w:eastAsia="Calibri"/>
                <w:b/>
                <w:lang w:eastAsia="en-US"/>
              </w:rPr>
              <w:t>Наименование разделов и тем</w:t>
            </w:r>
            <w:r>
              <w:t xml:space="preserve"> </w:t>
            </w:r>
          </w:p>
        </w:tc>
        <w:tc>
          <w:tcPr>
            <w:tcW w:w="992" w:type="dxa"/>
          </w:tcPr>
          <w:p w:rsidR="00C138AF" w:rsidRPr="004C251F" w:rsidRDefault="00C138AF" w:rsidP="00A46039">
            <w:pPr>
              <w:jc w:val="center"/>
            </w:pPr>
            <w:r w:rsidRPr="00516DAA">
              <w:rPr>
                <w:rFonts w:eastAsia="Calibri"/>
                <w:b/>
                <w:lang w:eastAsia="en-US"/>
              </w:rPr>
              <w:t>Часы учебного времени</w:t>
            </w:r>
            <w:r>
              <w:t xml:space="preserve"> </w:t>
            </w:r>
          </w:p>
        </w:tc>
        <w:tc>
          <w:tcPr>
            <w:tcW w:w="2835" w:type="dxa"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516DAA">
              <w:rPr>
                <w:rFonts w:eastAsia="Calibri"/>
                <w:b/>
              </w:rPr>
              <w:t>Основные направления воспитательной деятельности</w:t>
            </w:r>
          </w:p>
        </w:tc>
      </w:tr>
      <w:tr w:rsidR="00C138AF" w:rsidRPr="004C251F" w:rsidTr="00A46039">
        <w:tc>
          <w:tcPr>
            <w:tcW w:w="675" w:type="dxa"/>
          </w:tcPr>
          <w:p w:rsidR="00C138AF" w:rsidRPr="00516DAA" w:rsidRDefault="00C138AF" w:rsidP="00DC345B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954" w:type="dxa"/>
          </w:tcPr>
          <w:p w:rsidR="00C138AF" w:rsidRPr="00A46039" w:rsidRDefault="00A46039" w:rsidP="00DC345B">
            <w:pPr>
              <w:autoSpaceDE w:val="0"/>
              <w:autoSpaceDN w:val="0"/>
              <w:adjustRightInd w:val="0"/>
              <w:spacing w:before="84" w:after="204"/>
              <w:ind w:right="804" w:firstLine="348"/>
              <w:jc w:val="center"/>
              <w:rPr>
                <w:b/>
              </w:rPr>
            </w:pPr>
            <w:r w:rsidRPr="00A46039">
              <w:rPr>
                <w:b/>
                <w:lang w:eastAsia="en-US"/>
              </w:rPr>
              <w:t xml:space="preserve">Искусство   вокруг нас </w:t>
            </w:r>
          </w:p>
        </w:tc>
        <w:tc>
          <w:tcPr>
            <w:tcW w:w="992" w:type="dxa"/>
          </w:tcPr>
          <w:p w:rsidR="00C138AF" w:rsidRPr="00516DAA" w:rsidRDefault="00A46039" w:rsidP="00A4603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34</w:t>
            </w:r>
            <w:r w:rsidR="00C138AF">
              <w:rPr>
                <w:rFonts w:eastAsia="Calibri"/>
                <w:b/>
                <w:lang w:eastAsia="en-US"/>
              </w:rPr>
              <w:t xml:space="preserve"> ч</w:t>
            </w:r>
          </w:p>
        </w:tc>
        <w:tc>
          <w:tcPr>
            <w:tcW w:w="2835" w:type="dxa"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516DAA" w:rsidRDefault="00C138AF" w:rsidP="00DC345B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954" w:type="dxa"/>
          </w:tcPr>
          <w:p w:rsidR="00C138AF" w:rsidRPr="00DC345B" w:rsidRDefault="00A46039" w:rsidP="00DC345B">
            <w:pPr>
              <w:autoSpaceDE w:val="0"/>
              <w:autoSpaceDN w:val="0"/>
              <w:adjustRightInd w:val="0"/>
              <w:spacing w:before="84" w:after="204"/>
              <w:ind w:right="804"/>
              <w:jc w:val="center"/>
              <w:rPr>
                <w:b/>
                <w:i/>
                <w:u w:val="single"/>
              </w:rPr>
            </w:pPr>
            <w:r w:rsidRPr="00DC345B">
              <w:rPr>
                <w:b/>
                <w:lang w:eastAsia="en-US"/>
              </w:rPr>
              <w:t>Иск</w:t>
            </w:r>
            <w:r w:rsidR="00DC345B" w:rsidRPr="00DC345B">
              <w:rPr>
                <w:b/>
                <w:lang w:eastAsia="en-US"/>
              </w:rPr>
              <w:t>усство в твоём доме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</w:t>
            </w:r>
            <w:r w:rsidR="00DC345B">
              <w:rPr>
                <w:rFonts w:eastAsia="Calibri"/>
                <w:b/>
                <w:lang w:eastAsia="en-US"/>
              </w:rPr>
              <w:t>8 ч</w:t>
            </w:r>
          </w:p>
        </w:tc>
        <w:tc>
          <w:tcPr>
            <w:tcW w:w="2835" w:type="dxa"/>
            <w:vMerge w:val="restart"/>
          </w:tcPr>
          <w:p w:rsidR="00E42095" w:rsidRPr="00E42095" w:rsidRDefault="00E42095" w:rsidP="00E42095">
            <w:pPr>
              <w:spacing w:line="256" w:lineRule="auto"/>
            </w:pPr>
            <w:r w:rsidRPr="00E42095">
              <w:t>Гражданское воспитание: 1.1, 1.2, 1.3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Патриотическое воспитание: 2.1,2.2,2.3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Духовно – нравственное воспитание: 3.1,3.2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Эстетическое воспитание: 4.1, 4.2,4.3, 4.5, 4.6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Физическое воспитание:5.1,5.2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Трудовое воспитание: 6.2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Экологическое воспитание: 7.1, 7.2</w:t>
            </w:r>
          </w:p>
          <w:p w:rsidR="00C138AF" w:rsidRPr="00516DAA" w:rsidRDefault="00E42095" w:rsidP="00E42095">
            <w:pPr>
              <w:rPr>
                <w:rFonts w:eastAsia="Calibri"/>
                <w:b/>
              </w:rPr>
            </w:pPr>
            <w:r w:rsidRPr="00E42095">
              <w:t>Ценности научного познания 8.1, 8.2, 8,3</w:t>
            </w:r>
          </w:p>
        </w:tc>
      </w:tr>
      <w:tr w:rsidR="00C138AF" w:rsidRPr="004C251F" w:rsidTr="00A46039">
        <w:tc>
          <w:tcPr>
            <w:tcW w:w="675" w:type="dxa"/>
          </w:tcPr>
          <w:p w:rsidR="00C138AF" w:rsidRPr="00357129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</w:t>
            </w:r>
          </w:p>
        </w:tc>
        <w:tc>
          <w:tcPr>
            <w:tcW w:w="5954" w:type="dxa"/>
          </w:tcPr>
          <w:p w:rsidR="00C138AF" w:rsidRPr="004C251F" w:rsidRDefault="00DC345B" w:rsidP="00DC345B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Твои игрушки придумал художник.</w:t>
            </w:r>
          </w:p>
        </w:tc>
        <w:tc>
          <w:tcPr>
            <w:tcW w:w="992" w:type="dxa"/>
          </w:tcPr>
          <w:p w:rsidR="00C138AF" w:rsidRPr="00357129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357129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2</w:t>
            </w:r>
          </w:p>
        </w:tc>
        <w:tc>
          <w:tcPr>
            <w:tcW w:w="5954" w:type="dxa"/>
          </w:tcPr>
          <w:p w:rsidR="00C138AF" w:rsidRPr="004C251F" w:rsidRDefault="00DC345B" w:rsidP="00A46039">
            <w:pPr>
              <w:rPr>
                <w:b/>
                <w:bCs/>
                <w:color w:val="000000"/>
              </w:rPr>
            </w:pPr>
            <w:r>
              <w:rPr>
                <w:lang w:eastAsia="en-US"/>
              </w:rPr>
              <w:t>Моя любимая игрушка.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357129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954" w:type="dxa"/>
          </w:tcPr>
          <w:p w:rsidR="00C138AF" w:rsidRPr="00DC345B" w:rsidRDefault="00DC345B" w:rsidP="00DC345B">
            <w:pPr>
              <w:pStyle w:val="ad"/>
              <w:spacing w:line="276" w:lineRule="auto"/>
              <w:rPr>
                <w:b/>
                <w:lang w:eastAsia="en-US"/>
              </w:rPr>
            </w:pPr>
            <w:r>
              <w:rPr>
                <w:lang w:eastAsia="en-US"/>
              </w:rPr>
              <w:t>Посуда у тебя дома.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357129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954" w:type="dxa"/>
          </w:tcPr>
          <w:p w:rsidR="00C138AF" w:rsidRPr="004C251F" w:rsidRDefault="00DC345B" w:rsidP="00DC345B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Мамин платок.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357129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954" w:type="dxa"/>
          </w:tcPr>
          <w:p w:rsidR="00C138AF" w:rsidRPr="004C251F" w:rsidRDefault="00DC345B" w:rsidP="00DC345B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Обои и шторы в твоем доме.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357129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954" w:type="dxa"/>
          </w:tcPr>
          <w:p w:rsidR="00C138AF" w:rsidRPr="004C251F" w:rsidRDefault="00DC345B" w:rsidP="00DC345B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Экскурсия в библиотеку. Твои книжки.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357129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954" w:type="dxa"/>
          </w:tcPr>
          <w:p w:rsidR="00C138AF" w:rsidRPr="004C251F" w:rsidRDefault="00DC345B" w:rsidP="00DC345B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Поздравительная открытка.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357129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954" w:type="dxa"/>
          </w:tcPr>
          <w:p w:rsidR="00C138AF" w:rsidRPr="004C251F" w:rsidRDefault="00DC345B" w:rsidP="00A46039">
            <w:r>
              <w:rPr>
                <w:lang w:eastAsia="en-US"/>
              </w:rPr>
              <w:t>Обобщение  по теме  «Что сделал художник в нашем доме».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954" w:type="dxa"/>
          </w:tcPr>
          <w:p w:rsidR="00C138AF" w:rsidRDefault="00DC345B" w:rsidP="00DC345B">
            <w:pPr>
              <w:jc w:val="center"/>
              <w:rPr>
                <w:b/>
                <w:bCs/>
                <w:lang w:eastAsia="en-US"/>
              </w:rPr>
            </w:pPr>
            <w:r w:rsidRPr="00DC345B">
              <w:rPr>
                <w:b/>
                <w:bCs/>
                <w:lang w:eastAsia="en-US"/>
              </w:rPr>
              <w:t>Искусство на улицах твоего города</w:t>
            </w:r>
          </w:p>
          <w:p w:rsidR="00E42095" w:rsidRPr="00DC345B" w:rsidRDefault="00E42095" w:rsidP="00DC345B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138AF" w:rsidRDefault="00DC345B" w:rsidP="00A4603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8</w:t>
            </w:r>
            <w:r w:rsidR="00C138AF">
              <w:rPr>
                <w:rFonts w:eastAsia="Calibri"/>
                <w:b/>
                <w:lang w:eastAsia="en-US"/>
              </w:rPr>
              <w:t xml:space="preserve"> ч</w:t>
            </w:r>
          </w:p>
        </w:tc>
        <w:tc>
          <w:tcPr>
            <w:tcW w:w="2835" w:type="dxa"/>
            <w:vMerge w:val="restart"/>
          </w:tcPr>
          <w:p w:rsidR="00E42095" w:rsidRPr="00E42095" w:rsidRDefault="00E42095" w:rsidP="00E42095">
            <w:pPr>
              <w:spacing w:line="256" w:lineRule="auto"/>
            </w:pPr>
            <w:r w:rsidRPr="00E42095">
              <w:t>Гражданское воспитание: 1.1, 1.2, 1.3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Патриотическое воспитание: 2.1, 2.2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Духовно – нравственное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воспитание:  3.2,3.3,3.5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Эстетическое воспитание: 4.1,4.3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 xml:space="preserve">Физическое воспитание:5.1 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Трудовое воспитание: 6.2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Экологическое воспитание: 7.1, 7.2</w:t>
            </w:r>
          </w:p>
          <w:p w:rsidR="00C138AF" w:rsidRPr="00516DAA" w:rsidRDefault="00E42095" w:rsidP="00E42095">
            <w:pPr>
              <w:rPr>
                <w:rFonts w:eastAsia="Calibri"/>
                <w:b/>
              </w:rPr>
            </w:pPr>
            <w:r w:rsidRPr="00E42095">
              <w:t>Ценности научного познания 8.1, 8.2, 8,3</w:t>
            </w:r>
          </w:p>
        </w:tc>
      </w:tr>
      <w:tr w:rsidR="00DC345B" w:rsidRPr="004C251F" w:rsidTr="00A46039">
        <w:tc>
          <w:tcPr>
            <w:tcW w:w="675" w:type="dxa"/>
          </w:tcPr>
          <w:p w:rsidR="00DC345B" w:rsidRPr="007E416D" w:rsidRDefault="00DC345B" w:rsidP="00A460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5954" w:type="dxa"/>
          </w:tcPr>
          <w:p w:rsidR="00DC345B" w:rsidRPr="004C251F" w:rsidRDefault="00DC345B" w:rsidP="00DC345B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Памятники архитектуры — наследие веков.</w:t>
            </w:r>
          </w:p>
        </w:tc>
        <w:tc>
          <w:tcPr>
            <w:tcW w:w="992" w:type="dxa"/>
          </w:tcPr>
          <w:p w:rsidR="00DC345B" w:rsidRPr="00357129" w:rsidRDefault="00171A7B" w:rsidP="00A460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DC345B" w:rsidRPr="00516DAA" w:rsidRDefault="00DC345B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7E416D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954" w:type="dxa"/>
          </w:tcPr>
          <w:p w:rsidR="00C138AF" w:rsidRPr="004C251F" w:rsidRDefault="00DC345B" w:rsidP="00DC345B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Парки, скверы, бульвары.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7E416D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5954" w:type="dxa"/>
          </w:tcPr>
          <w:p w:rsidR="00C138AF" w:rsidRPr="004C251F" w:rsidRDefault="00DC345B" w:rsidP="00DC345B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Ажурные ограды.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7E416D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954" w:type="dxa"/>
          </w:tcPr>
          <w:p w:rsidR="00C138AF" w:rsidRPr="004C251F" w:rsidRDefault="00DC345B" w:rsidP="00DC345B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Фонари на улицах и в парках.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7E416D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954" w:type="dxa"/>
          </w:tcPr>
          <w:p w:rsidR="00C138AF" w:rsidRPr="004C251F" w:rsidRDefault="00DC345B" w:rsidP="00DC345B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Экскурсия  по селу. Витрины магазинов.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7E416D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954" w:type="dxa"/>
          </w:tcPr>
          <w:p w:rsidR="00C138AF" w:rsidRPr="004C251F" w:rsidRDefault="00DC345B" w:rsidP="00DC345B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Транспорт в городе.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7E416D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954" w:type="dxa"/>
          </w:tcPr>
          <w:p w:rsidR="00C138AF" w:rsidRPr="004C251F" w:rsidRDefault="00DC345B" w:rsidP="00DC345B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Транспорт в селе.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  <w:r>
              <w:t xml:space="preserve"> 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7E416D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16</w:t>
            </w:r>
          </w:p>
        </w:tc>
        <w:tc>
          <w:tcPr>
            <w:tcW w:w="5954" w:type="dxa"/>
          </w:tcPr>
          <w:p w:rsidR="00C138AF" w:rsidRPr="004C251F" w:rsidRDefault="00DC345B" w:rsidP="00A46039">
            <w:pPr>
              <w:jc w:val="both"/>
            </w:pPr>
            <w:r>
              <w:rPr>
                <w:lang w:eastAsia="en-US"/>
              </w:rPr>
              <w:t>Обобщение  по теме  «Что сделал художник на улицах моего села».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4C251F" w:rsidRDefault="00C138AF" w:rsidP="00A46039"/>
        </w:tc>
        <w:tc>
          <w:tcPr>
            <w:tcW w:w="5954" w:type="dxa"/>
          </w:tcPr>
          <w:p w:rsidR="00C138AF" w:rsidRPr="00171A7B" w:rsidRDefault="00171A7B" w:rsidP="00171A7B">
            <w:pPr>
              <w:shd w:val="clear" w:color="auto" w:fill="FFFFFF"/>
              <w:spacing w:line="360" w:lineRule="auto"/>
              <w:jc w:val="center"/>
              <w:rPr>
                <w:b/>
                <w:color w:val="000000"/>
              </w:rPr>
            </w:pPr>
            <w:r w:rsidRPr="00171A7B">
              <w:rPr>
                <w:b/>
                <w:bCs/>
                <w:lang w:eastAsia="en-US"/>
              </w:rPr>
              <w:t>Художник и зрелище</w:t>
            </w:r>
          </w:p>
        </w:tc>
        <w:tc>
          <w:tcPr>
            <w:tcW w:w="992" w:type="dxa"/>
          </w:tcPr>
          <w:p w:rsidR="00C138AF" w:rsidRPr="000D4DD4" w:rsidRDefault="00C138AF" w:rsidP="00A46039">
            <w:pPr>
              <w:jc w:val="center"/>
              <w:rPr>
                <w:b/>
              </w:rPr>
            </w:pPr>
            <w:r w:rsidRPr="000D4DD4">
              <w:rPr>
                <w:b/>
              </w:rPr>
              <w:t xml:space="preserve"> </w:t>
            </w:r>
            <w:r w:rsidR="00171A7B">
              <w:rPr>
                <w:b/>
              </w:rPr>
              <w:t xml:space="preserve">10 </w:t>
            </w:r>
            <w:r w:rsidRPr="000D4DD4">
              <w:rPr>
                <w:b/>
              </w:rPr>
              <w:t>ч</w:t>
            </w:r>
          </w:p>
        </w:tc>
        <w:tc>
          <w:tcPr>
            <w:tcW w:w="2835" w:type="dxa"/>
            <w:vMerge w:val="restart"/>
          </w:tcPr>
          <w:p w:rsidR="00E42095" w:rsidRPr="00E42095" w:rsidRDefault="00E42095" w:rsidP="00E42095">
            <w:pPr>
              <w:spacing w:line="256" w:lineRule="auto"/>
            </w:pPr>
            <w:r w:rsidRPr="00E42095">
              <w:t>Гражданское воспитание: 1.1, 1.2, 1.3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Патриотическое воспитание: 2.1, 2.3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Духовно – нравственное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воспитание: 3.1,3.2,3.3,3.5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Эстетическое воспитание: 4.1-4.6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lastRenderedPageBreak/>
              <w:t>Физическое воспитание:5.1, 5.2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Трудовое воспитание: 6.2.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Экологическое воспитание: 7.1, 7.2</w:t>
            </w:r>
          </w:p>
          <w:p w:rsidR="00C138AF" w:rsidRPr="004C251F" w:rsidRDefault="00E42095" w:rsidP="00E42095">
            <w:r w:rsidRPr="00E42095">
              <w:t>Ценности научного познания 8.1, 8.2, 8,3</w:t>
            </w:r>
          </w:p>
        </w:tc>
      </w:tr>
      <w:tr w:rsidR="00171A7B" w:rsidRPr="004C251F" w:rsidTr="00A46039">
        <w:tc>
          <w:tcPr>
            <w:tcW w:w="675" w:type="dxa"/>
          </w:tcPr>
          <w:p w:rsidR="00171A7B" w:rsidRDefault="00171A7B" w:rsidP="00171A7B">
            <w:pPr>
              <w:jc w:val="center"/>
            </w:pPr>
            <w:r>
              <w:t>17</w:t>
            </w:r>
          </w:p>
        </w:tc>
        <w:tc>
          <w:tcPr>
            <w:tcW w:w="5954" w:type="dxa"/>
          </w:tcPr>
          <w:p w:rsidR="00171A7B" w:rsidRPr="00171A7B" w:rsidRDefault="00171A7B" w:rsidP="00171A7B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Художник в цирке.</w:t>
            </w:r>
          </w:p>
        </w:tc>
        <w:tc>
          <w:tcPr>
            <w:tcW w:w="992" w:type="dxa"/>
          </w:tcPr>
          <w:p w:rsidR="00171A7B" w:rsidRPr="00357129" w:rsidRDefault="00171A7B" w:rsidP="00A460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171A7B" w:rsidRPr="004C251F" w:rsidRDefault="00171A7B" w:rsidP="00A46039"/>
        </w:tc>
      </w:tr>
      <w:tr w:rsidR="00C138AF" w:rsidRPr="004C251F" w:rsidTr="00A46039">
        <w:tc>
          <w:tcPr>
            <w:tcW w:w="675" w:type="dxa"/>
          </w:tcPr>
          <w:p w:rsidR="00C138AF" w:rsidRPr="004C251F" w:rsidRDefault="00C138AF" w:rsidP="00171A7B">
            <w:pPr>
              <w:jc w:val="center"/>
            </w:pPr>
            <w:r>
              <w:t>18</w:t>
            </w:r>
          </w:p>
        </w:tc>
        <w:tc>
          <w:tcPr>
            <w:tcW w:w="5954" w:type="dxa"/>
          </w:tcPr>
          <w:p w:rsidR="00C138AF" w:rsidRPr="00171A7B" w:rsidRDefault="00171A7B" w:rsidP="00171A7B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Художник в театре.</w:t>
            </w:r>
          </w:p>
        </w:tc>
        <w:tc>
          <w:tcPr>
            <w:tcW w:w="992" w:type="dxa"/>
          </w:tcPr>
          <w:p w:rsidR="00C138AF" w:rsidRPr="004C251F" w:rsidRDefault="00C138AF" w:rsidP="00A46039">
            <w:pPr>
              <w:jc w:val="center"/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4C251F" w:rsidRDefault="00C138AF" w:rsidP="00A46039"/>
        </w:tc>
      </w:tr>
      <w:tr w:rsidR="00C138AF" w:rsidRPr="004C251F" w:rsidTr="00A46039">
        <w:tc>
          <w:tcPr>
            <w:tcW w:w="675" w:type="dxa"/>
          </w:tcPr>
          <w:p w:rsidR="00C138AF" w:rsidRPr="004C251F" w:rsidRDefault="00C138AF" w:rsidP="00171A7B">
            <w:pPr>
              <w:jc w:val="center"/>
            </w:pPr>
            <w:r>
              <w:t>19</w:t>
            </w:r>
          </w:p>
        </w:tc>
        <w:tc>
          <w:tcPr>
            <w:tcW w:w="5954" w:type="dxa"/>
          </w:tcPr>
          <w:p w:rsidR="00C138AF" w:rsidRPr="007E416D" w:rsidRDefault="00171A7B" w:rsidP="00171A7B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Театральные маски.</w:t>
            </w:r>
          </w:p>
        </w:tc>
        <w:tc>
          <w:tcPr>
            <w:tcW w:w="992" w:type="dxa"/>
          </w:tcPr>
          <w:p w:rsidR="00C138AF" w:rsidRPr="004C251F" w:rsidRDefault="00C138AF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C138AF" w:rsidRPr="004C251F" w:rsidRDefault="00C138AF" w:rsidP="00A46039"/>
        </w:tc>
      </w:tr>
      <w:tr w:rsidR="00C138AF" w:rsidRPr="004C251F" w:rsidTr="00A46039">
        <w:tc>
          <w:tcPr>
            <w:tcW w:w="675" w:type="dxa"/>
          </w:tcPr>
          <w:p w:rsidR="00C138AF" w:rsidRPr="004C251F" w:rsidRDefault="00C138AF" w:rsidP="00171A7B">
            <w:pPr>
              <w:jc w:val="center"/>
            </w:pPr>
            <w:r>
              <w:t>20</w:t>
            </w:r>
          </w:p>
        </w:tc>
        <w:tc>
          <w:tcPr>
            <w:tcW w:w="5954" w:type="dxa"/>
          </w:tcPr>
          <w:p w:rsidR="00C138AF" w:rsidRPr="00171A7B" w:rsidRDefault="00171A7B" w:rsidP="00171A7B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Театр кукол.</w:t>
            </w:r>
          </w:p>
        </w:tc>
        <w:tc>
          <w:tcPr>
            <w:tcW w:w="992" w:type="dxa"/>
          </w:tcPr>
          <w:p w:rsidR="00C138AF" w:rsidRPr="004C251F" w:rsidRDefault="00C138AF" w:rsidP="00A46039">
            <w:pPr>
              <w:spacing w:line="276" w:lineRule="auto"/>
              <w:jc w:val="center"/>
              <w:rPr>
                <w:lang w:eastAsia="en-US"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C138AF" w:rsidRPr="004C251F" w:rsidRDefault="00C138AF" w:rsidP="00A46039"/>
        </w:tc>
      </w:tr>
      <w:tr w:rsidR="00C138AF" w:rsidRPr="004C251F" w:rsidTr="00A46039">
        <w:tc>
          <w:tcPr>
            <w:tcW w:w="675" w:type="dxa"/>
          </w:tcPr>
          <w:p w:rsidR="00C138AF" w:rsidRPr="004C251F" w:rsidRDefault="00C138AF" w:rsidP="00171A7B">
            <w:pPr>
              <w:jc w:val="center"/>
            </w:pPr>
            <w:r>
              <w:t>21</w:t>
            </w:r>
          </w:p>
        </w:tc>
        <w:tc>
          <w:tcPr>
            <w:tcW w:w="5954" w:type="dxa"/>
          </w:tcPr>
          <w:p w:rsidR="00C138AF" w:rsidRDefault="00171A7B" w:rsidP="00A46039">
            <w:pPr>
              <w:shd w:val="clear" w:color="auto" w:fill="FFFFFF"/>
              <w:rPr>
                <w:bCs/>
                <w:color w:val="000000"/>
              </w:rPr>
            </w:pPr>
            <w:r>
              <w:rPr>
                <w:lang w:eastAsia="en-US"/>
              </w:rPr>
              <w:t>Театральный костюм.</w:t>
            </w:r>
          </w:p>
        </w:tc>
        <w:tc>
          <w:tcPr>
            <w:tcW w:w="992" w:type="dxa"/>
          </w:tcPr>
          <w:p w:rsidR="00C138AF" w:rsidRPr="004C251F" w:rsidRDefault="00C138AF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C138AF" w:rsidRPr="004C251F" w:rsidRDefault="00C138AF" w:rsidP="00A46039"/>
        </w:tc>
      </w:tr>
      <w:tr w:rsidR="00C138AF" w:rsidRPr="004C251F" w:rsidTr="00A46039">
        <w:tc>
          <w:tcPr>
            <w:tcW w:w="675" w:type="dxa"/>
          </w:tcPr>
          <w:p w:rsidR="00C138AF" w:rsidRPr="004C251F" w:rsidRDefault="00C138AF" w:rsidP="00171A7B">
            <w:pPr>
              <w:jc w:val="center"/>
            </w:pPr>
            <w:r>
              <w:t>22</w:t>
            </w:r>
          </w:p>
        </w:tc>
        <w:tc>
          <w:tcPr>
            <w:tcW w:w="5954" w:type="dxa"/>
          </w:tcPr>
          <w:p w:rsidR="00C138AF" w:rsidRPr="00171A7B" w:rsidRDefault="00171A7B" w:rsidP="00171A7B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Афиша и плакат.</w:t>
            </w:r>
          </w:p>
        </w:tc>
        <w:tc>
          <w:tcPr>
            <w:tcW w:w="992" w:type="dxa"/>
          </w:tcPr>
          <w:p w:rsidR="00C138AF" w:rsidRPr="004C251F" w:rsidRDefault="00C138AF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C138AF" w:rsidRPr="004C251F" w:rsidRDefault="00C138AF" w:rsidP="00A46039"/>
        </w:tc>
      </w:tr>
      <w:tr w:rsidR="00C138AF" w:rsidRPr="004C251F" w:rsidTr="00A46039">
        <w:tc>
          <w:tcPr>
            <w:tcW w:w="675" w:type="dxa"/>
          </w:tcPr>
          <w:p w:rsidR="00C138AF" w:rsidRPr="004C251F" w:rsidRDefault="00C138AF" w:rsidP="00171A7B">
            <w:pPr>
              <w:jc w:val="center"/>
            </w:pPr>
            <w:r>
              <w:t>23</w:t>
            </w:r>
          </w:p>
        </w:tc>
        <w:tc>
          <w:tcPr>
            <w:tcW w:w="5954" w:type="dxa"/>
          </w:tcPr>
          <w:p w:rsidR="00C138AF" w:rsidRPr="00171A7B" w:rsidRDefault="00171A7B" w:rsidP="00171A7B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Праздник в городе.</w:t>
            </w:r>
          </w:p>
        </w:tc>
        <w:tc>
          <w:tcPr>
            <w:tcW w:w="992" w:type="dxa"/>
          </w:tcPr>
          <w:p w:rsidR="00C138AF" w:rsidRPr="004C251F" w:rsidRDefault="00C138AF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C138AF" w:rsidRPr="004C251F" w:rsidRDefault="00C138AF" w:rsidP="00A46039"/>
        </w:tc>
      </w:tr>
      <w:tr w:rsidR="00C138AF" w:rsidRPr="004C251F" w:rsidTr="00A46039">
        <w:tc>
          <w:tcPr>
            <w:tcW w:w="675" w:type="dxa"/>
          </w:tcPr>
          <w:p w:rsidR="00C138AF" w:rsidRPr="004C251F" w:rsidRDefault="00C138AF" w:rsidP="00171A7B">
            <w:pPr>
              <w:jc w:val="center"/>
            </w:pPr>
            <w:r>
              <w:lastRenderedPageBreak/>
              <w:t>24</w:t>
            </w:r>
          </w:p>
        </w:tc>
        <w:tc>
          <w:tcPr>
            <w:tcW w:w="5954" w:type="dxa"/>
          </w:tcPr>
          <w:p w:rsidR="00C138AF" w:rsidRPr="00E72C9E" w:rsidRDefault="00E72C9E" w:rsidP="00E72C9E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Праздник в   селе.</w:t>
            </w:r>
          </w:p>
        </w:tc>
        <w:tc>
          <w:tcPr>
            <w:tcW w:w="992" w:type="dxa"/>
          </w:tcPr>
          <w:p w:rsidR="00C138AF" w:rsidRPr="004C251F" w:rsidRDefault="00C138AF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C138AF" w:rsidRPr="004C251F" w:rsidRDefault="00C138AF" w:rsidP="00A46039"/>
        </w:tc>
      </w:tr>
      <w:tr w:rsidR="00C138AF" w:rsidRPr="004C251F" w:rsidTr="00A46039">
        <w:tc>
          <w:tcPr>
            <w:tcW w:w="675" w:type="dxa"/>
          </w:tcPr>
          <w:p w:rsidR="00C138AF" w:rsidRPr="004C251F" w:rsidRDefault="00C138AF" w:rsidP="00171A7B">
            <w:pPr>
              <w:jc w:val="center"/>
            </w:pPr>
            <w:r>
              <w:lastRenderedPageBreak/>
              <w:t>25</w:t>
            </w:r>
          </w:p>
        </w:tc>
        <w:tc>
          <w:tcPr>
            <w:tcW w:w="5954" w:type="dxa"/>
          </w:tcPr>
          <w:p w:rsidR="00C138AF" w:rsidRPr="004C251F" w:rsidRDefault="00E72C9E" w:rsidP="00E72C9E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Школьный праздник-карнавал.</w:t>
            </w:r>
          </w:p>
        </w:tc>
        <w:tc>
          <w:tcPr>
            <w:tcW w:w="992" w:type="dxa"/>
          </w:tcPr>
          <w:p w:rsidR="00C138AF" w:rsidRPr="004C251F" w:rsidRDefault="00C138AF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C138AF" w:rsidRPr="004C251F" w:rsidRDefault="00C138AF" w:rsidP="00A46039"/>
        </w:tc>
      </w:tr>
      <w:tr w:rsidR="00C138AF" w:rsidRPr="004C251F" w:rsidTr="00A46039">
        <w:tc>
          <w:tcPr>
            <w:tcW w:w="675" w:type="dxa"/>
          </w:tcPr>
          <w:p w:rsidR="00C138AF" w:rsidRDefault="00C138AF" w:rsidP="00171A7B">
            <w:pPr>
              <w:jc w:val="center"/>
            </w:pPr>
            <w:r>
              <w:t>26</w:t>
            </w:r>
          </w:p>
        </w:tc>
        <w:tc>
          <w:tcPr>
            <w:tcW w:w="5954" w:type="dxa"/>
          </w:tcPr>
          <w:p w:rsidR="00C138AF" w:rsidRPr="00E72C9E" w:rsidRDefault="00E72C9E" w:rsidP="00E72C9E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Обобщение по теме «Художник и зрелище».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C138AF" w:rsidRPr="004C251F" w:rsidRDefault="00C138AF" w:rsidP="00A46039"/>
        </w:tc>
      </w:tr>
      <w:tr w:rsidR="00E72C9E" w:rsidRPr="004C251F" w:rsidTr="00A46039">
        <w:tc>
          <w:tcPr>
            <w:tcW w:w="675" w:type="dxa"/>
          </w:tcPr>
          <w:p w:rsidR="00E72C9E" w:rsidRPr="004C251F" w:rsidRDefault="00E72C9E" w:rsidP="00171A7B">
            <w:pPr>
              <w:jc w:val="center"/>
            </w:pPr>
          </w:p>
        </w:tc>
        <w:tc>
          <w:tcPr>
            <w:tcW w:w="5954" w:type="dxa"/>
          </w:tcPr>
          <w:p w:rsidR="00E72C9E" w:rsidRDefault="0065511E" w:rsidP="0065511E">
            <w:pPr>
              <w:shd w:val="clear" w:color="auto" w:fill="FFFFFF"/>
              <w:jc w:val="center"/>
              <w:rPr>
                <w:b/>
                <w:bCs/>
                <w:lang w:eastAsia="en-US"/>
              </w:rPr>
            </w:pPr>
            <w:r w:rsidRPr="0065511E">
              <w:rPr>
                <w:b/>
                <w:bCs/>
                <w:lang w:eastAsia="en-US"/>
              </w:rPr>
              <w:t>Художник и музей</w:t>
            </w:r>
          </w:p>
          <w:p w:rsidR="00E42095" w:rsidRPr="0065511E" w:rsidRDefault="00E42095" w:rsidP="0065511E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992" w:type="dxa"/>
          </w:tcPr>
          <w:p w:rsidR="00E72C9E" w:rsidRPr="005422EF" w:rsidRDefault="0065511E" w:rsidP="00A4603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  <w:r w:rsidR="00E72C9E">
              <w:rPr>
                <w:b/>
              </w:rPr>
              <w:t xml:space="preserve"> </w:t>
            </w:r>
            <w:r w:rsidR="00E72C9E" w:rsidRPr="005422EF">
              <w:rPr>
                <w:b/>
              </w:rPr>
              <w:t>ч</w:t>
            </w:r>
          </w:p>
        </w:tc>
        <w:tc>
          <w:tcPr>
            <w:tcW w:w="2835" w:type="dxa"/>
            <w:vMerge w:val="restart"/>
          </w:tcPr>
          <w:p w:rsidR="00E42095" w:rsidRPr="00E42095" w:rsidRDefault="00E42095" w:rsidP="00E42095">
            <w:pPr>
              <w:spacing w:line="256" w:lineRule="auto"/>
            </w:pPr>
            <w:r w:rsidRPr="00E42095">
              <w:t>Гражданское воспитание: 1.1, 1.2, 1.3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Патриотическое воспитание: 2.1, 2.3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Духовно – нравственное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воспитание: 3.1,3.2,3.3,3.5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Эстетическое воспитание: 4.1-4.6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Физическое воспитание:5.1, 5.2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Трудовое воспитание: 6.2</w:t>
            </w:r>
          </w:p>
          <w:p w:rsidR="00E42095" w:rsidRPr="00E42095" w:rsidRDefault="00E42095" w:rsidP="00E42095">
            <w:pPr>
              <w:spacing w:line="256" w:lineRule="auto"/>
            </w:pPr>
            <w:r w:rsidRPr="00E42095">
              <w:t>Экологическое воспитание: 7.1</w:t>
            </w:r>
          </w:p>
          <w:p w:rsidR="00E72C9E" w:rsidRDefault="00E42095" w:rsidP="00E42095">
            <w:r w:rsidRPr="00E42095">
              <w:t>Ценности научного познания 8.1, 8.2, 8,3</w:t>
            </w:r>
          </w:p>
        </w:tc>
      </w:tr>
      <w:tr w:rsidR="00E72C9E" w:rsidRPr="004C251F" w:rsidTr="00A46039">
        <w:tc>
          <w:tcPr>
            <w:tcW w:w="675" w:type="dxa"/>
          </w:tcPr>
          <w:p w:rsidR="00E72C9E" w:rsidRDefault="00E72C9E" w:rsidP="00171A7B">
            <w:pPr>
              <w:jc w:val="center"/>
            </w:pPr>
            <w:r>
              <w:t>27</w:t>
            </w:r>
          </w:p>
        </w:tc>
        <w:tc>
          <w:tcPr>
            <w:tcW w:w="5954" w:type="dxa"/>
          </w:tcPr>
          <w:p w:rsidR="00E72C9E" w:rsidRPr="005422EF" w:rsidRDefault="000051FD" w:rsidP="000051FD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Музеи в жизни города.</w:t>
            </w:r>
          </w:p>
        </w:tc>
        <w:tc>
          <w:tcPr>
            <w:tcW w:w="992" w:type="dxa"/>
          </w:tcPr>
          <w:p w:rsidR="00E72C9E" w:rsidRDefault="00E72C9E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E72C9E" w:rsidRDefault="00E72C9E" w:rsidP="00A46039"/>
        </w:tc>
      </w:tr>
      <w:tr w:rsidR="00E72C9E" w:rsidRPr="004C251F" w:rsidTr="00A46039">
        <w:tc>
          <w:tcPr>
            <w:tcW w:w="675" w:type="dxa"/>
          </w:tcPr>
          <w:p w:rsidR="00E72C9E" w:rsidRDefault="00E72C9E" w:rsidP="00171A7B">
            <w:pPr>
              <w:jc w:val="center"/>
            </w:pPr>
            <w:r>
              <w:t>28</w:t>
            </w:r>
          </w:p>
        </w:tc>
        <w:tc>
          <w:tcPr>
            <w:tcW w:w="5954" w:type="dxa"/>
          </w:tcPr>
          <w:p w:rsidR="00E72C9E" w:rsidRPr="000051FD" w:rsidRDefault="000051FD" w:rsidP="00A46039">
            <w:pPr>
              <w:pStyle w:val="af"/>
              <w:spacing w:line="240" w:lineRule="auto"/>
              <w:ind w:firstLine="0"/>
              <w:rPr>
                <w:sz w:val="24"/>
              </w:rPr>
            </w:pPr>
            <w:r w:rsidRPr="000051FD">
              <w:rPr>
                <w:sz w:val="24"/>
                <w:lang w:eastAsia="en-US"/>
              </w:rPr>
              <w:t>Экскурсия  в школьный краеведческий музей.</w:t>
            </w:r>
          </w:p>
        </w:tc>
        <w:tc>
          <w:tcPr>
            <w:tcW w:w="992" w:type="dxa"/>
          </w:tcPr>
          <w:p w:rsidR="00E72C9E" w:rsidRDefault="00E72C9E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E72C9E" w:rsidRDefault="00E72C9E" w:rsidP="00A46039"/>
        </w:tc>
      </w:tr>
      <w:tr w:rsidR="00E72C9E" w:rsidRPr="004C251F" w:rsidTr="00A46039">
        <w:tc>
          <w:tcPr>
            <w:tcW w:w="675" w:type="dxa"/>
          </w:tcPr>
          <w:p w:rsidR="00E72C9E" w:rsidRPr="004C251F" w:rsidRDefault="00E72C9E" w:rsidP="00171A7B">
            <w:pPr>
              <w:jc w:val="center"/>
            </w:pPr>
            <w:r>
              <w:t>29</w:t>
            </w:r>
          </w:p>
        </w:tc>
        <w:tc>
          <w:tcPr>
            <w:tcW w:w="5954" w:type="dxa"/>
          </w:tcPr>
          <w:p w:rsidR="00E72C9E" w:rsidRPr="005422EF" w:rsidRDefault="000051FD" w:rsidP="000051FD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Изобразительное искусство. Картина-пейзаж.</w:t>
            </w:r>
          </w:p>
        </w:tc>
        <w:tc>
          <w:tcPr>
            <w:tcW w:w="992" w:type="dxa"/>
          </w:tcPr>
          <w:p w:rsidR="00E72C9E" w:rsidRPr="005422EF" w:rsidRDefault="00E72C9E" w:rsidP="00A46039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E72C9E" w:rsidRDefault="00E72C9E" w:rsidP="00A46039"/>
        </w:tc>
      </w:tr>
      <w:tr w:rsidR="00E72C9E" w:rsidRPr="004C251F" w:rsidTr="00A46039">
        <w:tc>
          <w:tcPr>
            <w:tcW w:w="675" w:type="dxa"/>
          </w:tcPr>
          <w:p w:rsidR="00E72C9E" w:rsidRPr="004C251F" w:rsidRDefault="00E72C9E" w:rsidP="00171A7B">
            <w:pPr>
              <w:jc w:val="center"/>
            </w:pPr>
            <w:r>
              <w:t>30</w:t>
            </w:r>
          </w:p>
        </w:tc>
        <w:tc>
          <w:tcPr>
            <w:tcW w:w="5954" w:type="dxa"/>
          </w:tcPr>
          <w:p w:rsidR="00E72C9E" w:rsidRPr="005422EF" w:rsidRDefault="000051FD" w:rsidP="000051FD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Картина-портрет.</w:t>
            </w:r>
          </w:p>
        </w:tc>
        <w:tc>
          <w:tcPr>
            <w:tcW w:w="992" w:type="dxa"/>
          </w:tcPr>
          <w:p w:rsidR="00E72C9E" w:rsidRPr="005422EF" w:rsidRDefault="00E72C9E" w:rsidP="00A46039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E72C9E" w:rsidRDefault="00E72C9E" w:rsidP="00A46039"/>
        </w:tc>
      </w:tr>
      <w:tr w:rsidR="00E72C9E" w:rsidRPr="004C251F" w:rsidTr="00A46039">
        <w:tc>
          <w:tcPr>
            <w:tcW w:w="675" w:type="dxa"/>
          </w:tcPr>
          <w:p w:rsidR="00E72C9E" w:rsidRPr="004C251F" w:rsidRDefault="00E72C9E" w:rsidP="00171A7B">
            <w:pPr>
              <w:jc w:val="center"/>
            </w:pPr>
            <w:r>
              <w:t>31</w:t>
            </w:r>
          </w:p>
        </w:tc>
        <w:tc>
          <w:tcPr>
            <w:tcW w:w="5954" w:type="dxa"/>
          </w:tcPr>
          <w:p w:rsidR="00E72C9E" w:rsidRPr="005422EF" w:rsidRDefault="000051FD" w:rsidP="000051FD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Картина-натюрморт.</w:t>
            </w:r>
          </w:p>
        </w:tc>
        <w:tc>
          <w:tcPr>
            <w:tcW w:w="992" w:type="dxa"/>
          </w:tcPr>
          <w:p w:rsidR="00E72C9E" w:rsidRPr="005422EF" w:rsidRDefault="00E72C9E" w:rsidP="00A46039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E72C9E" w:rsidRDefault="00E72C9E" w:rsidP="00A46039"/>
        </w:tc>
      </w:tr>
      <w:tr w:rsidR="00E72C9E" w:rsidRPr="004C251F" w:rsidTr="00A46039">
        <w:tc>
          <w:tcPr>
            <w:tcW w:w="675" w:type="dxa"/>
          </w:tcPr>
          <w:p w:rsidR="00E72C9E" w:rsidRPr="004C251F" w:rsidRDefault="00E72C9E" w:rsidP="00171A7B">
            <w:pPr>
              <w:jc w:val="center"/>
            </w:pPr>
            <w:r>
              <w:t>32</w:t>
            </w:r>
          </w:p>
        </w:tc>
        <w:tc>
          <w:tcPr>
            <w:tcW w:w="5954" w:type="dxa"/>
          </w:tcPr>
          <w:p w:rsidR="00E72C9E" w:rsidRPr="00D9255F" w:rsidRDefault="000051FD" w:rsidP="000051FD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Картины исторические.</w:t>
            </w:r>
          </w:p>
        </w:tc>
        <w:tc>
          <w:tcPr>
            <w:tcW w:w="992" w:type="dxa"/>
          </w:tcPr>
          <w:p w:rsidR="00E72C9E" w:rsidRPr="005422EF" w:rsidRDefault="00E72C9E" w:rsidP="00A46039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E72C9E" w:rsidRDefault="00E72C9E" w:rsidP="00A46039"/>
        </w:tc>
      </w:tr>
      <w:tr w:rsidR="00E72C9E" w:rsidRPr="004C251F" w:rsidTr="00A46039">
        <w:tc>
          <w:tcPr>
            <w:tcW w:w="675" w:type="dxa"/>
          </w:tcPr>
          <w:p w:rsidR="00E72C9E" w:rsidRPr="004C251F" w:rsidRDefault="00E72C9E" w:rsidP="00171A7B">
            <w:pPr>
              <w:jc w:val="center"/>
            </w:pPr>
            <w:r>
              <w:t>33</w:t>
            </w:r>
          </w:p>
        </w:tc>
        <w:tc>
          <w:tcPr>
            <w:tcW w:w="5954" w:type="dxa"/>
          </w:tcPr>
          <w:p w:rsidR="00E72C9E" w:rsidRPr="000051FD" w:rsidRDefault="000051FD" w:rsidP="000051FD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Картины   бытовые.</w:t>
            </w:r>
          </w:p>
        </w:tc>
        <w:tc>
          <w:tcPr>
            <w:tcW w:w="992" w:type="dxa"/>
          </w:tcPr>
          <w:p w:rsidR="00E72C9E" w:rsidRPr="005422EF" w:rsidRDefault="00E72C9E" w:rsidP="00A46039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E72C9E" w:rsidRDefault="00E72C9E" w:rsidP="00A46039"/>
        </w:tc>
      </w:tr>
      <w:tr w:rsidR="00E72C9E" w:rsidRPr="004C251F" w:rsidTr="00A46039">
        <w:tc>
          <w:tcPr>
            <w:tcW w:w="675" w:type="dxa"/>
          </w:tcPr>
          <w:p w:rsidR="00E72C9E" w:rsidRDefault="00E72C9E" w:rsidP="00171A7B">
            <w:pPr>
              <w:jc w:val="center"/>
            </w:pPr>
            <w:r>
              <w:t>34</w:t>
            </w:r>
          </w:p>
        </w:tc>
        <w:tc>
          <w:tcPr>
            <w:tcW w:w="5954" w:type="dxa"/>
          </w:tcPr>
          <w:p w:rsidR="00E72C9E" w:rsidRPr="000051FD" w:rsidRDefault="000051FD" w:rsidP="000051FD">
            <w:pPr>
              <w:pStyle w:val="ad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Скульптура в музее и на улице. Обобщение по теме «Искусство вокруг нас».    </w:t>
            </w:r>
          </w:p>
        </w:tc>
        <w:tc>
          <w:tcPr>
            <w:tcW w:w="992" w:type="dxa"/>
          </w:tcPr>
          <w:p w:rsidR="00E72C9E" w:rsidRDefault="00E72C9E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E72C9E" w:rsidRDefault="00E72C9E" w:rsidP="00A46039"/>
        </w:tc>
      </w:tr>
    </w:tbl>
    <w:p w:rsidR="00357EB2" w:rsidRDefault="00357EB2" w:rsidP="002E3F3E">
      <w:pPr>
        <w:pStyle w:val="ad"/>
      </w:pPr>
    </w:p>
    <w:p w:rsidR="00C138AF" w:rsidRPr="000D4DD4" w:rsidRDefault="00C138AF" w:rsidP="00FC4EEE">
      <w:pPr>
        <w:spacing w:after="200" w:line="276" w:lineRule="auto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4</w:t>
      </w:r>
      <w:r w:rsidRPr="00516DAA">
        <w:rPr>
          <w:rFonts w:eastAsia="Calibri"/>
          <w:b/>
          <w:sz w:val="28"/>
          <w:szCs w:val="28"/>
          <w:lang w:eastAsia="en-US"/>
        </w:rPr>
        <w:t xml:space="preserve"> класс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992"/>
        <w:gridCol w:w="2835"/>
      </w:tblGrid>
      <w:tr w:rsidR="00C138AF" w:rsidRPr="004C251F" w:rsidTr="00A46039">
        <w:tc>
          <w:tcPr>
            <w:tcW w:w="675" w:type="dxa"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516DAA">
              <w:rPr>
                <w:rFonts w:eastAsia="Calibri"/>
                <w:b/>
                <w:lang w:eastAsia="en-US"/>
              </w:rPr>
              <w:t>№</w:t>
            </w:r>
          </w:p>
          <w:p w:rsidR="00C138AF" w:rsidRPr="004C251F" w:rsidRDefault="00C138AF" w:rsidP="00A46039">
            <w:pPr>
              <w:jc w:val="center"/>
            </w:pPr>
            <w:proofErr w:type="gramStart"/>
            <w:r w:rsidRPr="00516DAA">
              <w:rPr>
                <w:rFonts w:eastAsia="Calibri"/>
                <w:b/>
                <w:lang w:eastAsia="en-US"/>
              </w:rPr>
              <w:t>п</w:t>
            </w:r>
            <w:proofErr w:type="gramEnd"/>
            <w:r w:rsidRPr="00516DAA">
              <w:rPr>
                <w:rFonts w:eastAsia="Calibri"/>
                <w:b/>
                <w:lang w:eastAsia="en-US"/>
              </w:rPr>
              <w:t>/п</w:t>
            </w:r>
          </w:p>
        </w:tc>
        <w:tc>
          <w:tcPr>
            <w:tcW w:w="5954" w:type="dxa"/>
          </w:tcPr>
          <w:p w:rsidR="00C138AF" w:rsidRPr="004C251F" w:rsidRDefault="00C138AF" w:rsidP="00A46039">
            <w:pPr>
              <w:jc w:val="center"/>
            </w:pPr>
            <w:r>
              <w:t xml:space="preserve"> </w:t>
            </w:r>
          </w:p>
          <w:p w:rsidR="00C138AF" w:rsidRPr="004C251F" w:rsidRDefault="00C138AF" w:rsidP="00A46039">
            <w:pPr>
              <w:jc w:val="center"/>
            </w:pPr>
            <w:r w:rsidRPr="00516DAA">
              <w:rPr>
                <w:rFonts w:eastAsia="Calibri"/>
                <w:b/>
                <w:lang w:eastAsia="en-US"/>
              </w:rPr>
              <w:t>Наименование разделов и тем</w:t>
            </w:r>
            <w:r>
              <w:t xml:space="preserve"> </w:t>
            </w:r>
          </w:p>
        </w:tc>
        <w:tc>
          <w:tcPr>
            <w:tcW w:w="992" w:type="dxa"/>
          </w:tcPr>
          <w:p w:rsidR="00C138AF" w:rsidRPr="004C251F" w:rsidRDefault="00C138AF" w:rsidP="00A46039">
            <w:pPr>
              <w:jc w:val="center"/>
            </w:pPr>
            <w:r w:rsidRPr="00516DAA">
              <w:rPr>
                <w:rFonts w:eastAsia="Calibri"/>
                <w:b/>
                <w:lang w:eastAsia="en-US"/>
              </w:rPr>
              <w:t>Часы учебного времени</w:t>
            </w:r>
            <w:r>
              <w:t xml:space="preserve"> </w:t>
            </w:r>
          </w:p>
        </w:tc>
        <w:tc>
          <w:tcPr>
            <w:tcW w:w="2835" w:type="dxa"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516DAA">
              <w:rPr>
                <w:rFonts w:eastAsia="Calibri"/>
                <w:b/>
              </w:rPr>
              <w:t>Основные направления воспитательной деятельности</w:t>
            </w:r>
          </w:p>
        </w:tc>
      </w:tr>
      <w:tr w:rsidR="00C138AF" w:rsidRPr="004C251F" w:rsidTr="00A46039">
        <w:tc>
          <w:tcPr>
            <w:tcW w:w="675" w:type="dxa"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954" w:type="dxa"/>
          </w:tcPr>
          <w:p w:rsidR="00B74E40" w:rsidRPr="00B74E40" w:rsidRDefault="00B74E40" w:rsidP="00B74E40">
            <w:pPr>
              <w:jc w:val="center"/>
              <w:rPr>
                <w:b/>
                <w:bCs/>
              </w:rPr>
            </w:pPr>
            <w:proofErr w:type="gramStart"/>
            <w:r w:rsidRPr="00B74E40">
              <w:rPr>
                <w:b/>
                <w:bCs/>
              </w:rPr>
              <w:t>КАЖДЫЙ   НАРОД - ХУДОЖНИК (ИЗОБРАЖЕНИЕ, УКРАШЕНИЕ,</w:t>
            </w:r>
            <w:proofErr w:type="gramEnd"/>
          </w:p>
          <w:p w:rsidR="00C138AF" w:rsidRDefault="00B74E40" w:rsidP="00B74E40">
            <w:pPr>
              <w:jc w:val="center"/>
              <w:rPr>
                <w:b/>
                <w:bCs/>
                <w:color w:val="000000"/>
              </w:rPr>
            </w:pPr>
            <w:proofErr w:type="gramStart"/>
            <w:r w:rsidRPr="00B74E40">
              <w:rPr>
                <w:b/>
                <w:bCs/>
              </w:rPr>
              <w:t xml:space="preserve">ПОСТРОЙКА В  ТВОРЧЕСТВЕ   НАРОДОВ   ВСЕЙ  ЗЕМЛИ)   </w:t>
            </w:r>
            <w:r w:rsidR="00C138AF">
              <w:rPr>
                <w:b/>
                <w:bCs/>
                <w:color w:val="000000"/>
              </w:rPr>
              <w:t xml:space="preserve"> </w:t>
            </w:r>
            <w:proofErr w:type="gramEnd"/>
          </w:p>
          <w:p w:rsidR="003D31E1" w:rsidRPr="00B74E40" w:rsidRDefault="003D31E1" w:rsidP="00B74E40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 xml:space="preserve"> </w:t>
            </w:r>
            <w:r w:rsidR="00B74E40">
              <w:rPr>
                <w:rFonts w:eastAsia="Calibri"/>
                <w:b/>
                <w:lang w:eastAsia="en-US"/>
              </w:rPr>
              <w:t xml:space="preserve">34 </w:t>
            </w:r>
            <w:r>
              <w:rPr>
                <w:rFonts w:eastAsia="Calibri"/>
                <w:b/>
                <w:lang w:eastAsia="en-US"/>
              </w:rPr>
              <w:t>ч</w:t>
            </w:r>
          </w:p>
        </w:tc>
        <w:tc>
          <w:tcPr>
            <w:tcW w:w="2835" w:type="dxa"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954" w:type="dxa"/>
          </w:tcPr>
          <w:p w:rsidR="00C138AF" w:rsidRDefault="003D31E1" w:rsidP="003D31E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Истоки родного искусства</w:t>
            </w:r>
          </w:p>
          <w:p w:rsidR="003102F0" w:rsidRPr="003D31E1" w:rsidRDefault="003102F0" w:rsidP="003D31E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992" w:type="dxa"/>
          </w:tcPr>
          <w:p w:rsidR="00C138AF" w:rsidRDefault="003D31E1" w:rsidP="00A4603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8 ч</w:t>
            </w:r>
            <w:r w:rsidR="00C138AF">
              <w:rPr>
                <w:rFonts w:eastAsia="Calibri"/>
                <w:b/>
                <w:lang w:eastAsia="en-US"/>
              </w:rPr>
              <w:t xml:space="preserve"> </w:t>
            </w:r>
          </w:p>
        </w:tc>
        <w:tc>
          <w:tcPr>
            <w:tcW w:w="2835" w:type="dxa"/>
            <w:vMerge w:val="restart"/>
          </w:tcPr>
          <w:p w:rsidR="003102F0" w:rsidRPr="003102F0" w:rsidRDefault="003102F0" w:rsidP="003102F0">
            <w:pPr>
              <w:spacing w:line="256" w:lineRule="auto"/>
            </w:pPr>
            <w:r w:rsidRPr="003102F0">
              <w:t>Гражданское воспитание: 1.1, 1.2</w:t>
            </w:r>
          </w:p>
          <w:p w:rsidR="003102F0" w:rsidRPr="003102F0" w:rsidRDefault="003102F0" w:rsidP="003102F0">
            <w:pPr>
              <w:spacing w:line="256" w:lineRule="auto"/>
            </w:pPr>
            <w:r w:rsidRPr="003102F0">
              <w:t>Патриотическое воспитание: 2.1,2.2,2.3</w:t>
            </w:r>
          </w:p>
          <w:p w:rsidR="003102F0" w:rsidRPr="003102F0" w:rsidRDefault="003102F0" w:rsidP="003102F0">
            <w:pPr>
              <w:spacing w:line="256" w:lineRule="auto"/>
            </w:pPr>
            <w:r w:rsidRPr="003102F0">
              <w:t>Духовно – нравственное воспитание: 3.1,3.2</w:t>
            </w:r>
          </w:p>
          <w:p w:rsidR="003102F0" w:rsidRPr="003102F0" w:rsidRDefault="003102F0" w:rsidP="003102F0">
            <w:pPr>
              <w:spacing w:line="256" w:lineRule="auto"/>
            </w:pPr>
            <w:r w:rsidRPr="003102F0">
              <w:t>Эстетическое воспитание: 4.1, 4.2,4.3,4.4, 4.5, 4.6</w:t>
            </w:r>
          </w:p>
          <w:p w:rsidR="003102F0" w:rsidRPr="003102F0" w:rsidRDefault="003102F0" w:rsidP="003102F0">
            <w:pPr>
              <w:spacing w:line="256" w:lineRule="auto"/>
            </w:pPr>
            <w:r w:rsidRPr="003102F0">
              <w:t>Физическое воспитание:5.1,5.2</w:t>
            </w:r>
          </w:p>
          <w:p w:rsidR="003102F0" w:rsidRPr="003102F0" w:rsidRDefault="003102F0" w:rsidP="003102F0">
            <w:pPr>
              <w:spacing w:line="256" w:lineRule="auto"/>
            </w:pPr>
            <w:r w:rsidRPr="003102F0">
              <w:t>Трудовое воспитание: 6.1, 6.2, 6.3</w:t>
            </w:r>
          </w:p>
          <w:p w:rsidR="003102F0" w:rsidRPr="003102F0" w:rsidRDefault="003102F0" w:rsidP="003102F0">
            <w:pPr>
              <w:spacing w:line="256" w:lineRule="auto"/>
            </w:pPr>
            <w:r w:rsidRPr="003102F0">
              <w:lastRenderedPageBreak/>
              <w:t>Экологическое воспитание: 7.1</w:t>
            </w:r>
          </w:p>
          <w:p w:rsidR="00C138AF" w:rsidRPr="00516DAA" w:rsidRDefault="003102F0" w:rsidP="003102F0">
            <w:pPr>
              <w:rPr>
                <w:rFonts w:eastAsia="Calibri"/>
                <w:b/>
              </w:rPr>
            </w:pPr>
            <w:r w:rsidRPr="003102F0">
              <w:t>Ценности научного познания 8.1, 8.2, 8,3</w:t>
            </w:r>
          </w:p>
        </w:tc>
      </w:tr>
      <w:tr w:rsidR="003D31E1" w:rsidRPr="004C251F" w:rsidTr="00A46039">
        <w:tc>
          <w:tcPr>
            <w:tcW w:w="675" w:type="dxa"/>
          </w:tcPr>
          <w:p w:rsidR="003D31E1" w:rsidRPr="00357129" w:rsidRDefault="003D31E1" w:rsidP="00A460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5954" w:type="dxa"/>
          </w:tcPr>
          <w:p w:rsidR="003D31E1" w:rsidRPr="003D31E1" w:rsidRDefault="003D31E1" w:rsidP="00A46039">
            <w:pPr>
              <w:rPr>
                <w:bCs/>
                <w:color w:val="000000"/>
              </w:rPr>
            </w:pPr>
            <w:r w:rsidRPr="003D31E1">
              <w:rPr>
                <w:bCs/>
                <w:color w:val="000000"/>
              </w:rPr>
              <w:t>Экскурсия</w:t>
            </w:r>
            <w:r>
              <w:rPr>
                <w:bCs/>
                <w:color w:val="000000"/>
              </w:rPr>
              <w:t xml:space="preserve"> «Красота природы родной земли».</w:t>
            </w:r>
          </w:p>
        </w:tc>
        <w:tc>
          <w:tcPr>
            <w:tcW w:w="992" w:type="dxa"/>
          </w:tcPr>
          <w:p w:rsidR="003D31E1" w:rsidRPr="00357129" w:rsidRDefault="003D31E1" w:rsidP="00A460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3D31E1" w:rsidRPr="00516DAA" w:rsidRDefault="003D31E1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3D31E1" w:rsidRPr="004C251F" w:rsidTr="00A46039">
        <w:tc>
          <w:tcPr>
            <w:tcW w:w="675" w:type="dxa"/>
          </w:tcPr>
          <w:p w:rsidR="003D31E1" w:rsidRPr="00357129" w:rsidRDefault="003D31E1" w:rsidP="00A460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5954" w:type="dxa"/>
          </w:tcPr>
          <w:p w:rsidR="003D31E1" w:rsidRDefault="003D31E1" w:rsidP="003D31E1">
            <w:pPr>
              <w:pStyle w:val="ad"/>
            </w:pPr>
            <w:r>
              <w:t>Пейзаж родной земли.</w:t>
            </w:r>
          </w:p>
        </w:tc>
        <w:tc>
          <w:tcPr>
            <w:tcW w:w="992" w:type="dxa"/>
          </w:tcPr>
          <w:p w:rsidR="003D31E1" w:rsidRPr="00357129" w:rsidRDefault="003D31E1" w:rsidP="00A460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3D31E1" w:rsidRPr="00516DAA" w:rsidRDefault="003D31E1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357129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3</w:t>
            </w:r>
          </w:p>
        </w:tc>
        <w:tc>
          <w:tcPr>
            <w:tcW w:w="5954" w:type="dxa"/>
          </w:tcPr>
          <w:p w:rsidR="00C138AF" w:rsidRPr="004C251F" w:rsidRDefault="003D31E1" w:rsidP="003D31E1">
            <w:pPr>
              <w:pStyle w:val="ad"/>
            </w:pPr>
            <w:r>
              <w:t>Гармония жилья с природой. Деревня – деревянный мир.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357129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4</w:t>
            </w:r>
          </w:p>
        </w:tc>
        <w:tc>
          <w:tcPr>
            <w:tcW w:w="5954" w:type="dxa"/>
          </w:tcPr>
          <w:p w:rsidR="00C138AF" w:rsidRPr="004C251F" w:rsidRDefault="00650FA7" w:rsidP="00A46039">
            <w:r>
              <w:t>Различные виды изб. Украшения избы и их значение.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357129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5</w:t>
            </w:r>
          </w:p>
        </w:tc>
        <w:tc>
          <w:tcPr>
            <w:tcW w:w="5954" w:type="dxa"/>
          </w:tcPr>
          <w:p w:rsidR="00C138AF" w:rsidRPr="004C251F" w:rsidRDefault="00650FA7" w:rsidP="00650FA7">
            <w:pPr>
              <w:pStyle w:val="ad"/>
            </w:pPr>
            <w:r>
              <w:t>Образ красоты человека. Женский образ.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357129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6</w:t>
            </w:r>
          </w:p>
        </w:tc>
        <w:tc>
          <w:tcPr>
            <w:tcW w:w="5954" w:type="dxa"/>
          </w:tcPr>
          <w:p w:rsidR="00C138AF" w:rsidRPr="004C251F" w:rsidRDefault="00650FA7" w:rsidP="00A46039">
            <w:r>
              <w:t>Образ красоты человека. Мужской образ.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357129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7</w:t>
            </w:r>
          </w:p>
        </w:tc>
        <w:tc>
          <w:tcPr>
            <w:tcW w:w="5954" w:type="dxa"/>
          </w:tcPr>
          <w:p w:rsidR="00C138AF" w:rsidRPr="004C251F" w:rsidRDefault="00650FA7" w:rsidP="00650FA7">
            <w:pPr>
              <w:pStyle w:val="ad"/>
            </w:pPr>
            <w:r>
              <w:t>Народные праздники.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357129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8</w:t>
            </w:r>
          </w:p>
        </w:tc>
        <w:tc>
          <w:tcPr>
            <w:tcW w:w="5954" w:type="dxa"/>
          </w:tcPr>
          <w:p w:rsidR="00C138AF" w:rsidRPr="004C251F" w:rsidRDefault="00650FA7" w:rsidP="00A46039">
            <w:r>
              <w:t xml:space="preserve">Обобщение по теме </w:t>
            </w:r>
            <w:r>
              <w:rPr>
                <w:b/>
                <w:bCs/>
              </w:rPr>
              <w:t xml:space="preserve">  «</w:t>
            </w:r>
            <w:r w:rsidRPr="00461B53">
              <w:rPr>
                <w:bCs/>
              </w:rPr>
              <w:t>Истоки родного искусства»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5954" w:type="dxa"/>
          </w:tcPr>
          <w:p w:rsidR="00C138AF" w:rsidRPr="00650FA7" w:rsidRDefault="00650FA7" w:rsidP="00650FA7">
            <w:pPr>
              <w:shd w:val="clear" w:color="auto" w:fill="FFFFFF"/>
              <w:spacing w:before="209"/>
              <w:ind w:right="79"/>
              <w:jc w:val="center"/>
            </w:pPr>
            <w:r>
              <w:rPr>
                <w:b/>
                <w:bCs/>
              </w:rPr>
              <w:t>Древние города нашей земли</w:t>
            </w:r>
          </w:p>
        </w:tc>
        <w:tc>
          <w:tcPr>
            <w:tcW w:w="992" w:type="dxa"/>
          </w:tcPr>
          <w:p w:rsidR="00C138AF" w:rsidRDefault="00650FA7" w:rsidP="00A46039">
            <w:pPr>
              <w:jc w:val="center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lang w:eastAsia="en-US"/>
              </w:rPr>
              <w:t>7</w:t>
            </w:r>
            <w:r w:rsidR="00C138AF">
              <w:rPr>
                <w:rFonts w:eastAsia="Calibri"/>
                <w:b/>
                <w:lang w:eastAsia="en-US"/>
              </w:rPr>
              <w:t xml:space="preserve"> ч</w:t>
            </w:r>
          </w:p>
        </w:tc>
        <w:tc>
          <w:tcPr>
            <w:tcW w:w="2835" w:type="dxa"/>
            <w:vMerge w:val="restart"/>
          </w:tcPr>
          <w:p w:rsidR="003102F0" w:rsidRPr="003102F0" w:rsidRDefault="003102F0" w:rsidP="003102F0">
            <w:pPr>
              <w:spacing w:line="256" w:lineRule="auto"/>
            </w:pPr>
            <w:r w:rsidRPr="003102F0">
              <w:t>Гражданское воспитание: 1.1, 1.3</w:t>
            </w:r>
          </w:p>
          <w:p w:rsidR="003102F0" w:rsidRPr="003102F0" w:rsidRDefault="003102F0" w:rsidP="003102F0">
            <w:pPr>
              <w:spacing w:line="256" w:lineRule="auto"/>
            </w:pPr>
            <w:r w:rsidRPr="003102F0">
              <w:t>Патриотическое воспитание: 2.1, 2.2</w:t>
            </w:r>
          </w:p>
          <w:p w:rsidR="003102F0" w:rsidRPr="003102F0" w:rsidRDefault="003102F0" w:rsidP="003102F0">
            <w:pPr>
              <w:spacing w:line="256" w:lineRule="auto"/>
            </w:pPr>
            <w:r w:rsidRPr="003102F0">
              <w:t>Духовно – нравственное</w:t>
            </w:r>
          </w:p>
          <w:p w:rsidR="003102F0" w:rsidRPr="003102F0" w:rsidRDefault="003102F0" w:rsidP="003102F0">
            <w:pPr>
              <w:spacing w:line="256" w:lineRule="auto"/>
            </w:pPr>
            <w:r w:rsidRPr="003102F0">
              <w:t>воспитание:  3.2,3.3,3.5</w:t>
            </w:r>
          </w:p>
          <w:p w:rsidR="003102F0" w:rsidRPr="003102F0" w:rsidRDefault="003102F0" w:rsidP="003102F0">
            <w:pPr>
              <w:spacing w:line="256" w:lineRule="auto"/>
            </w:pPr>
            <w:r w:rsidRPr="003102F0">
              <w:t>Эстетическое воспитание: 4.1,4.3</w:t>
            </w:r>
          </w:p>
          <w:p w:rsidR="003102F0" w:rsidRPr="003102F0" w:rsidRDefault="003102F0" w:rsidP="003102F0">
            <w:pPr>
              <w:spacing w:line="256" w:lineRule="auto"/>
            </w:pPr>
            <w:r w:rsidRPr="003102F0">
              <w:t xml:space="preserve">Физическое воспитание:5.1 </w:t>
            </w:r>
          </w:p>
          <w:p w:rsidR="003102F0" w:rsidRPr="003102F0" w:rsidRDefault="003102F0" w:rsidP="003102F0">
            <w:pPr>
              <w:spacing w:line="256" w:lineRule="auto"/>
            </w:pPr>
            <w:r w:rsidRPr="003102F0">
              <w:t>Трудовое воспитание: 6.2</w:t>
            </w:r>
          </w:p>
          <w:p w:rsidR="003102F0" w:rsidRPr="003102F0" w:rsidRDefault="003102F0" w:rsidP="003102F0">
            <w:pPr>
              <w:spacing w:line="256" w:lineRule="auto"/>
            </w:pPr>
            <w:r w:rsidRPr="003102F0">
              <w:t>Экологическое воспитание: 7.1, 7.2</w:t>
            </w:r>
          </w:p>
          <w:p w:rsidR="00C138AF" w:rsidRPr="00516DAA" w:rsidRDefault="003102F0" w:rsidP="003102F0">
            <w:pPr>
              <w:rPr>
                <w:rFonts w:eastAsia="Calibri"/>
                <w:b/>
              </w:rPr>
            </w:pPr>
            <w:r w:rsidRPr="003102F0">
              <w:t>Ценности научного познания 8.1, 8.2, 8,3</w:t>
            </w:r>
          </w:p>
        </w:tc>
      </w:tr>
      <w:tr w:rsidR="00C138AF" w:rsidRPr="004C251F" w:rsidTr="00A46039">
        <w:tc>
          <w:tcPr>
            <w:tcW w:w="675" w:type="dxa"/>
          </w:tcPr>
          <w:p w:rsidR="00C138AF" w:rsidRPr="007E416D" w:rsidRDefault="00650FA7" w:rsidP="00A460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5954" w:type="dxa"/>
          </w:tcPr>
          <w:p w:rsidR="00C138AF" w:rsidRPr="004C251F" w:rsidRDefault="00650FA7" w:rsidP="00A46039">
            <w:pPr>
              <w:jc w:val="both"/>
            </w:pPr>
            <w:r>
              <w:t>Древнерусский город-крепость.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650FA7" w:rsidRPr="004C251F" w:rsidTr="00A46039">
        <w:tc>
          <w:tcPr>
            <w:tcW w:w="675" w:type="dxa"/>
          </w:tcPr>
          <w:p w:rsidR="00650FA7" w:rsidRPr="007E416D" w:rsidRDefault="00650FA7" w:rsidP="00A460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5954" w:type="dxa"/>
          </w:tcPr>
          <w:p w:rsidR="00650FA7" w:rsidRPr="004C251F" w:rsidRDefault="00650FA7" w:rsidP="00A46039">
            <w:pPr>
              <w:jc w:val="both"/>
            </w:pPr>
            <w:r>
              <w:t>Древние соборы.</w:t>
            </w:r>
          </w:p>
        </w:tc>
        <w:tc>
          <w:tcPr>
            <w:tcW w:w="992" w:type="dxa"/>
          </w:tcPr>
          <w:p w:rsidR="00650FA7" w:rsidRPr="00357129" w:rsidRDefault="00650FA7" w:rsidP="00A460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650FA7" w:rsidRPr="00516DAA" w:rsidRDefault="00650FA7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7E416D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11</w:t>
            </w:r>
          </w:p>
        </w:tc>
        <w:tc>
          <w:tcPr>
            <w:tcW w:w="5954" w:type="dxa"/>
          </w:tcPr>
          <w:p w:rsidR="00C138AF" w:rsidRPr="004C251F" w:rsidRDefault="00650FA7" w:rsidP="00A46039">
            <w:pPr>
              <w:jc w:val="both"/>
            </w:pPr>
            <w:r>
              <w:t>Древний город и его  жители.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7E416D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12</w:t>
            </w:r>
          </w:p>
        </w:tc>
        <w:tc>
          <w:tcPr>
            <w:tcW w:w="5954" w:type="dxa"/>
          </w:tcPr>
          <w:p w:rsidR="00C138AF" w:rsidRPr="004C251F" w:rsidRDefault="00650FA7" w:rsidP="00A46039">
            <w:pPr>
              <w:jc w:val="both"/>
            </w:pPr>
            <w:r>
              <w:t>Древнерусские воины-защитники.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7E416D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13</w:t>
            </w:r>
          </w:p>
        </w:tc>
        <w:tc>
          <w:tcPr>
            <w:tcW w:w="5954" w:type="dxa"/>
          </w:tcPr>
          <w:p w:rsidR="00C138AF" w:rsidRPr="004C251F" w:rsidRDefault="00650FA7" w:rsidP="00A46039">
            <w:pPr>
              <w:jc w:val="both"/>
            </w:pPr>
            <w:r>
              <w:t>Города Русской земли.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7E416D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14</w:t>
            </w:r>
          </w:p>
        </w:tc>
        <w:tc>
          <w:tcPr>
            <w:tcW w:w="5954" w:type="dxa"/>
          </w:tcPr>
          <w:p w:rsidR="00C138AF" w:rsidRPr="004C251F" w:rsidRDefault="00650FA7" w:rsidP="00A46039">
            <w:pPr>
              <w:jc w:val="both"/>
            </w:pPr>
            <w:r>
              <w:t>Узорочье теремов.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7E416D" w:rsidRDefault="00C138AF" w:rsidP="00A46039">
            <w:pPr>
              <w:jc w:val="center"/>
              <w:rPr>
                <w:rFonts w:eastAsia="Calibri"/>
                <w:lang w:eastAsia="en-US"/>
              </w:rPr>
            </w:pPr>
            <w:r w:rsidRPr="007E416D">
              <w:rPr>
                <w:rFonts w:eastAsia="Calibri"/>
                <w:lang w:eastAsia="en-US"/>
              </w:rPr>
              <w:t>15</w:t>
            </w:r>
          </w:p>
        </w:tc>
        <w:tc>
          <w:tcPr>
            <w:tcW w:w="5954" w:type="dxa"/>
          </w:tcPr>
          <w:p w:rsidR="00C138AF" w:rsidRPr="004C251F" w:rsidRDefault="00650FA7" w:rsidP="00A46039">
            <w:pPr>
              <w:jc w:val="both"/>
            </w:pPr>
            <w:r>
              <w:t>Праздничный пир в теремных пала</w:t>
            </w:r>
            <w:r>
              <w:softHyphen/>
              <w:t>тах.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  <w:rPr>
                <w:rFonts w:eastAsia="Calibri"/>
                <w:b/>
                <w:lang w:eastAsia="en-US"/>
              </w:rPr>
            </w:pPr>
            <w:r w:rsidRPr="00357129">
              <w:rPr>
                <w:rFonts w:eastAsia="Calibri"/>
                <w:lang w:eastAsia="en-US"/>
              </w:rPr>
              <w:t>1 ч</w:t>
            </w:r>
            <w:r>
              <w:t xml:space="preserve"> </w:t>
            </w:r>
          </w:p>
        </w:tc>
        <w:tc>
          <w:tcPr>
            <w:tcW w:w="2835" w:type="dxa"/>
            <w:vMerge/>
          </w:tcPr>
          <w:p w:rsidR="00C138AF" w:rsidRPr="00516DAA" w:rsidRDefault="00C138AF" w:rsidP="00A46039">
            <w:pPr>
              <w:jc w:val="center"/>
              <w:rPr>
                <w:rFonts w:eastAsia="Calibri"/>
                <w:b/>
              </w:rPr>
            </w:pPr>
          </w:p>
        </w:tc>
      </w:tr>
      <w:tr w:rsidR="00C138AF" w:rsidRPr="004C251F" w:rsidTr="00A46039">
        <w:tc>
          <w:tcPr>
            <w:tcW w:w="675" w:type="dxa"/>
          </w:tcPr>
          <w:p w:rsidR="00C138AF" w:rsidRPr="004C251F" w:rsidRDefault="00C138AF" w:rsidP="00A46039"/>
        </w:tc>
        <w:tc>
          <w:tcPr>
            <w:tcW w:w="5954" w:type="dxa"/>
          </w:tcPr>
          <w:p w:rsidR="00C138AF" w:rsidRPr="00F372F8" w:rsidRDefault="008D5CD4" w:rsidP="00F372F8">
            <w:pPr>
              <w:shd w:val="clear" w:color="auto" w:fill="FFFFFF"/>
              <w:spacing w:before="331"/>
              <w:ind w:right="7"/>
              <w:jc w:val="center"/>
            </w:pPr>
            <w:r>
              <w:rPr>
                <w:noProof/>
              </w:rPr>
              <w:pict>
                <v:line id="_x0000_s1257" style="position:absolute;left:0;text-align:left;z-index:251773952;mso-position-horizontal-relative:margin;mso-position-vertical-relative:text" from="866.25pt,112.25pt" to="866.25pt,150.05pt" o:allowincell="f" strokeweight=".7pt">
                  <w10:wrap anchorx="margin"/>
                </v:line>
              </w:pict>
            </w:r>
            <w:r w:rsidR="00F372F8">
              <w:rPr>
                <w:b/>
                <w:bCs/>
              </w:rPr>
              <w:t>Каждый народ — художник</w:t>
            </w:r>
          </w:p>
        </w:tc>
        <w:tc>
          <w:tcPr>
            <w:tcW w:w="992" w:type="dxa"/>
          </w:tcPr>
          <w:p w:rsidR="00C138AF" w:rsidRPr="000D4DD4" w:rsidRDefault="00F372F8" w:rsidP="00A46039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C138AF" w:rsidRPr="000D4DD4">
              <w:rPr>
                <w:b/>
              </w:rPr>
              <w:t xml:space="preserve"> ч</w:t>
            </w:r>
          </w:p>
        </w:tc>
        <w:tc>
          <w:tcPr>
            <w:tcW w:w="2835" w:type="dxa"/>
            <w:vMerge w:val="restart"/>
          </w:tcPr>
          <w:p w:rsidR="003102F0" w:rsidRPr="003102F0" w:rsidRDefault="003102F0" w:rsidP="003102F0">
            <w:pPr>
              <w:spacing w:line="256" w:lineRule="auto"/>
            </w:pPr>
            <w:r w:rsidRPr="003102F0">
              <w:t>Гражданское воспитание: 1.1, 1.2</w:t>
            </w:r>
          </w:p>
          <w:p w:rsidR="003102F0" w:rsidRPr="003102F0" w:rsidRDefault="003102F0" w:rsidP="003102F0">
            <w:pPr>
              <w:spacing w:line="256" w:lineRule="auto"/>
            </w:pPr>
            <w:r w:rsidRPr="003102F0">
              <w:t>Патриотическое воспитание: 2.1,2.2,2.3</w:t>
            </w:r>
          </w:p>
          <w:p w:rsidR="003102F0" w:rsidRPr="003102F0" w:rsidRDefault="003102F0" w:rsidP="003102F0">
            <w:pPr>
              <w:spacing w:line="256" w:lineRule="auto"/>
            </w:pPr>
            <w:r w:rsidRPr="003102F0">
              <w:t>Духовно – нравственное воспитание: 3.1,3.2</w:t>
            </w:r>
          </w:p>
          <w:p w:rsidR="003102F0" w:rsidRPr="003102F0" w:rsidRDefault="003102F0" w:rsidP="003102F0">
            <w:pPr>
              <w:spacing w:line="256" w:lineRule="auto"/>
            </w:pPr>
            <w:r w:rsidRPr="003102F0">
              <w:t>Эстетическое воспитание: 4.1, 4.2,4.3,4.4, 4.5, 4.6</w:t>
            </w:r>
          </w:p>
          <w:p w:rsidR="003102F0" w:rsidRPr="003102F0" w:rsidRDefault="003102F0" w:rsidP="003102F0">
            <w:pPr>
              <w:spacing w:line="256" w:lineRule="auto"/>
            </w:pPr>
            <w:r w:rsidRPr="003102F0">
              <w:t>Физическое воспитание:5.1,5.2</w:t>
            </w:r>
          </w:p>
          <w:p w:rsidR="003102F0" w:rsidRPr="003102F0" w:rsidRDefault="003102F0" w:rsidP="003102F0">
            <w:pPr>
              <w:spacing w:line="256" w:lineRule="auto"/>
            </w:pPr>
            <w:r w:rsidRPr="003102F0">
              <w:t>Трудовое воспитание: 6.1, 6.2, 6.3</w:t>
            </w:r>
          </w:p>
          <w:p w:rsidR="003102F0" w:rsidRPr="003102F0" w:rsidRDefault="003102F0" w:rsidP="003102F0">
            <w:pPr>
              <w:spacing w:line="256" w:lineRule="auto"/>
            </w:pPr>
            <w:r w:rsidRPr="003102F0">
              <w:t>Экологическое воспитание: 7.1</w:t>
            </w:r>
          </w:p>
          <w:p w:rsidR="00C138AF" w:rsidRPr="004C251F" w:rsidRDefault="003102F0" w:rsidP="003102F0">
            <w:r w:rsidRPr="003102F0">
              <w:t>Ценности научного познания 8.1, 8.2, 8,3</w:t>
            </w:r>
          </w:p>
        </w:tc>
      </w:tr>
      <w:tr w:rsidR="00F372F8" w:rsidRPr="004C251F" w:rsidTr="00A46039">
        <w:tc>
          <w:tcPr>
            <w:tcW w:w="675" w:type="dxa"/>
          </w:tcPr>
          <w:p w:rsidR="00F372F8" w:rsidRDefault="00F372F8" w:rsidP="00A46039">
            <w:r>
              <w:t>16</w:t>
            </w:r>
          </w:p>
        </w:tc>
        <w:tc>
          <w:tcPr>
            <w:tcW w:w="5954" w:type="dxa"/>
          </w:tcPr>
          <w:p w:rsidR="00F372F8" w:rsidRPr="00506BEA" w:rsidRDefault="00506BEA" w:rsidP="00506BEA">
            <w:pPr>
              <w:shd w:val="clear" w:color="auto" w:fill="FFFFFF"/>
              <w:spacing w:before="29" w:line="238" w:lineRule="exact"/>
            </w:pPr>
            <w:r>
              <w:t>Страна восходящего солнца. Образ художественной культуры Японии.</w:t>
            </w:r>
          </w:p>
        </w:tc>
        <w:tc>
          <w:tcPr>
            <w:tcW w:w="992" w:type="dxa"/>
          </w:tcPr>
          <w:p w:rsidR="00F372F8" w:rsidRPr="00357129" w:rsidRDefault="00F372F8" w:rsidP="00A460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F372F8" w:rsidRPr="004C251F" w:rsidRDefault="00F372F8" w:rsidP="00A46039"/>
        </w:tc>
      </w:tr>
      <w:tr w:rsidR="00F372F8" w:rsidRPr="004C251F" w:rsidTr="00A46039">
        <w:tc>
          <w:tcPr>
            <w:tcW w:w="675" w:type="dxa"/>
          </w:tcPr>
          <w:p w:rsidR="00F372F8" w:rsidRDefault="00F372F8" w:rsidP="00A46039">
            <w:r>
              <w:t>17</w:t>
            </w:r>
          </w:p>
        </w:tc>
        <w:tc>
          <w:tcPr>
            <w:tcW w:w="5954" w:type="dxa"/>
          </w:tcPr>
          <w:p w:rsidR="00F372F8" w:rsidRPr="00506BEA" w:rsidRDefault="00506BEA" w:rsidP="00506BEA">
            <w:pPr>
              <w:shd w:val="clear" w:color="auto" w:fill="FFFFFF"/>
              <w:spacing w:line="230" w:lineRule="exact"/>
              <w:ind w:left="14" w:right="58"/>
              <w:jc w:val="both"/>
            </w:pPr>
            <w:r>
              <w:t>Особенности изображения, украше</w:t>
            </w:r>
            <w:r>
              <w:softHyphen/>
              <w:t>ния и постройки в искусстве Японии.</w:t>
            </w:r>
          </w:p>
        </w:tc>
        <w:tc>
          <w:tcPr>
            <w:tcW w:w="992" w:type="dxa"/>
          </w:tcPr>
          <w:p w:rsidR="00F372F8" w:rsidRPr="00357129" w:rsidRDefault="00F372F8" w:rsidP="00A4603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F372F8" w:rsidRPr="004C251F" w:rsidRDefault="00F372F8" w:rsidP="00A46039"/>
        </w:tc>
      </w:tr>
      <w:tr w:rsidR="00C138AF" w:rsidRPr="004C251F" w:rsidTr="00A46039">
        <w:tc>
          <w:tcPr>
            <w:tcW w:w="675" w:type="dxa"/>
          </w:tcPr>
          <w:p w:rsidR="00C138AF" w:rsidRPr="004C251F" w:rsidRDefault="00C138AF" w:rsidP="00A46039">
            <w:r>
              <w:t>18</w:t>
            </w:r>
          </w:p>
        </w:tc>
        <w:tc>
          <w:tcPr>
            <w:tcW w:w="5954" w:type="dxa"/>
          </w:tcPr>
          <w:p w:rsidR="00C138AF" w:rsidRPr="005422EF" w:rsidRDefault="00506BEA" w:rsidP="00A46039">
            <w:pPr>
              <w:shd w:val="clear" w:color="auto" w:fill="FFFFFF"/>
              <w:rPr>
                <w:bCs/>
                <w:color w:val="000000"/>
              </w:rPr>
            </w:pPr>
            <w:r>
              <w:t>Образ женской красоты в Японии.</w:t>
            </w:r>
          </w:p>
        </w:tc>
        <w:tc>
          <w:tcPr>
            <w:tcW w:w="992" w:type="dxa"/>
          </w:tcPr>
          <w:p w:rsidR="00C138AF" w:rsidRPr="004C251F" w:rsidRDefault="00C138AF" w:rsidP="00A46039">
            <w:pPr>
              <w:jc w:val="center"/>
            </w:pPr>
            <w:r w:rsidRPr="00357129">
              <w:rPr>
                <w:rFonts w:eastAsia="Calibri"/>
                <w:lang w:eastAsia="en-US"/>
              </w:rPr>
              <w:t>1 ч</w:t>
            </w:r>
          </w:p>
        </w:tc>
        <w:tc>
          <w:tcPr>
            <w:tcW w:w="2835" w:type="dxa"/>
            <w:vMerge/>
          </w:tcPr>
          <w:p w:rsidR="00C138AF" w:rsidRPr="004C251F" w:rsidRDefault="00C138AF" w:rsidP="00A46039"/>
        </w:tc>
      </w:tr>
      <w:tr w:rsidR="00C138AF" w:rsidRPr="004C251F" w:rsidTr="00A46039">
        <w:tc>
          <w:tcPr>
            <w:tcW w:w="675" w:type="dxa"/>
          </w:tcPr>
          <w:p w:rsidR="00C138AF" w:rsidRPr="004C251F" w:rsidRDefault="00C138AF" w:rsidP="00A46039">
            <w:r>
              <w:t>19</w:t>
            </w:r>
          </w:p>
        </w:tc>
        <w:tc>
          <w:tcPr>
            <w:tcW w:w="5954" w:type="dxa"/>
          </w:tcPr>
          <w:p w:rsidR="00C138AF" w:rsidRPr="007E416D" w:rsidRDefault="00506BEA" w:rsidP="00506BEA">
            <w:pPr>
              <w:pStyle w:val="ad"/>
            </w:pPr>
            <w:r>
              <w:t xml:space="preserve">Искусство народов гор. </w:t>
            </w:r>
          </w:p>
        </w:tc>
        <w:tc>
          <w:tcPr>
            <w:tcW w:w="992" w:type="dxa"/>
          </w:tcPr>
          <w:p w:rsidR="00C138AF" w:rsidRPr="004C251F" w:rsidRDefault="00C138AF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C138AF" w:rsidRPr="004C251F" w:rsidRDefault="00C138AF" w:rsidP="00A46039"/>
        </w:tc>
      </w:tr>
      <w:tr w:rsidR="00C138AF" w:rsidRPr="004C251F" w:rsidTr="00A46039">
        <w:tc>
          <w:tcPr>
            <w:tcW w:w="675" w:type="dxa"/>
          </w:tcPr>
          <w:p w:rsidR="00C138AF" w:rsidRPr="004C251F" w:rsidRDefault="00C138AF" w:rsidP="00A46039">
            <w:r>
              <w:t>20</w:t>
            </w:r>
          </w:p>
        </w:tc>
        <w:tc>
          <w:tcPr>
            <w:tcW w:w="5954" w:type="dxa"/>
          </w:tcPr>
          <w:p w:rsidR="00C138AF" w:rsidRPr="005422EF" w:rsidRDefault="00506BEA" w:rsidP="00A46039">
            <w:pPr>
              <w:shd w:val="clear" w:color="auto" w:fill="FFFFFF"/>
              <w:rPr>
                <w:bCs/>
                <w:color w:val="000000"/>
              </w:rPr>
            </w:pPr>
            <w:r>
              <w:t>Искусство народов   степей.</w:t>
            </w:r>
          </w:p>
        </w:tc>
        <w:tc>
          <w:tcPr>
            <w:tcW w:w="992" w:type="dxa"/>
          </w:tcPr>
          <w:p w:rsidR="00C138AF" w:rsidRPr="004C251F" w:rsidRDefault="00C138AF" w:rsidP="00A46039">
            <w:pPr>
              <w:spacing w:line="276" w:lineRule="auto"/>
              <w:jc w:val="center"/>
              <w:rPr>
                <w:lang w:eastAsia="en-US"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C138AF" w:rsidRPr="004C251F" w:rsidRDefault="00C138AF" w:rsidP="00A46039"/>
        </w:tc>
      </w:tr>
      <w:tr w:rsidR="00C138AF" w:rsidRPr="004C251F" w:rsidTr="00A46039">
        <w:tc>
          <w:tcPr>
            <w:tcW w:w="675" w:type="dxa"/>
          </w:tcPr>
          <w:p w:rsidR="00C138AF" w:rsidRPr="004C251F" w:rsidRDefault="00C138AF" w:rsidP="00A46039">
            <w:r>
              <w:t>21</w:t>
            </w:r>
          </w:p>
        </w:tc>
        <w:tc>
          <w:tcPr>
            <w:tcW w:w="5954" w:type="dxa"/>
          </w:tcPr>
          <w:p w:rsidR="00C138AF" w:rsidRDefault="00506BEA" w:rsidP="00A46039">
            <w:pPr>
              <w:shd w:val="clear" w:color="auto" w:fill="FFFFFF"/>
              <w:rPr>
                <w:bCs/>
                <w:color w:val="000000"/>
              </w:rPr>
            </w:pPr>
            <w:r>
              <w:t>Образ художественной культуры Средней Азии.</w:t>
            </w:r>
          </w:p>
        </w:tc>
        <w:tc>
          <w:tcPr>
            <w:tcW w:w="992" w:type="dxa"/>
          </w:tcPr>
          <w:p w:rsidR="00C138AF" w:rsidRPr="004C251F" w:rsidRDefault="00C138AF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C138AF" w:rsidRPr="004C251F" w:rsidRDefault="00C138AF" w:rsidP="00A46039"/>
        </w:tc>
      </w:tr>
      <w:tr w:rsidR="00C138AF" w:rsidRPr="004C251F" w:rsidTr="00A46039">
        <w:tc>
          <w:tcPr>
            <w:tcW w:w="675" w:type="dxa"/>
          </w:tcPr>
          <w:p w:rsidR="00C138AF" w:rsidRPr="004C251F" w:rsidRDefault="00C138AF" w:rsidP="00A46039">
            <w:r>
              <w:t>22</w:t>
            </w:r>
          </w:p>
        </w:tc>
        <w:tc>
          <w:tcPr>
            <w:tcW w:w="5954" w:type="dxa"/>
          </w:tcPr>
          <w:p w:rsidR="00C138AF" w:rsidRPr="00506BEA" w:rsidRDefault="00506BEA" w:rsidP="00506BEA">
            <w:pPr>
              <w:pStyle w:val="ad"/>
            </w:pPr>
            <w:r>
              <w:t>Образ художественной культуры Древней Греции.</w:t>
            </w:r>
          </w:p>
        </w:tc>
        <w:tc>
          <w:tcPr>
            <w:tcW w:w="992" w:type="dxa"/>
          </w:tcPr>
          <w:p w:rsidR="00C138AF" w:rsidRPr="004C251F" w:rsidRDefault="00C138AF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C138AF" w:rsidRPr="004C251F" w:rsidRDefault="00C138AF" w:rsidP="00A46039"/>
        </w:tc>
      </w:tr>
      <w:tr w:rsidR="00C138AF" w:rsidRPr="004C251F" w:rsidTr="00A46039">
        <w:tc>
          <w:tcPr>
            <w:tcW w:w="675" w:type="dxa"/>
          </w:tcPr>
          <w:p w:rsidR="00C138AF" w:rsidRPr="004C251F" w:rsidRDefault="00C138AF" w:rsidP="00A46039">
            <w:r>
              <w:t>23</w:t>
            </w:r>
          </w:p>
        </w:tc>
        <w:tc>
          <w:tcPr>
            <w:tcW w:w="5954" w:type="dxa"/>
          </w:tcPr>
          <w:p w:rsidR="00C138AF" w:rsidRPr="005422EF" w:rsidRDefault="00506BEA" w:rsidP="00A46039">
            <w:pPr>
              <w:shd w:val="clear" w:color="auto" w:fill="FFFFFF"/>
              <w:rPr>
                <w:bCs/>
                <w:color w:val="000000"/>
              </w:rPr>
            </w:pPr>
            <w:r>
              <w:t>Искусство греческой вазописи.</w:t>
            </w:r>
          </w:p>
        </w:tc>
        <w:tc>
          <w:tcPr>
            <w:tcW w:w="992" w:type="dxa"/>
          </w:tcPr>
          <w:p w:rsidR="00C138AF" w:rsidRPr="004C251F" w:rsidRDefault="00C138AF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C138AF" w:rsidRPr="004C251F" w:rsidRDefault="00C138AF" w:rsidP="00A46039"/>
        </w:tc>
      </w:tr>
      <w:tr w:rsidR="00C138AF" w:rsidRPr="004C251F" w:rsidTr="00A46039">
        <w:tc>
          <w:tcPr>
            <w:tcW w:w="675" w:type="dxa"/>
          </w:tcPr>
          <w:p w:rsidR="00C138AF" w:rsidRPr="004C251F" w:rsidRDefault="00C138AF" w:rsidP="00A46039">
            <w:r>
              <w:t>24</w:t>
            </w:r>
          </w:p>
        </w:tc>
        <w:tc>
          <w:tcPr>
            <w:tcW w:w="5954" w:type="dxa"/>
          </w:tcPr>
          <w:p w:rsidR="00C138AF" w:rsidRPr="005422EF" w:rsidRDefault="00506BEA" w:rsidP="00A46039">
            <w:pPr>
              <w:shd w:val="clear" w:color="auto" w:fill="FFFFFF"/>
              <w:rPr>
                <w:bCs/>
                <w:color w:val="000000"/>
              </w:rPr>
            </w:pPr>
            <w:r>
              <w:t>Образ художественной культуры средневе</w:t>
            </w:r>
            <w:r>
              <w:softHyphen/>
              <w:t>ковой Западной Европы.</w:t>
            </w:r>
          </w:p>
        </w:tc>
        <w:tc>
          <w:tcPr>
            <w:tcW w:w="992" w:type="dxa"/>
          </w:tcPr>
          <w:p w:rsidR="00C138AF" w:rsidRPr="004C251F" w:rsidRDefault="00C138AF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C138AF" w:rsidRPr="004C251F" w:rsidRDefault="00C138AF" w:rsidP="00A46039"/>
        </w:tc>
      </w:tr>
      <w:tr w:rsidR="00C138AF" w:rsidRPr="004C251F" w:rsidTr="00A46039">
        <w:tc>
          <w:tcPr>
            <w:tcW w:w="675" w:type="dxa"/>
          </w:tcPr>
          <w:p w:rsidR="00C138AF" w:rsidRPr="004C251F" w:rsidRDefault="00C138AF" w:rsidP="00A46039">
            <w:r>
              <w:t>25</w:t>
            </w:r>
          </w:p>
        </w:tc>
        <w:tc>
          <w:tcPr>
            <w:tcW w:w="5954" w:type="dxa"/>
          </w:tcPr>
          <w:p w:rsidR="00C138AF" w:rsidRPr="004C251F" w:rsidRDefault="00506BEA" w:rsidP="00506BEA">
            <w:pPr>
              <w:shd w:val="clear" w:color="auto" w:fill="FFFFFF"/>
              <w:spacing w:line="230" w:lineRule="exact"/>
              <w:jc w:val="both"/>
            </w:pPr>
            <w:r>
              <w:t>Многообразие художе</w:t>
            </w:r>
            <w:r>
              <w:softHyphen/>
              <w:t>ственных культур в ми</w:t>
            </w:r>
            <w:r>
              <w:softHyphen/>
              <w:t xml:space="preserve">ре.  </w:t>
            </w:r>
          </w:p>
        </w:tc>
        <w:tc>
          <w:tcPr>
            <w:tcW w:w="992" w:type="dxa"/>
          </w:tcPr>
          <w:p w:rsidR="00C138AF" w:rsidRPr="004C251F" w:rsidRDefault="00C138AF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C138AF" w:rsidRPr="004C251F" w:rsidRDefault="00C138AF" w:rsidP="00A46039"/>
        </w:tc>
      </w:tr>
      <w:tr w:rsidR="00C138AF" w:rsidRPr="004C251F" w:rsidTr="00A46039">
        <w:tc>
          <w:tcPr>
            <w:tcW w:w="675" w:type="dxa"/>
          </w:tcPr>
          <w:p w:rsidR="00C138AF" w:rsidRDefault="00C138AF" w:rsidP="00A46039">
            <w:r>
              <w:t>26</w:t>
            </w:r>
          </w:p>
        </w:tc>
        <w:tc>
          <w:tcPr>
            <w:tcW w:w="5954" w:type="dxa"/>
          </w:tcPr>
          <w:p w:rsidR="00C138AF" w:rsidRPr="00506BEA" w:rsidRDefault="00506BEA" w:rsidP="00506BEA">
            <w:pPr>
              <w:shd w:val="clear" w:color="auto" w:fill="FFFFFF"/>
              <w:spacing w:line="230" w:lineRule="exact"/>
              <w:ind w:left="14"/>
              <w:jc w:val="both"/>
            </w:pPr>
            <w:r>
              <w:t>Обобщение по  теме «Каждый народ — художник».</w:t>
            </w:r>
          </w:p>
        </w:tc>
        <w:tc>
          <w:tcPr>
            <w:tcW w:w="992" w:type="dxa"/>
          </w:tcPr>
          <w:p w:rsidR="00C138AF" w:rsidRDefault="00C138AF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C138AF" w:rsidRPr="004C251F" w:rsidRDefault="00C138AF" w:rsidP="00A46039"/>
        </w:tc>
      </w:tr>
      <w:tr w:rsidR="00573BBA" w:rsidRPr="004C251F" w:rsidTr="00A46039">
        <w:tc>
          <w:tcPr>
            <w:tcW w:w="675" w:type="dxa"/>
          </w:tcPr>
          <w:p w:rsidR="00573BBA" w:rsidRPr="004C251F" w:rsidRDefault="00573BBA" w:rsidP="00710C84">
            <w:pPr>
              <w:jc w:val="center"/>
            </w:pPr>
          </w:p>
        </w:tc>
        <w:tc>
          <w:tcPr>
            <w:tcW w:w="5954" w:type="dxa"/>
          </w:tcPr>
          <w:p w:rsidR="00573BBA" w:rsidRPr="00710C84" w:rsidRDefault="00573BBA" w:rsidP="00710C84">
            <w:pPr>
              <w:shd w:val="clear" w:color="auto" w:fill="FFFFFF"/>
              <w:spacing w:before="324"/>
              <w:ind w:right="223"/>
              <w:jc w:val="center"/>
            </w:pPr>
            <w:r>
              <w:rPr>
                <w:b/>
                <w:bCs/>
              </w:rPr>
              <w:t>Искусство объединяет народы</w:t>
            </w:r>
          </w:p>
        </w:tc>
        <w:tc>
          <w:tcPr>
            <w:tcW w:w="992" w:type="dxa"/>
          </w:tcPr>
          <w:p w:rsidR="00573BBA" w:rsidRPr="005422EF" w:rsidRDefault="00573BBA" w:rsidP="00A46039">
            <w:pPr>
              <w:jc w:val="center"/>
              <w:rPr>
                <w:b/>
              </w:rPr>
            </w:pPr>
            <w:r>
              <w:rPr>
                <w:b/>
              </w:rPr>
              <w:t xml:space="preserve">8 </w:t>
            </w:r>
            <w:r w:rsidRPr="005422EF">
              <w:rPr>
                <w:b/>
              </w:rPr>
              <w:t>ч</w:t>
            </w:r>
          </w:p>
        </w:tc>
        <w:tc>
          <w:tcPr>
            <w:tcW w:w="2835" w:type="dxa"/>
            <w:vMerge w:val="restart"/>
          </w:tcPr>
          <w:p w:rsidR="003102F0" w:rsidRPr="004F34B0" w:rsidRDefault="003102F0" w:rsidP="003102F0">
            <w:pPr>
              <w:spacing w:line="256" w:lineRule="auto"/>
            </w:pPr>
            <w:r w:rsidRPr="004F34B0">
              <w:rPr>
                <w:sz w:val="22"/>
                <w:szCs w:val="22"/>
              </w:rPr>
              <w:t>Гражданское воспитание: 1.1, 1.4</w:t>
            </w:r>
          </w:p>
          <w:p w:rsidR="003102F0" w:rsidRPr="004F34B0" w:rsidRDefault="003102F0" w:rsidP="003102F0">
            <w:pPr>
              <w:spacing w:line="256" w:lineRule="auto"/>
            </w:pPr>
            <w:r w:rsidRPr="004F34B0">
              <w:rPr>
                <w:sz w:val="22"/>
                <w:szCs w:val="22"/>
              </w:rPr>
              <w:t>Патриотическое воспитание: 2.1, 2.2,2.4</w:t>
            </w:r>
          </w:p>
          <w:p w:rsidR="003102F0" w:rsidRPr="004F34B0" w:rsidRDefault="003102F0" w:rsidP="003102F0">
            <w:pPr>
              <w:spacing w:line="256" w:lineRule="auto"/>
            </w:pPr>
            <w:r w:rsidRPr="004F34B0">
              <w:rPr>
                <w:sz w:val="22"/>
                <w:szCs w:val="22"/>
              </w:rPr>
              <w:t>Духовно – нравственное</w:t>
            </w:r>
          </w:p>
          <w:p w:rsidR="003102F0" w:rsidRPr="004F34B0" w:rsidRDefault="003102F0" w:rsidP="003102F0">
            <w:pPr>
              <w:spacing w:line="256" w:lineRule="auto"/>
            </w:pPr>
            <w:r w:rsidRPr="004F34B0">
              <w:rPr>
                <w:sz w:val="22"/>
                <w:szCs w:val="22"/>
              </w:rPr>
              <w:t>воспитание: 3.1,3.2,3.3,3.5</w:t>
            </w:r>
          </w:p>
          <w:p w:rsidR="003102F0" w:rsidRPr="004F34B0" w:rsidRDefault="003102F0" w:rsidP="004F34B0">
            <w:r w:rsidRPr="004F34B0">
              <w:rPr>
                <w:sz w:val="22"/>
                <w:szCs w:val="22"/>
              </w:rPr>
              <w:t>Эстетическое воспитание: 4.1-4.6</w:t>
            </w:r>
          </w:p>
          <w:p w:rsidR="003102F0" w:rsidRPr="004F34B0" w:rsidRDefault="003102F0" w:rsidP="004F34B0">
            <w:r w:rsidRPr="004F34B0">
              <w:rPr>
                <w:sz w:val="22"/>
                <w:szCs w:val="22"/>
              </w:rPr>
              <w:t>Физическое воспитание:5.1, 5.2</w:t>
            </w:r>
          </w:p>
          <w:p w:rsidR="003102F0" w:rsidRPr="004F34B0" w:rsidRDefault="003102F0" w:rsidP="004F34B0">
            <w:r w:rsidRPr="004F34B0">
              <w:rPr>
                <w:sz w:val="22"/>
                <w:szCs w:val="22"/>
              </w:rPr>
              <w:t>Трудовое воспитание: 6.1-6.3</w:t>
            </w:r>
          </w:p>
          <w:p w:rsidR="003102F0" w:rsidRPr="004F34B0" w:rsidRDefault="003102F0" w:rsidP="004F34B0">
            <w:r w:rsidRPr="004F34B0">
              <w:rPr>
                <w:sz w:val="22"/>
                <w:szCs w:val="22"/>
              </w:rPr>
              <w:t>Экологическое воспитание: 7.1</w:t>
            </w:r>
          </w:p>
          <w:p w:rsidR="00573BBA" w:rsidRDefault="003102F0" w:rsidP="004F34B0">
            <w:r w:rsidRPr="004F34B0">
              <w:rPr>
                <w:sz w:val="22"/>
                <w:szCs w:val="22"/>
              </w:rPr>
              <w:t>Ценности научного познания 8.1, 8.2, 8,3</w:t>
            </w:r>
          </w:p>
        </w:tc>
      </w:tr>
      <w:tr w:rsidR="00573BBA" w:rsidRPr="004C251F" w:rsidTr="00A46039">
        <w:tc>
          <w:tcPr>
            <w:tcW w:w="675" w:type="dxa"/>
          </w:tcPr>
          <w:p w:rsidR="00573BBA" w:rsidRDefault="00573BBA" w:rsidP="00A46039">
            <w:r>
              <w:t>27</w:t>
            </w:r>
          </w:p>
        </w:tc>
        <w:tc>
          <w:tcPr>
            <w:tcW w:w="5954" w:type="dxa"/>
          </w:tcPr>
          <w:p w:rsidR="00573BBA" w:rsidRPr="00573BBA" w:rsidRDefault="00573BBA" w:rsidP="00A46039">
            <w:pPr>
              <w:pStyle w:val="af"/>
              <w:spacing w:line="240" w:lineRule="auto"/>
              <w:ind w:firstLine="0"/>
              <w:rPr>
                <w:sz w:val="24"/>
              </w:rPr>
            </w:pPr>
            <w:r w:rsidRPr="00573BBA">
              <w:rPr>
                <w:sz w:val="24"/>
              </w:rPr>
              <w:t>Все народы воспевают материнство.</w:t>
            </w:r>
          </w:p>
        </w:tc>
        <w:tc>
          <w:tcPr>
            <w:tcW w:w="992" w:type="dxa"/>
          </w:tcPr>
          <w:p w:rsidR="00573BBA" w:rsidRDefault="00573BBA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573BBA" w:rsidRDefault="00573BBA" w:rsidP="00A46039"/>
        </w:tc>
      </w:tr>
      <w:tr w:rsidR="00573BBA" w:rsidRPr="004C251F" w:rsidTr="00A46039">
        <w:tc>
          <w:tcPr>
            <w:tcW w:w="675" w:type="dxa"/>
          </w:tcPr>
          <w:p w:rsidR="00573BBA" w:rsidRDefault="00573BBA" w:rsidP="00A46039">
            <w:r>
              <w:t>28</w:t>
            </w:r>
          </w:p>
        </w:tc>
        <w:tc>
          <w:tcPr>
            <w:tcW w:w="5954" w:type="dxa"/>
          </w:tcPr>
          <w:p w:rsidR="00573BBA" w:rsidRPr="00573BBA" w:rsidRDefault="00573BBA" w:rsidP="00A46039">
            <w:pPr>
              <w:pStyle w:val="af"/>
              <w:spacing w:line="240" w:lineRule="auto"/>
              <w:ind w:firstLine="0"/>
              <w:rPr>
                <w:sz w:val="24"/>
              </w:rPr>
            </w:pPr>
            <w:r w:rsidRPr="00573BBA">
              <w:rPr>
                <w:sz w:val="24"/>
              </w:rPr>
              <w:t>Все народы воспевают мудрость старости.</w:t>
            </w:r>
          </w:p>
        </w:tc>
        <w:tc>
          <w:tcPr>
            <w:tcW w:w="992" w:type="dxa"/>
          </w:tcPr>
          <w:p w:rsidR="00573BBA" w:rsidRDefault="00573BBA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573BBA" w:rsidRDefault="00573BBA" w:rsidP="00A46039"/>
        </w:tc>
      </w:tr>
      <w:tr w:rsidR="00573BBA" w:rsidRPr="004C251F" w:rsidTr="00A46039">
        <w:tc>
          <w:tcPr>
            <w:tcW w:w="675" w:type="dxa"/>
          </w:tcPr>
          <w:p w:rsidR="00573BBA" w:rsidRPr="004C251F" w:rsidRDefault="00573BBA" w:rsidP="00A46039">
            <w:r>
              <w:t>29</w:t>
            </w:r>
          </w:p>
        </w:tc>
        <w:tc>
          <w:tcPr>
            <w:tcW w:w="5954" w:type="dxa"/>
          </w:tcPr>
          <w:p w:rsidR="00573BBA" w:rsidRPr="00573BBA" w:rsidRDefault="00573BBA" w:rsidP="00A46039">
            <w:pPr>
              <w:pStyle w:val="af"/>
              <w:spacing w:line="240" w:lineRule="auto"/>
              <w:ind w:firstLine="0"/>
              <w:rPr>
                <w:sz w:val="24"/>
              </w:rPr>
            </w:pPr>
            <w:r w:rsidRPr="00573BBA">
              <w:rPr>
                <w:sz w:val="24"/>
              </w:rPr>
              <w:t>Сопереживание – великая тема искусства.</w:t>
            </w:r>
          </w:p>
        </w:tc>
        <w:tc>
          <w:tcPr>
            <w:tcW w:w="992" w:type="dxa"/>
          </w:tcPr>
          <w:p w:rsidR="00573BBA" w:rsidRPr="005422EF" w:rsidRDefault="00573BBA" w:rsidP="00A46039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573BBA" w:rsidRDefault="00573BBA" w:rsidP="00A46039"/>
        </w:tc>
      </w:tr>
      <w:tr w:rsidR="00573BBA" w:rsidRPr="004C251F" w:rsidTr="00A46039">
        <w:tc>
          <w:tcPr>
            <w:tcW w:w="675" w:type="dxa"/>
          </w:tcPr>
          <w:p w:rsidR="00573BBA" w:rsidRPr="004C251F" w:rsidRDefault="00573BBA" w:rsidP="00A46039">
            <w:r>
              <w:t>30</w:t>
            </w:r>
          </w:p>
        </w:tc>
        <w:tc>
          <w:tcPr>
            <w:tcW w:w="5954" w:type="dxa"/>
          </w:tcPr>
          <w:p w:rsidR="00573BBA" w:rsidRPr="00573BBA" w:rsidRDefault="00573BBA" w:rsidP="00C85B83">
            <w:pPr>
              <w:pStyle w:val="ad"/>
            </w:pPr>
            <w:r w:rsidRPr="00573BBA">
              <w:t>Экскурсия к памятнику героям-землякам.</w:t>
            </w:r>
          </w:p>
        </w:tc>
        <w:tc>
          <w:tcPr>
            <w:tcW w:w="992" w:type="dxa"/>
          </w:tcPr>
          <w:p w:rsidR="00573BBA" w:rsidRPr="005422EF" w:rsidRDefault="00573BBA" w:rsidP="00A46039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573BBA" w:rsidRDefault="00573BBA" w:rsidP="00A46039"/>
        </w:tc>
      </w:tr>
      <w:tr w:rsidR="00573BBA" w:rsidRPr="004C251F" w:rsidTr="00A46039">
        <w:tc>
          <w:tcPr>
            <w:tcW w:w="675" w:type="dxa"/>
          </w:tcPr>
          <w:p w:rsidR="00573BBA" w:rsidRPr="004C251F" w:rsidRDefault="00573BBA" w:rsidP="00A46039">
            <w:r>
              <w:t>31</w:t>
            </w:r>
          </w:p>
        </w:tc>
        <w:tc>
          <w:tcPr>
            <w:tcW w:w="5954" w:type="dxa"/>
          </w:tcPr>
          <w:p w:rsidR="00573BBA" w:rsidRPr="00573BBA" w:rsidRDefault="00573BBA" w:rsidP="00A46039">
            <w:pPr>
              <w:spacing w:line="276" w:lineRule="auto"/>
              <w:rPr>
                <w:lang w:eastAsia="en-US"/>
              </w:rPr>
            </w:pPr>
            <w:r w:rsidRPr="00573BBA">
              <w:t>Герои, борцы и защитники.</w:t>
            </w:r>
          </w:p>
        </w:tc>
        <w:tc>
          <w:tcPr>
            <w:tcW w:w="992" w:type="dxa"/>
          </w:tcPr>
          <w:p w:rsidR="00573BBA" w:rsidRPr="005422EF" w:rsidRDefault="00573BBA" w:rsidP="00A46039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573BBA" w:rsidRDefault="00573BBA" w:rsidP="00A46039"/>
        </w:tc>
      </w:tr>
      <w:tr w:rsidR="00573BBA" w:rsidRPr="004C251F" w:rsidTr="00A46039">
        <w:tc>
          <w:tcPr>
            <w:tcW w:w="675" w:type="dxa"/>
          </w:tcPr>
          <w:p w:rsidR="00573BBA" w:rsidRPr="004C251F" w:rsidRDefault="00573BBA" w:rsidP="00A46039">
            <w:r>
              <w:t>32</w:t>
            </w:r>
          </w:p>
        </w:tc>
        <w:tc>
          <w:tcPr>
            <w:tcW w:w="5954" w:type="dxa"/>
          </w:tcPr>
          <w:p w:rsidR="00573BBA" w:rsidRPr="00573BBA" w:rsidRDefault="00573BBA" w:rsidP="00A46039">
            <w:pPr>
              <w:pStyle w:val="af"/>
              <w:spacing w:line="240" w:lineRule="auto"/>
              <w:ind w:firstLine="0"/>
              <w:rPr>
                <w:sz w:val="24"/>
              </w:rPr>
            </w:pPr>
            <w:r w:rsidRPr="00573BBA">
              <w:rPr>
                <w:sz w:val="24"/>
              </w:rPr>
              <w:t>Юность и надежды.</w:t>
            </w:r>
          </w:p>
        </w:tc>
        <w:tc>
          <w:tcPr>
            <w:tcW w:w="992" w:type="dxa"/>
          </w:tcPr>
          <w:p w:rsidR="00573BBA" w:rsidRPr="005422EF" w:rsidRDefault="00573BBA" w:rsidP="00A46039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573BBA" w:rsidRDefault="00573BBA" w:rsidP="00A46039"/>
        </w:tc>
      </w:tr>
      <w:tr w:rsidR="00573BBA" w:rsidRPr="004C251F" w:rsidTr="00A46039">
        <w:tc>
          <w:tcPr>
            <w:tcW w:w="675" w:type="dxa"/>
          </w:tcPr>
          <w:p w:rsidR="00573BBA" w:rsidRPr="004C251F" w:rsidRDefault="00573BBA" w:rsidP="00A46039">
            <w:r>
              <w:t>33</w:t>
            </w:r>
          </w:p>
        </w:tc>
        <w:tc>
          <w:tcPr>
            <w:tcW w:w="5954" w:type="dxa"/>
          </w:tcPr>
          <w:p w:rsidR="00573BBA" w:rsidRPr="00573BBA" w:rsidRDefault="00573BBA" w:rsidP="00C85B83">
            <w:pPr>
              <w:pStyle w:val="ad"/>
              <w:rPr>
                <w:spacing w:val="-1"/>
              </w:rPr>
            </w:pPr>
            <w:r w:rsidRPr="00573BBA">
              <w:t>Искусство народов мира.</w:t>
            </w:r>
          </w:p>
        </w:tc>
        <w:tc>
          <w:tcPr>
            <w:tcW w:w="992" w:type="dxa"/>
          </w:tcPr>
          <w:p w:rsidR="00573BBA" w:rsidRPr="005422EF" w:rsidRDefault="00573BBA" w:rsidP="00A46039">
            <w:pPr>
              <w:jc w:val="center"/>
              <w:rPr>
                <w:b/>
              </w:rPr>
            </w:pPr>
            <w:r>
              <w:t>1 ч</w:t>
            </w:r>
          </w:p>
        </w:tc>
        <w:tc>
          <w:tcPr>
            <w:tcW w:w="2835" w:type="dxa"/>
            <w:vMerge/>
          </w:tcPr>
          <w:p w:rsidR="00573BBA" w:rsidRDefault="00573BBA" w:rsidP="00A46039"/>
        </w:tc>
      </w:tr>
      <w:tr w:rsidR="00573BBA" w:rsidRPr="004C251F" w:rsidTr="00A46039">
        <w:tc>
          <w:tcPr>
            <w:tcW w:w="675" w:type="dxa"/>
          </w:tcPr>
          <w:p w:rsidR="00573BBA" w:rsidRDefault="00573BBA" w:rsidP="00A46039">
            <w:r>
              <w:t>34</w:t>
            </w:r>
          </w:p>
        </w:tc>
        <w:tc>
          <w:tcPr>
            <w:tcW w:w="5954" w:type="dxa"/>
          </w:tcPr>
          <w:p w:rsidR="00573BBA" w:rsidRPr="00573BBA" w:rsidRDefault="00573BBA" w:rsidP="00C85B83">
            <w:pPr>
              <w:pStyle w:val="ad"/>
            </w:pPr>
            <w:r w:rsidRPr="00573BBA">
              <w:rPr>
                <w:spacing w:val="-1"/>
              </w:rPr>
              <w:t xml:space="preserve">Итоговая выставка творческих работ </w:t>
            </w:r>
            <w:r w:rsidRPr="00573BBA">
              <w:rPr>
                <w:bCs/>
              </w:rPr>
              <w:t>«Искусство объединяет народы».</w:t>
            </w:r>
          </w:p>
        </w:tc>
        <w:tc>
          <w:tcPr>
            <w:tcW w:w="992" w:type="dxa"/>
          </w:tcPr>
          <w:p w:rsidR="00573BBA" w:rsidRDefault="00573BBA" w:rsidP="00A46039">
            <w:pPr>
              <w:jc w:val="center"/>
            </w:pPr>
            <w:r>
              <w:t>1 ч</w:t>
            </w:r>
          </w:p>
        </w:tc>
        <w:tc>
          <w:tcPr>
            <w:tcW w:w="2835" w:type="dxa"/>
            <w:vMerge/>
          </w:tcPr>
          <w:p w:rsidR="00573BBA" w:rsidRDefault="00573BBA" w:rsidP="00A46039"/>
        </w:tc>
      </w:tr>
    </w:tbl>
    <w:p w:rsidR="00C138AF" w:rsidRPr="00B5609C" w:rsidRDefault="00C138AF" w:rsidP="002E3F3E">
      <w:pPr>
        <w:pStyle w:val="ad"/>
        <w:sectPr w:rsidR="00C138AF" w:rsidRPr="00B5609C" w:rsidSect="00F307DC">
          <w:footerReference w:type="default" r:id="rId10"/>
          <w:pgSz w:w="11906" w:h="16838"/>
          <w:pgMar w:top="539" w:right="850" w:bottom="1134" w:left="900" w:header="708" w:footer="708" w:gutter="0"/>
          <w:pgNumType w:start="1"/>
          <w:cols w:space="708"/>
          <w:docGrid w:linePitch="360"/>
        </w:sectPr>
      </w:pPr>
    </w:p>
    <w:p w:rsidR="00EB0957" w:rsidRDefault="00EB0957" w:rsidP="00C138AF">
      <w:pPr>
        <w:rPr>
          <w:b/>
          <w:sz w:val="28"/>
          <w:szCs w:val="28"/>
        </w:rPr>
      </w:pPr>
    </w:p>
    <w:sectPr w:rsidR="00EB0957" w:rsidSect="00A66B40">
      <w:pgSz w:w="16840" w:h="11907" w:orient="landscape"/>
      <w:pgMar w:top="568" w:right="1134" w:bottom="85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CD4" w:rsidRDefault="008D5CD4" w:rsidP="005F1683">
      <w:r>
        <w:separator/>
      </w:r>
    </w:p>
  </w:endnote>
  <w:endnote w:type="continuationSeparator" w:id="0">
    <w:p w:rsidR="008D5CD4" w:rsidRDefault="008D5CD4" w:rsidP="005F1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039" w:rsidRDefault="00A46039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6201F">
      <w:rPr>
        <w:noProof/>
      </w:rPr>
      <w:t>2</w:t>
    </w:r>
    <w:r>
      <w:rPr>
        <w:noProof/>
      </w:rPr>
      <w:fldChar w:fldCharType="end"/>
    </w:r>
  </w:p>
  <w:p w:rsidR="00A46039" w:rsidRDefault="00A46039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CD4" w:rsidRDefault="008D5CD4" w:rsidP="005F1683">
      <w:r>
        <w:separator/>
      </w:r>
    </w:p>
  </w:footnote>
  <w:footnote w:type="continuationSeparator" w:id="0">
    <w:p w:rsidR="008D5CD4" w:rsidRDefault="008D5CD4" w:rsidP="005F16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E780768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58089D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  <w:szCs w:val="18"/>
      </w:rPr>
    </w:lvl>
    <w:lvl w:ilvl="1"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singleLevel"/>
    <w:tmpl w:val="00000003"/>
    <w:name w:val="WW8Num3"/>
    <w:lvl w:ilvl="0">
      <w:numFmt w:val="bullet"/>
      <w:lvlText w:val="•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</w:abstractNum>
  <w:abstractNum w:abstractNumId="4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</w:abstractNum>
  <w:abstractNum w:abstractNumId="5">
    <w:nsid w:val="0000000B"/>
    <w:multiLevelType w:val="multilevel"/>
    <w:tmpl w:val="0000000B"/>
    <w:name w:val="WW8Num13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76E408B"/>
    <w:multiLevelType w:val="hybridMultilevel"/>
    <w:tmpl w:val="8814E5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80273BE"/>
    <w:multiLevelType w:val="hybridMultilevel"/>
    <w:tmpl w:val="C66E13DA"/>
    <w:lvl w:ilvl="0" w:tplc="0419000F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A6574D0"/>
    <w:multiLevelType w:val="hybridMultilevel"/>
    <w:tmpl w:val="32E613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D011231"/>
    <w:multiLevelType w:val="hybridMultilevel"/>
    <w:tmpl w:val="1F2418A6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0EC249CA"/>
    <w:multiLevelType w:val="singleLevel"/>
    <w:tmpl w:val="2748490E"/>
    <w:lvl w:ilvl="0">
      <w:start w:val="2"/>
      <w:numFmt w:val="decimal"/>
      <w:lvlText w:val="%1)"/>
      <w:legacy w:legacy="1" w:legacySpace="0" w:legacyIndent="310"/>
      <w:lvlJc w:val="left"/>
      <w:rPr>
        <w:rFonts w:ascii="Times New Roman" w:hAnsi="Times New Roman" w:cs="Times New Roman" w:hint="default"/>
      </w:rPr>
    </w:lvl>
  </w:abstractNum>
  <w:abstractNum w:abstractNumId="11">
    <w:nsid w:val="207D100C"/>
    <w:multiLevelType w:val="hybridMultilevel"/>
    <w:tmpl w:val="114E23CC"/>
    <w:lvl w:ilvl="0" w:tplc="04190001">
      <w:start w:val="1"/>
      <w:numFmt w:val="bullet"/>
      <w:lvlText w:val=""/>
      <w:lvlJc w:val="left"/>
      <w:pPr>
        <w:tabs>
          <w:tab w:val="num" w:pos="770"/>
        </w:tabs>
        <w:ind w:left="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12">
    <w:nsid w:val="231B7FAC"/>
    <w:multiLevelType w:val="hybridMultilevel"/>
    <w:tmpl w:val="765665C4"/>
    <w:lvl w:ilvl="0" w:tplc="00000042">
      <w:numFmt w:val="bullet"/>
      <w:lvlText w:val="□"/>
      <w:lvlJc w:val="left"/>
      <w:pPr>
        <w:tabs>
          <w:tab w:val="num" w:pos="360"/>
        </w:tabs>
        <w:ind w:left="360" w:firstLine="0"/>
      </w:pPr>
      <w:rPr>
        <w:rFonts w:ascii="Sylfaen" w:hAnsi="Sylfaen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281444F2"/>
    <w:multiLevelType w:val="hybridMultilevel"/>
    <w:tmpl w:val="803C0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28DC34E7"/>
    <w:multiLevelType w:val="hybridMultilevel"/>
    <w:tmpl w:val="13A27E10"/>
    <w:lvl w:ilvl="0" w:tplc="44DE6F3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56221B8"/>
    <w:multiLevelType w:val="hybridMultilevel"/>
    <w:tmpl w:val="AEEC0052"/>
    <w:lvl w:ilvl="0" w:tplc="00000042">
      <w:numFmt w:val="bullet"/>
      <w:lvlText w:val="□"/>
      <w:lvlJc w:val="left"/>
      <w:pPr>
        <w:tabs>
          <w:tab w:val="num" w:pos="360"/>
        </w:tabs>
        <w:ind w:left="360" w:firstLine="0"/>
      </w:pPr>
      <w:rPr>
        <w:rFonts w:ascii="Sylfaen" w:hAnsi="Sylfaen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35B75E01"/>
    <w:multiLevelType w:val="hybridMultilevel"/>
    <w:tmpl w:val="35C882FA"/>
    <w:lvl w:ilvl="0" w:tplc="00000042">
      <w:numFmt w:val="bullet"/>
      <w:lvlText w:val="□"/>
      <w:lvlJc w:val="left"/>
      <w:pPr>
        <w:tabs>
          <w:tab w:val="num" w:pos="360"/>
        </w:tabs>
        <w:ind w:left="360" w:firstLine="0"/>
      </w:pPr>
      <w:rPr>
        <w:rFonts w:ascii="Sylfaen" w:hAnsi="Sylfaen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>
    <w:nsid w:val="38625166"/>
    <w:multiLevelType w:val="hybridMultilevel"/>
    <w:tmpl w:val="C9E29D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903604F"/>
    <w:multiLevelType w:val="singleLevel"/>
    <w:tmpl w:val="F5685426"/>
    <w:lvl w:ilvl="0">
      <w:start w:val="2"/>
      <w:numFmt w:val="decimal"/>
      <w:lvlText w:val="%1"/>
      <w:legacy w:legacy="1" w:legacySpace="0" w:legacyIndent="194"/>
      <w:lvlJc w:val="left"/>
      <w:rPr>
        <w:rFonts w:ascii="Times New Roman" w:hAnsi="Times New Roman" w:cs="Times New Roman" w:hint="default"/>
      </w:rPr>
    </w:lvl>
  </w:abstractNum>
  <w:abstractNum w:abstractNumId="19">
    <w:nsid w:val="3BBF3F90"/>
    <w:multiLevelType w:val="hybridMultilevel"/>
    <w:tmpl w:val="517C5A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5F559C"/>
    <w:multiLevelType w:val="hybridMultilevel"/>
    <w:tmpl w:val="1C1A65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9D334D"/>
    <w:multiLevelType w:val="hybridMultilevel"/>
    <w:tmpl w:val="AE5CA280"/>
    <w:lvl w:ilvl="0" w:tplc="00000042">
      <w:numFmt w:val="bullet"/>
      <w:lvlText w:val="□"/>
      <w:lvlJc w:val="left"/>
      <w:pPr>
        <w:tabs>
          <w:tab w:val="num" w:pos="360"/>
        </w:tabs>
        <w:ind w:left="360" w:firstLine="0"/>
      </w:pPr>
      <w:rPr>
        <w:rFonts w:ascii="Sylfaen" w:hAnsi="Sylfaen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>
    <w:nsid w:val="45476C70"/>
    <w:multiLevelType w:val="hybridMultilevel"/>
    <w:tmpl w:val="5A6C3F42"/>
    <w:lvl w:ilvl="0" w:tplc="00000042">
      <w:numFmt w:val="bullet"/>
      <w:lvlText w:val="□"/>
      <w:lvlJc w:val="left"/>
      <w:pPr>
        <w:tabs>
          <w:tab w:val="num" w:pos="360"/>
        </w:tabs>
        <w:ind w:left="360" w:firstLine="0"/>
      </w:pPr>
      <w:rPr>
        <w:rFonts w:ascii="Sylfaen" w:hAnsi="Sylfaen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>
    <w:nsid w:val="4F524D98"/>
    <w:multiLevelType w:val="hybridMultilevel"/>
    <w:tmpl w:val="1FAA13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2C50BCB"/>
    <w:multiLevelType w:val="hybridMultilevel"/>
    <w:tmpl w:val="2E0E5860"/>
    <w:lvl w:ilvl="0" w:tplc="42C85F34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567507B6"/>
    <w:multiLevelType w:val="hybridMultilevel"/>
    <w:tmpl w:val="CFC683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340EB1"/>
    <w:multiLevelType w:val="hybridMultilevel"/>
    <w:tmpl w:val="97668D0C"/>
    <w:lvl w:ilvl="0" w:tplc="00000042">
      <w:numFmt w:val="bullet"/>
      <w:lvlText w:val="□"/>
      <w:lvlJc w:val="left"/>
      <w:pPr>
        <w:tabs>
          <w:tab w:val="num" w:pos="360"/>
        </w:tabs>
        <w:ind w:left="360" w:firstLine="0"/>
      </w:pPr>
      <w:rPr>
        <w:rFonts w:ascii="Sylfaen" w:hAnsi="Sylfaen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7C375FB"/>
    <w:multiLevelType w:val="hybridMultilevel"/>
    <w:tmpl w:val="1CDEF1C0"/>
    <w:lvl w:ilvl="0" w:tplc="04190001">
      <w:start w:val="1"/>
      <w:numFmt w:val="bullet"/>
      <w:lvlText w:val=""/>
      <w:lvlJc w:val="left"/>
      <w:pPr>
        <w:tabs>
          <w:tab w:val="num" w:pos="1545"/>
        </w:tabs>
        <w:ind w:left="154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65"/>
        </w:tabs>
        <w:ind w:left="2265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85"/>
        </w:tabs>
        <w:ind w:left="29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05"/>
        </w:tabs>
        <w:ind w:left="37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25"/>
        </w:tabs>
        <w:ind w:left="44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45"/>
        </w:tabs>
        <w:ind w:left="51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65"/>
        </w:tabs>
        <w:ind w:left="58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85"/>
        </w:tabs>
        <w:ind w:left="65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05"/>
        </w:tabs>
        <w:ind w:left="7305" w:hanging="360"/>
      </w:pPr>
      <w:rPr>
        <w:rFonts w:ascii="Wingdings" w:hAnsi="Wingdings" w:hint="default"/>
      </w:rPr>
    </w:lvl>
  </w:abstractNum>
  <w:abstractNum w:abstractNumId="28">
    <w:nsid w:val="6CF07F2E"/>
    <w:multiLevelType w:val="hybridMultilevel"/>
    <w:tmpl w:val="A3DA8B0C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9">
    <w:nsid w:val="717C64CC"/>
    <w:multiLevelType w:val="hybridMultilevel"/>
    <w:tmpl w:val="6D98EE08"/>
    <w:lvl w:ilvl="0" w:tplc="91CA701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0">
    <w:nsid w:val="774F5BCE"/>
    <w:multiLevelType w:val="singleLevel"/>
    <w:tmpl w:val="6B589272"/>
    <w:lvl w:ilvl="0">
      <w:start w:val="2"/>
      <w:numFmt w:val="decimal"/>
      <w:lvlText w:val="%1)"/>
      <w:legacy w:legacy="1" w:legacySpace="0" w:legacyIndent="302"/>
      <w:lvlJc w:val="left"/>
      <w:rPr>
        <w:rFonts w:ascii="Times New Roman" w:hAnsi="Times New Roman" w:cs="Times New Roman" w:hint="default"/>
      </w:rPr>
    </w:lvl>
  </w:abstractNum>
  <w:abstractNum w:abstractNumId="31">
    <w:nsid w:val="79BE5057"/>
    <w:multiLevelType w:val="hybridMultilevel"/>
    <w:tmpl w:val="A0464E6E"/>
    <w:lvl w:ilvl="0" w:tplc="0419000B">
      <w:start w:val="1"/>
      <w:numFmt w:val="bullet"/>
      <w:lvlText w:val="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86042D"/>
    <w:multiLevelType w:val="hybridMultilevel"/>
    <w:tmpl w:val="DF0C86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start w:val="65535"/>
        <w:numFmt w:val="bullet"/>
        <w:lvlText w:val="—"/>
        <w:legacy w:legacy="1" w:legacySpace="0" w:legacyIndent="29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•"/>
        <w:legacy w:legacy="1" w:legacySpace="0" w:legacyIndent="31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•"/>
        <w:legacy w:legacy="1" w:legacySpace="0" w:legacyIndent="34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8"/>
  </w:num>
  <w:num w:numId="6">
    <w:abstractNumId w:val="18"/>
    <w:lvlOverride w:ilvl="0">
      <w:lvl w:ilvl="0">
        <w:start w:val="2"/>
        <w:numFmt w:val="decimal"/>
        <w:lvlText w:val="%1"/>
        <w:legacy w:legacy="1" w:legacySpace="0" w:legacyIndent="194"/>
        <w:lvlJc w:val="left"/>
        <w:rPr>
          <w:rFonts w:ascii="Franklin Gothic Demi Cond" w:hAnsi="Franklin Gothic Demi Cond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•"/>
        <w:legacy w:legacy="1" w:legacySpace="0" w:legacyIndent="331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5"/>
  </w:num>
  <w:num w:numId="9">
    <w:abstractNumId w:val="26"/>
  </w:num>
  <w:num w:numId="10">
    <w:abstractNumId w:val="21"/>
  </w:num>
  <w:num w:numId="11">
    <w:abstractNumId w:val="22"/>
  </w:num>
  <w:num w:numId="12">
    <w:abstractNumId w:val="12"/>
  </w:num>
  <w:num w:numId="13">
    <w:abstractNumId w:val="16"/>
  </w:num>
  <w:num w:numId="14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</w:num>
  <w:num w:numId="16">
    <w:abstractNumId w:val="20"/>
  </w:num>
  <w:num w:numId="17">
    <w:abstractNumId w:val="27"/>
  </w:num>
  <w:num w:numId="18">
    <w:abstractNumId w:val="4"/>
  </w:num>
  <w:num w:numId="19">
    <w:abstractNumId w:val="9"/>
  </w:num>
  <w:num w:numId="20">
    <w:abstractNumId w:val="13"/>
  </w:num>
  <w:num w:numId="21">
    <w:abstractNumId w:val="29"/>
  </w:num>
  <w:num w:numId="22">
    <w:abstractNumId w:val="28"/>
  </w:num>
  <w:num w:numId="23">
    <w:abstractNumId w:val="11"/>
  </w:num>
  <w:num w:numId="24">
    <w:abstractNumId w:val="19"/>
  </w:num>
  <w:num w:numId="25">
    <w:abstractNumId w:val="23"/>
  </w:num>
  <w:num w:numId="26">
    <w:abstractNumId w:val="31"/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7"/>
  </w:num>
  <w:num w:numId="30">
    <w:abstractNumId w:val="17"/>
  </w:num>
  <w:num w:numId="31">
    <w:abstractNumId w:val="8"/>
  </w:num>
  <w:num w:numId="32">
    <w:abstractNumId w:val="31"/>
  </w:num>
  <w:num w:numId="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0"/>
  </w:num>
  <w:num w:numId="35">
    <w:abstractNumId w:val="30"/>
  </w:num>
  <w:num w:numId="36">
    <w:abstractNumId w:val="0"/>
    <w:lvlOverride w:ilvl="0">
      <w:lvl w:ilvl="0">
        <w:start w:val="65535"/>
        <w:numFmt w:val="bullet"/>
        <w:lvlText w:val="—"/>
        <w:legacy w:legacy="1" w:legacySpace="0" w:legacyIndent="352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2"/>
  </w:num>
  <w:num w:numId="38">
    <w:abstractNumId w:val="1"/>
  </w:num>
  <w:num w:numId="39">
    <w:abstractNumId w:val="5"/>
  </w:num>
  <w:num w:numId="40">
    <w:abstractNumId w:val="6"/>
  </w:num>
  <w:num w:numId="4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A5861"/>
    <w:rsid w:val="00000C1F"/>
    <w:rsid w:val="00003CE9"/>
    <w:rsid w:val="000051FD"/>
    <w:rsid w:val="00006D74"/>
    <w:rsid w:val="00007863"/>
    <w:rsid w:val="000134DF"/>
    <w:rsid w:val="0002013F"/>
    <w:rsid w:val="00023A0F"/>
    <w:rsid w:val="000365C9"/>
    <w:rsid w:val="000411F0"/>
    <w:rsid w:val="000416CC"/>
    <w:rsid w:val="00041D4A"/>
    <w:rsid w:val="00044568"/>
    <w:rsid w:val="00045626"/>
    <w:rsid w:val="00046FBA"/>
    <w:rsid w:val="00047CC1"/>
    <w:rsid w:val="00062EE6"/>
    <w:rsid w:val="00064730"/>
    <w:rsid w:val="00065C10"/>
    <w:rsid w:val="00071331"/>
    <w:rsid w:val="00080CF3"/>
    <w:rsid w:val="00083E6F"/>
    <w:rsid w:val="00094FD2"/>
    <w:rsid w:val="000A47EA"/>
    <w:rsid w:val="000B22B5"/>
    <w:rsid w:val="000B30EB"/>
    <w:rsid w:val="000B5424"/>
    <w:rsid w:val="000B7025"/>
    <w:rsid w:val="000C537C"/>
    <w:rsid w:val="000D3B0E"/>
    <w:rsid w:val="000D4DD4"/>
    <w:rsid w:val="000D5E0D"/>
    <w:rsid w:val="000D63F4"/>
    <w:rsid w:val="000F20EC"/>
    <w:rsid w:val="000F73E4"/>
    <w:rsid w:val="00100DCF"/>
    <w:rsid w:val="0012064B"/>
    <w:rsid w:val="00125800"/>
    <w:rsid w:val="001365FE"/>
    <w:rsid w:val="001406AE"/>
    <w:rsid w:val="00160F66"/>
    <w:rsid w:val="001674A7"/>
    <w:rsid w:val="00171A7B"/>
    <w:rsid w:val="00172A20"/>
    <w:rsid w:val="00183C35"/>
    <w:rsid w:val="001853A0"/>
    <w:rsid w:val="00186649"/>
    <w:rsid w:val="0019482E"/>
    <w:rsid w:val="00197D5F"/>
    <w:rsid w:val="001A03E7"/>
    <w:rsid w:val="001A1EF7"/>
    <w:rsid w:val="001A3EA3"/>
    <w:rsid w:val="001B4D4C"/>
    <w:rsid w:val="001C37A6"/>
    <w:rsid w:val="001C4D1F"/>
    <w:rsid w:val="001C79F9"/>
    <w:rsid w:val="001D0515"/>
    <w:rsid w:val="001D1140"/>
    <w:rsid w:val="001D76C9"/>
    <w:rsid w:val="001E1DC6"/>
    <w:rsid w:val="001E29B7"/>
    <w:rsid w:val="001E3E4C"/>
    <w:rsid w:val="001E4C41"/>
    <w:rsid w:val="001F29ED"/>
    <w:rsid w:val="00200ECD"/>
    <w:rsid w:val="00205DBE"/>
    <w:rsid w:val="002079A6"/>
    <w:rsid w:val="00216D09"/>
    <w:rsid w:val="00216FCC"/>
    <w:rsid w:val="00220583"/>
    <w:rsid w:val="00231A83"/>
    <w:rsid w:val="00231B9E"/>
    <w:rsid w:val="00231BAC"/>
    <w:rsid w:val="00232B40"/>
    <w:rsid w:val="00242252"/>
    <w:rsid w:val="0024439E"/>
    <w:rsid w:val="0025238E"/>
    <w:rsid w:val="002528FE"/>
    <w:rsid w:val="00253D75"/>
    <w:rsid w:val="00256BB4"/>
    <w:rsid w:val="00261C3D"/>
    <w:rsid w:val="002645E9"/>
    <w:rsid w:val="00271C8B"/>
    <w:rsid w:val="0027284D"/>
    <w:rsid w:val="00274B97"/>
    <w:rsid w:val="002803D3"/>
    <w:rsid w:val="002842CD"/>
    <w:rsid w:val="00292382"/>
    <w:rsid w:val="00294D39"/>
    <w:rsid w:val="002C14AB"/>
    <w:rsid w:val="002C6B90"/>
    <w:rsid w:val="002D0222"/>
    <w:rsid w:val="002D346D"/>
    <w:rsid w:val="002D447A"/>
    <w:rsid w:val="002E1088"/>
    <w:rsid w:val="002E3A4D"/>
    <w:rsid w:val="002E3F3E"/>
    <w:rsid w:val="002E3F8C"/>
    <w:rsid w:val="002E5C48"/>
    <w:rsid w:val="002F02BF"/>
    <w:rsid w:val="002F03B2"/>
    <w:rsid w:val="0030270B"/>
    <w:rsid w:val="00303B40"/>
    <w:rsid w:val="003100C4"/>
    <w:rsid w:val="003101E0"/>
    <w:rsid w:val="003102F0"/>
    <w:rsid w:val="003339C4"/>
    <w:rsid w:val="00341C86"/>
    <w:rsid w:val="00342FE2"/>
    <w:rsid w:val="0034439A"/>
    <w:rsid w:val="00357129"/>
    <w:rsid w:val="00357EB2"/>
    <w:rsid w:val="00361C7E"/>
    <w:rsid w:val="00364D1A"/>
    <w:rsid w:val="00366AB9"/>
    <w:rsid w:val="00371C78"/>
    <w:rsid w:val="003729B4"/>
    <w:rsid w:val="0037535B"/>
    <w:rsid w:val="003820F7"/>
    <w:rsid w:val="0039353A"/>
    <w:rsid w:val="00395213"/>
    <w:rsid w:val="003A384A"/>
    <w:rsid w:val="003B1349"/>
    <w:rsid w:val="003B2A2A"/>
    <w:rsid w:val="003B6D1B"/>
    <w:rsid w:val="003C0BD8"/>
    <w:rsid w:val="003C4EC9"/>
    <w:rsid w:val="003C61B3"/>
    <w:rsid w:val="003D31E1"/>
    <w:rsid w:val="003D5650"/>
    <w:rsid w:val="003E73CC"/>
    <w:rsid w:val="003F220C"/>
    <w:rsid w:val="00403733"/>
    <w:rsid w:val="004116A4"/>
    <w:rsid w:val="00411F39"/>
    <w:rsid w:val="00430B43"/>
    <w:rsid w:val="00432E3C"/>
    <w:rsid w:val="00435C93"/>
    <w:rsid w:val="00440F31"/>
    <w:rsid w:val="004457E9"/>
    <w:rsid w:val="004504F2"/>
    <w:rsid w:val="004600EC"/>
    <w:rsid w:val="00461B53"/>
    <w:rsid w:val="00464C97"/>
    <w:rsid w:val="00474803"/>
    <w:rsid w:val="004843A4"/>
    <w:rsid w:val="00487B41"/>
    <w:rsid w:val="004932A0"/>
    <w:rsid w:val="0049412F"/>
    <w:rsid w:val="00496D66"/>
    <w:rsid w:val="004A0A15"/>
    <w:rsid w:val="004A4340"/>
    <w:rsid w:val="004B322D"/>
    <w:rsid w:val="004B52B8"/>
    <w:rsid w:val="004C291D"/>
    <w:rsid w:val="004C38FD"/>
    <w:rsid w:val="004C39D1"/>
    <w:rsid w:val="004E5447"/>
    <w:rsid w:val="004F04E7"/>
    <w:rsid w:val="004F34B0"/>
    <w:rsid w:val="004F6947"/>
    <w:rsid w:val="00500A55"/>
    <w:rsid w:val="00505331"/>
    <w:rsid w:val="00506BEA"/>
    <w:rsid w:val="0050744B"/>
    <w:rsid w:val="00512CE2"/>
    <w:rsid w:val="005141FF"/>
    <w:rsid w:val="00514866"/>
    <w:rsid w:val="00516DAA"/>
    <w:rsid w:val="0052006B"/>
    <w:rsid w:val="00525294"/>
    <w:rsid w:val="00531E79"/>
    <w:rsid w:val="00535A3F"/>
    <w:rsid w:val="00536484"/>
    <w:rsid w:val="005422EF"/>
    <w:rsid w:val="00543AB4"/>
    <w:rsid w:val="00543B73"/>
    <w:rsid w:val="005444A6"/>
    <w:rsid w:val="00557DE0"/>
    <w:rsid w:val="00563D6C"/>
    <w:rsid w:val="00573BBA"/>
    <w:rsid w:val="00575DBA"/>
    <w:rsid w:val="00576058"/>
    <w:rsid w:val="00577B65"/>
    <w:rsid w:val="00580ED0"/>
    <w:rsid w:val="005844FD"/>
    <w:rsid w:val="00584825"/>
    <w:rsid w:val="00584A4A"/>
    <w:rsid w:val="0059434D"/>
    <w:rsid w:val="005B0AC6"/>
    <w:rsid w:val="005B1031"/>
    <w:rsid w:val="005B150B"/>
    <w:rsid w:val="005B4E16"/>
    <w:rsid w:val="005B618A"/>
    <w:rsid w:val="005C10A5"/>
    <w:rsid w:val="005C45EC"/>
    <w:rsid w:val="005D5872"/>
    <w:rsid w:val="005E58C5"/>
    <w:rsid w:val="005F1683"/>
    <w:rsid w:val="005F37AF"/>
    <w:rsid w:val="006016D1"/>
    <w:rsid w:val="00603878"/>
    <w:rsid w:val="006066C7"/>
    <w:rsid w:val="006070B1"/>
    <w:rsid w:val="006073C7"/>
    <w:rsid w:val="00613FE5"/>
    <w:rsid w:val="0061654A"/>
    <w:rsid w:val="00620978"/>
    <w:rsid w:val="006239CB"/>
    <w:rsid w:val="00624546"/>
    <w:rsid w:val="006318CF"/>
    <w:rsid w:val="00642F18"/>
    <w:rsid w:val="00650FA7"/>
    <w:rsid w:val="0065345A"/>
    <w:rsid w:val="0065511E"/>
    <w:rsid w:val="00661382"/>
    <w:rsid w:val="00666522"/>
    <w:rsid w:val="00674A37"/>
    <w:rsid w:val="006807FA"/>
    <w:rsid w:val="00686199"/>
    <w:rsid w:val="0069330D"/>
    <w:rsid w:val="00694448"/>
    <w:rsid w:val="0069463C"/>
    <w:rsid w:val="00695012"/>
    <w:rsid w:val="00695B3D"/>
    <w:rsid w:val="006A3181"/>
    <w:rsid w:val="006B371D"/>
    <w:rsid w:val="006B557E"/>
    <w:rsid w:val="006B6773"/>
    <w:rsid w:val="006D0AFF"/>
    <w:rsid w:val="006E413E"/>
    <w:rsid w:val="006E4BC7"/>
    <w:rsid w:val="006F0E33"/>
    <w:rsid w:val="006F248A"/>
    <w:rsid w:val="006F32F9"/>
    <w:rsid w:val="006F46F6"/>
    <w:rsid w:val="006F62D3"/>
    <w:rsid w:val="00705532"/>
    <w:rsid w:val="00706D52"/>
    <w:rsid w:val="00710C84"/>
    <w:rsid w:val="00714B63"/>
    <w:rsid w:val="00722CC3"/>
    <w:rsid w:val="00731DF3"/>
    <w:rsid w:val="00734A86"/>
    <w:rsid w:val="00741EC0"/>
    <w:rsid w:val="00742FC9"/>
    <w:rsid w:val="007444D5"/>
    <w:rsid w:val="007534D4"/>
    <w:rsid w:val="00762BBF"/>
    <w:rsid w:val="00770331"/>
    <w:rsid w:val="00783D00"/>
    <w:rsid w:val="00784B35"/>
    <w:rsid w:val="0079395F"/>
    <w:rsid w:val="007A5861"/>
    <w:rsid w:val="007B7D2D"/>
    <w:rsid w:val="007C56F0"/>
    <w:rsid w:val="007D09B7"/>
    <w:rsid w:val="007D0B03"/>
    <w:rsid w:val="007E3079"/>
    <w:rsid w:val="007E416D"/>
    <w:rsid w:val="007F0395"/>
    <w:rsid w:val="007F3325"/>
    <w:rsid w:val="00803D1B"/>
    <w:rsid w:val="00804089"/>
    <w:rsid w:val="00804973"/>
    <w:rsid w:val="00805C00"/>
    <w:rsid w:val="00806258"/>
    <w:rsid w:val="00811A07"/>
    <w:rsid w:val="00821A4A"/>
    <w:rsid w:val="00833A03"/>
    <w:rsid w:val="00834303"/>
    <w:rsid w:val="0084240C"/>
    <w:rsid w:val="00856380"/>
    <w:rsid w:val="008632FA"/>
    <w:rsid w:val="0087032D"/>
    <w:rsid w:val="008742CA"/>
    <w:rsid w:val="008906F0"/>
    <w:rsid w:val="008A2428"/>
    <w:rsid w:val="008A2960"/>
    <w:rsid w:val="008A505F"/>
    <w:rsid w:val="008A6B51"/>
    <w:rsid w:val="008A770E"/>
    <w:rsid w:val="008A7DD0"/>
    <w:rsid w:val="008C0459"/>
    <w:rsid w:val="008C5F7B"/>
    <w:rsid w:val="008D3795"/>
    <w:rsid w:val="008D5CD4"/>
    <w:rsid w:val="008E32A8"/>
    <w:rsid w:val="008E48CC"/>
    <w:rsid w:val="008E6EE5"/>
    <w:rsid w:val="008F018A"/>
    <w:rsid w:val="008F400A"/>
    <w:rsid w:val="008F57B1"/>
    <w:rsid w:val="00905D63"/>
    <w:rsid w:val="009062AD"/>
    <w:rsid w:val="00906B96"/>
    <w:rsid w:val="00907A72"/>
    <w:rsid w:val="0091708C"/>
    <w:rsid w:val="009238E4"/>
    <w:rsid w:val="00924C10"/>
    <w:rsid w:val="00927256"/>
    <w:rsid w:val="009274FF"/>
    <w:rsid w:val="00933164"/>
    <w:rsid w:val="00945500"/>
    <w:rsid w:val="00952732"/>
    <w:rsid w:val="009531E0"/>
    <w:rsid w:val="00955426"/>
    <w:rsid w:val="009577A3"/>
    <w:rsid w:val="0096656A"/>
    <w:rsid w:val="00966EF3"/>
    <w:rsid w:val="00976A61"/>
    <w:rsid w:val="00977E01"/>
    <w:rsid w:val="0098074B"/>
    <w:rsid w:val="0098445C"/>
    <w:rsid w:val="00990E18"/>
    <w:rsid w:val="00992F7A"/>
    <w:rsid w:val="0099449B"/>
    <w:rsid w:val="00997232"/>
    <w:rsid w:val="009A1293"/>
    <w:rsid w:val="009A2A62"/>
    <w:rsid w:val="009B367D"/>
    <w:rsid w:val="009B3E2D"/>
    <w:rsid w:val="009C22D0"/>
    <w:rsid w:val="009C24AE"/>
    <w:rsid w:val="009C2BCB"/>
    <w:rsid w:val="009C3DC8"/>
    <w:rsid w:val="009D2A2D"/>
    <w:rsid w:val="009D4532"/>
    <w:rsid w:val="009D78D3"/>
    <w:rsid w:val="009E493B"/>
    <w:rsid w:val="009F09FE"/>
    <w:rsid w:val="009F0B45"/>
    <w:rsid w:val="009F10A1"/>
    <w:rsid w:val="009F5C00"/>
    <w:rsid w:val="00A05320"/>
    <w:rsid w:val="00A06197"/>
    <w:rsid w:val="00A257D7"/>
    <w:rsid w:val="00A339CE"/>
    <w:rsid w:val="00A364A6"/>
    <w:rsid w:val="00A435A5"/>
    <w:rsid w:val="00A46039"/>
    <w:rsid w:val="00A469E9"/>
    <w:rsid w:val="00A5522B"/>
    <w:rsid w:val="00A6204F"/>
    <w:rsid w:val="00A6345D"/>
    <w:rsid w:val="00A66B40"/>
    <w:rsid w:val="00A71440"/>
    <w:rsid w:val="00A71B92"/>
    <w:rsid w:val="00A8045B"/>
    <w:rsid w:val="00A84098"/>
    <w:rsid w:val="00A8474A"/>
    <w:rsid w:val="00A864B0"/>
    <w:rsid w:val="00AA6847"/>
    <w:rsid w:val="00AA7096"/>
    <w:rsid w:val="00AB7029"/>
    <w:rsid w:val="00AB7A83"/>
    <w:rsid w:val="00AC5B21"/>
    <w:rsid w:val="00AE111F"/>
    <w:rsid w:val="00AE2AD9"/>
    <w:rsid w:val="00B021BD"/>
    <w:rsid w:val="00B024C6"/>
    <w:rsid w:val="00B1321E"/>
    <w:rsid w:val="00B1358A"/>
    <w:rsid w:val="00B15442"/>
    <w:rsid w:val="00B24C12"/>
    <w:rsid w:val="00B31885"/>
    <w:rsid w:val="00B31DBC"/>
    <w:rsid w:val="00B321CC"/>
    <w:rsid w:val="00B33094"/>
    <w:rsid w:val="00B37D32"/>
    <w:rsid w:val="00B57D1D"/>
    <w:rsid w:val="00B6201F"/>
    <w:rsid w:val="00B67CFD"/>
    <w:rsid w:val="00B74E40"/>
    <w:rsid w:val="00B75211"/>
    <w:rsid w:val="00B81105"/>
    <w:rsid w:val="00B9345C"/>
    <w:rsid w:val="00BA26B8"/>
    <w:rsid w:val="00BA49A3"/>
    <w:rsid w:val="00BB0435"/>
    <w:rsid w:val="00BB103D"/>
    <w:rsid w:val="00BC28C0"/>
    <w:rsid w:val="00BC3BB1"/>
    <w:rsid w:val="00BD7E44"/>
    <w:rsid w:val="00BE3CAA"/>
    <w:rsid w:val="00BE655B"/>
    <w:rsid w:val="00BE6608"/>
    <w:rsid w:val="00BE6EAC"/>
    <w:rsid w:val="00BE7A23"/>
    <w:rsid w:val="00BF06F5"/>
    <w:rsid w:val="00BF20AA"/>
    <w:rsid w:val="00BF2A5D"/>
    <w:rsid w:val="00C00AB3"/>
    <w:rsid w:val="00C07FBF"/>
    <w:rsid w:val="00C1013D"/>
    <w:rsid w:val="00C11241"/>
    <w:rsid w:val="00C138AF"/>
    <w:rsid w:val="00C35F27"/>
    <w:rsid w:val="00C4742B"/>
    <w:rsid w:val="00C47500"/>
    <w:rsid w:val="00C625AA"/>
    <w:rsid w:val="00C66036"/>
    <w:rsid w:val="00C661D6"/>
    <w:rsid w:val="00C76DE1"/>
    <w:rsid w:val="00C772ED"/>
    <w:rsid w:val="00C843E6"/>
    <w:rsid w:val="00C85B83"/>
    <w:rsid w:val="00C92EAB"/>
    <w:rsid w:val="00C947F2"/>
    <w:rsid w:val="00C95A5E"/>
    <w:rsid w:val="00CA1F3A"/>
    <w:rsid w:val="00CA24B5"/>
    <w:rsid w:val="00CB2453"/>
    <w:rsid w:val="00CB3A70"/>
    <w:rsid w:val="00CB7FC9"/>
    <w:rsid w:val="00CC09F7"/>
    <w:rsid w:val="00CC41D9"/>
    <w:rsid w:val="00CC7676"/>
    <w:rsid w:val="00CD36ED"/>
    <w:rsid w:val="00CD5CE2"/>
    <w:rsid w:val="00CF44B6"/>
    <w:rsid w:val="00CF613F"/>
    <w:rsid w:val="00D000CE"/>
    <w:rsid w:val="00D020A2"/>
    <w:rsid w:val="00D04C90"/>
    <w:rsid w:val="00D13E3D"/>
    <w:rsid w:val="00D15ACD"/>
    <w:rsid w:val="00D20E83"/>
    <w:rsid w:val="00D21423"/>
    <w:rsid w:val="00D336CD"/>
    <w:rsid w:val="00D44E12"/>
    <w:rsid w:val="00D46CE6"/>
    <w:rsid w:val="00D558E0"/>
    <w:rsid w:val="00D5593B"/>
    <w:rsid w:val="00D72021"/>
    <w:rsid w:val="00D7307B"/>
    <w:rsid w:val="00D80AE6"/>
    <w:rsid w:val="00D80B70"/>
    <w:rsid w:val="00D80DCE"/>
    <w:rsid w:val="00D840B4"/>
    <w:rsid w:val="00D844CA"/>
    <w:rsid w:val="00D857C8"/>
    <w:rsid w:val="00D90629"/>
    <w:rsid w:val="00D9255F"/>
    <w:rsid w:val="00D92661"/>
    <w:rsid w:val="00D954E5"/>
    <w:rsid w:val="00DA3CF4"/>
    <w:rsid w:val="00DA4822"/>
    <w:rsid w:val="00DA7167"/>
    <w:rsid w:val="00DB7DCF"/>
    <w:rsid w:val="00DC345B"/>
    <w:rsid w:val="00DD3490"/>
    <w:rsid w:val="00DD5AAF"/>
    <w:rsid w:val="00DD5DCB"/>
    <w:rsid w:val="00DD6190"/>
    <w:rsid w:val="00DE3D1E"/>
    <w:rsid w:val="00DF03D1"/>
    <w:rsid w:val="00DF0614"/>
    <w:rsid w:val="00DF469C"/>
    <w:rsid w:val="00DF79E2"/>
    <w:rsid w:val="00E042A8"/>
    <w:rsid w:val="00E12285"/>
    <w:rsid w:val="00E145A9"/>
    <w:rsid w:val="00E30D8E"/>
    <w:rsid w:val="00E377AD"/>
    <w:rsid w:val="00E42095"/>
    <w:rsid w:val="00E55CBF"/>
    <w:rsid w:val="00E5764D"/>
    <w:rsid w:val="00E641A2"/>
    <w:rsid w:val="00E65814"/>
    <w:rsid w:val="00E72C9E"/>
    <w:rsid w:val="00E768DF"/>
    <w:rsid w:val="00E76E17"/>
    <w:rsid w:val="00E81850"/>
    <w:rsid w:val="00E82523"/>
    <w:rsid w:val="00E84746"/>
    <w:rsid w:val="00E872E4"/>
    <w:rsid w:val="00E87B11"/>
    <w:rsid w:val="00E92058"/>
    <w:rsid w:val="00E965A3"/>
    <w:rsid w:val="00E96E42"/>
    <w:rsid w:val="00EA0BDC"/>
    <w:rsid w:val="00EA400D"/>
    <w:rsid w:val="00EB0957"/>
    <w:rsid w:val="00EC1F9F"/>
    <w:rsid w:val="00EC4D78"/>
    <w:rsid w:val="00EC7DDC"/>
    <w:rsid w:val="00ED2117"/>
    <w:rsid w:val="00EE1EF4"/>
    <w:rsid w:val="00EE61AC"/>
    <w:rsid w:val="00EF30FC"/>
    <w:rsid w:val="00EF5AD0"/>
    <w:rsid w:val="00EF6C34"/>
    <w:rsid w:val="00F0111E"/>
    <w:rsid w:val="00F05FCE"/>
    <w:rsid w:val="00F226B7"/>
    <w:rsid w:val="00F2549B"/>
    <w:rsid w:val="00F307DC"/>
    <w:rsid w:val="00F326C5"/>
    <w:rsid w:val="00F335CA"/>
    <w:rsid w:val="00F34108"/>
    <w:rsid w:val="00F35BE0"/>
    <w:rsid w:val="00F372F8"/>
    <w:rsid w:val="00F404ED"/>
    <w:rsid w:val="00F4311F"/>
    <w:rsid w:val="00F43477"/>
    <w:rsid w:val="00F51FBC"/>
    <w:rsid w:val="00F57142"/>
    <w:rsid w:val="00F60C4B"/>
    <w:rsid w:val="00F613A4"/>
    <w:rsid w:val="00F63EFF"/>
    <w:rsid w:val="00F64D54"/>
    <w:rsid w:val="00F65456"/>
    <w:rsid w:val="00F65FFE"/>
    <w:rsid w:val="00F83E3F"/>
    <w:rsid w:val="00F906D9"/>
    <w:rsid w:val="00F91580"/>
    <w:rsid w:val="00F95CD7"/>
    <w:rsid w:val="00F96164"/>
    <w:rsid w:val="00FA0DDB"/>
    <w:rsid w:val="00FA7D9C"/>
    <w:rsid w:val="00FB2E81"/>
    <w:rsid w:val="00FB3FCA"/>
    <w:rsid w:val="00FC4EEE"/>
    <w:rsid w:val="00FC7F40"/>
    <w:rsid w:val="00FD0844"/>
    <w:rsid w:val="00FE2070"/>
    <w:rsid w:val="00FE4F9E"/>
    <w:rsid w:val="00FE60D1"/>
    <w:rsid w:val="00FE6F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8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6E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F02B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02B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rsid w:val="007A5861"/>
    <w:pPr>
      <w:widowControl w:val="0"/>
      <w:autoSpaceDE w:val="0"/>
      <w:autoSpaceDN w:val="0"/>
      <w:adjustRightInd w:val="0"/>
    </w:pPr>
  </w:style>
  <w:style w:type="character" w:customStyle="1" w:styleId="FontStyle41">
    <w:name w:val="Font Style41"/>
    <w:basedOn w:val="a0"/>
    <w:rsid w:val="007A5861"/>
    <w:rPr>
      <w:rFonts w:ascii="Franklin Gothic Demi Cond" w:hAnsi="Franklin Gothic Demi Cond" w:cs="Franklin Gothic Demi Cond"/>
      <w:sz w:val="22"/>
      <w:szCs w:val="22"/>
    </w:rPr>
  </w:style>
  <w:style w:type="paragraph" w:customStyle="1" w:styleId="Style10">
    <w:name w:val="Style10"/>
    <w:basedOn w:val="a"/>
    <w:rsid w:val="007A5861"/>
    <w:pPr>
      <w:widowControl w:val="0"/>
      <w:autoSpaceDE w:val="0"/>
      <w:autoSpaceDN w:val="0"/>
      <w:adjustRightInd w:val="0"/>
      <w:jc w:val="center"/>
    </w:pPr>
  </w:style>
  <w:style w:type="paragraph" w:customStyle="1" w:styleId="Style11">
    <w:name w:val="Style11"/>
    <w:basedOn w:val="a"/>
    <w:rsid w:val="007A5861"/>
    <w:pPr>
      <w:widowControl w:val="0"/>
      <w:autoSpaceDE w:val="0"/>
      <w:autoSpaceDN w:val="0"/>
      <w:adjustRightInd w:val="0"/>
      <w:spacing w:line="252" w:lineRule="exact"/>
      <w:ind w:firstLine="338"/>
      <w:jc w:val="both"/>
    </w:pPr>
  </w:style>
  <w:style w:type="paragraph" w:customStyle="1" w:styleId="Style12">
    <w:name w:val="Style12"/>
    <w:basedOn w:val="a"/>
    <w:rsid w:val="007A5861"/>
    <w:pPr>
      <w:widowControl w:val="0"/>
      <w:autoSpaceDE w:val="0"/>
      <w:autoSpaceDN w:val="0"/>
      <w:adjustRightInd w:val="0"/>
      <w:spacing w:line="252" w:lineRule="exact"/>
      <w:ind w:firstLine="338"/>
    </w:pPr>
  </w:style>
  <w:style w:type="paragraph" w:customStyle="1" w:styleId="Style13">
    <w:name w:val="Style13"/>
    <w:basedOn w:val="a"/>
    <w:rsid w:val="007A5861"/>
    <w:pPr>
      <w:widowControl w:val="0"/>
      <w:autoSpaceDE w:val="0"/>
      <w:autoSpaceDN w:val="0"/>
      <w:adjustRightInd w:val="0"/>
      <w:spacing w:line="216" w:lineRule="exact"/>
      <w:ind w:firstLine="353"/>
    </w:pPr>
  </w:style>
  <w:style w:type="character" w:customStyle="1" w:styleId="FontStyle25">
    <w:name w:val="Font Style25"/>
    <w:basedOn w:val="a0"/>
    <w:rsid w:val="007A5861"/>
    <w:rPr>
      <w:rFonts w:ascii="Times New Roman" w:hAnsi="Times New Roman" w:cs="Times New Roman"/>
      <w:sz w:val="20"/>
      <w:szCs w:val="20"/>
    </w:rPr>
  </w:style>
  <w:style w:type="character" w:customStyle="1" w:styleId="FontStyle28">
    <w:name w:val="Font Style28"/>
    <w:basedOn w:val="a0"/>
    <w:rsid w:val="007A5861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33">
    <w:name w:val="Font Style33"/>
    <w:basedOn w:val="a0"/>
    <w:rsid w:val="007A5861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34">
    <w:name w:val="Font Style34"/>
    <w:basedOn w:val="a0"/>
    <w:rsid w:val="007A5861"/>
    <w:rPr>
      <w:rFonts w:ascii="Franklin Gothic Demi Cond" w:hAnsi="Franklin Gothic Demi Cond" w:cs="Franklin Gothic Demi Cond"/>
      <w:b/>
      <w:bCs/>
      <w:sz w:val="22"/>
      <w:szCs w:val="22"/>
    </w:rPr>
  </w:style>
  <w:style w:type="paragraph" w:customStyle="1" w:styleId="Style15">
    <w:name w:val="Style15"/>
    <w:basedOn w:val="a"/>
    <w:rsid w:val="007A5861"/>
    <w:pPr>
      <w:widowControl w:val="0"/>
      <w:autoSpaceDE w:val="0"/>
      <w:autoSpaceDN w:val="0"/>
      <w:adjustRightInd w:val="0"/>
    </w:pPr>
  </w:style>
  <w:style w:type="character" w:customStyle="1" w:styleId="FontStyle26">
    <w:name w:val="Font Style26"/>
    <w:basedOn w:val="a0"/>
    <w:rsid w:val="007A5861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9">
    <w:name w:val="Font Style29"/>
    <w:basedOn w:val="a0"/>
    <w:rsid w:val="007A5861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30">
    <w:name w:val="Font Style30"/>
    <w:basedOn w:val="a0"/>
    <w:rsid w:val="007A5861"/>
    <w:rPr>
      <w:rFonts w:ascii="Times New Roman" w:hAnsi="Times New Roman" w:cs="Times New Roman"/>
      <w:sz w:val="18"/>
      <w:szCs w:val="18"/>
    </w:rPr>
  </w:style>
  <w:style w:type="character" w:customStyle="1" w:styleId="FontStyle31">
    <w:name w:val="Font Style31"/>
    <w:basedOn w:val="a0"/>
    <w:rsid w:val="007A5861"/>
    <w:rPr>
      <w:rFonts w:ascii="Franklin Gothic Demi Cond" w:hAnsi="Franklin Gothic Demi Cond" w:cs="Franklin Gothic Demi Cond"/>
      <w:sz w:val="24"/>
      <w:szCs w:val="24"/>
    </w:rPr>
  </w:style>
  <w:style w:type="character" w:customStyle="1" w:styleId="FontStyle32">
    <w:name w:val="Font Style32"/>
    <w:basedOn w:val="a0"/>
    <w:rsid w:val="007A5861"/>
    <w:rPr>
      <w:rFonts w:ascii="Franklin Gothic Demi Cond" w:hAnsi="Franklin Gothic Demi Cond" w:cs="Franklin Gothic Demi Cond"/>
      <w:sz w:val="22"/>
      <w:szCs w:val="22"/>
    </w:rPr>
  </w:style>
  <w:style w:type="paragraph" w:customStyle="1" w:styleId="Style17">
    <w:name w:val="Style17"/>
    <w:basedOn w:val="a"/>
    <w:rsid w:val="007A5861"/>
    <w:pPr>
      <w:widowControl w:val="0"/>
      <w:autoSpaceDE w:val="0"/>
      <w:autoSpaceDN w:val="0"/>
      <w:adjustRightInd w:val="0"/>
      <w:spacing w:line="252" w:lineRule="exact"/>
      <w:ind w:firstLine="346"/>
      <w:jc w:val="both"/>
    </w:pPr>
  </w:style>
  <w:style w:type="paragraph" w:customStyle="1" w:styleId="Style21">
    <w:name w:val="Style21"/>
    <w:basedOn w:val="a"/>
    <w:rsid w:val="007A5861"/>
    <w:pPr>
      <w:widowControl w:val="0"/>
      <w:autoSpaceDE w:val="0"/>
      <w:autoSpaceDN w:val="0"/>
      <w:adjustRightInd w:val="0"/>
      <w:spacing w:line="252" w:lineRule="exact"/>
      <w:jc w:val="center"/>
    </w:pPr>
  </w:style>
  <w:style w:type="paragraph" w:customStyle="1" w:styleId="Style16">
    <w:name w:val="Style16"/>
    <w:basedOn w:val="a"/>
    <w:rsid w:val="007A5861"/>
    <w:pPr>
      <w:widowControl w:val="0"/>
      <w:autoSpaceDE w:val="0"/>
      <w:autoSpaceDN w:val="0"/>
      <w:adjustRightInd w:val="0"/>
      <w:spacing w:line="281" w:lineRule="exact"/>
      <w:ind w:hanging="324"/>
      <w:jc w:val="both"/>
    </w:pPr>
  </w:style>
  <w:style w:type="paragraph" w:customStyle="1" w:styleId="Style18">
    <w:name w:val="Style18"/>
    <w:basedOn w:val="a"/>
    <w:rsid w:val="007A5861"/>
    <w:pPr>
      <w:widowControl w:val="0"/>
      <w:autoSpaceDE w:val="0"/>
      <w:autoSpaceDN w:val="0"/>
      <w:adjustRightInd w:val="0"/>
    </w:pPr>
  </w:style>
  <w:style w:type="paragraph" w:customStyle="1" w:styleId="Style23">
    <w:name w:val="Style23"/>
    <w:basedOn w:val="a"/>
    <w:rsid w:val="007A5861"/>
    <w:pPr>
      <w:widowControl w:val="0"/>
      <w:autoSpaceDE w:val="0"/>
      <w:autoSpaceDN w:val="0"/>
      <w:adjustRightInd w:val="0"/>
      <w:spacing w:line="266" w:lineRule="exact"/>
    </w:pPr>
  </w:style>
  <w:style w:type="character" w:customStyle="1" w:styleId="FontStyle37">
    <w:name w:val="Font Style37"/>
    <w:basedOn w:val="a0"/>
    <w:rsid w:val="007A5861"/>
    <w:rPr>
      <w:rFonts w:ascii="Franklin Gothic Demi Cond" w:hAnsi="Franklin Gothic Demi Cond" w:cs="Franklin Gothic Demi Cond"/>
      <w:sz w:val="24"/>
      <w:szCs w:val="24"/>
    </w:rPr>
  </w:style>
  <w:style w:type="character" w:customStyle="1" w:styleId="FontStyle38">
    <w:name w:val="Font Style38"/>
    <w:basedOn w:val="a0"/>
    <w:rsid w:val="007A5861"/>
    <w:rPr>
      <w:rFonts w:ascii="Times New Roman" w:hAnsi="Times New Roman" w:cs="Times New Roman"/>
      <w:spacing w:val="20"/>
      <w:sz w:val="12"/>
      <w:szCs w:val="12"/>
    </w:rPr>
  </w:style>
  <w:style w:type="paragraph" w:customStyle="1" w:styleId="Style1">
    <w:name w:val="Style1"/>
    <w:basedOn w:val="a"/>
    <w:rsid w:val="007A5861"/>
    <w:pPr>
      <w:widowControl w:val="0"/>
      <w:autoSpaceDE w:val="0"/>
      <w:autoSpaceDN w:val="0"/>
      <w:adjustRightInd w:val="0"/>
      <w:spacing w:line="248" w:lineRule="exact"/>
    </w:pPr>
  </w:style>
  <w:style w:type="paragraph" w:customStyle="1" w:styleId="Style14">
    <w:name w:val="Style14"/>
    <w:basedOn w:val="a"/>
    <w:rsid w:val="007A5861"/>
    <w:pPr>
      <w:widowControl w:val="0"/>
      <w:autoSpaceDE w:val="0"/>
      <w:autoSpaceDN w:val="0"/>
      <w:adjustRightInd w:val="0"/>
      <w:spacing w:line="245" w:lineRule="exact"/>
    </w:pPr>
  </w:style>
  <w:style w:type="character" w:customStyle="1" w:styleId="FontStyle39">
    <w:name w:val="Font Style39"/>
    <w:basedOn w:val="a0"/>
    <w:rsid w:val="007A5861"/>
    <w:rPr>
      <w:rFonts w:ascii="Times New Roman" w:hAnsi="Times New Roman" w:cs="Times New Roman"/>
      <w:b/>
      <w:bCs/>
      <w:i/>
      <w:iCs/>
      <w:spacing w:val="10"/>
      <w:sz w:val="20"/>
      <w:szCs w:val="20"/>
    </w:rPr>
  </w:style>
  <w:style w:type="character" w:customStyle="1" w:styleId="FontStyle40">
    <w:name w:val="Font Style40"/>
    <w:basedOn w:val="a0"/>
    <w:rsid w:val="007A5861"/>
    <w:rPr>
      <w:rFonts w:ascii="Times New Roman" w:hAnsi="Times New Roman" w:cs="Times New Roman"/>
      <w:b/>
      <w:bCs/>
      <w:i/>
      <w:iCs/>
      <w:spacing w:val="-10"/>
      <w:sz w:val="24"/>
      <w:szCs w:val="24"/>
    </w:rPr>
  </w:style>
  <w:style w:type="paragraph" w:customStyle="1" w:styleId="Style20">
    <w:name w:val="Style20"/>
    <w:basedOn w:val="a"/>
    <w:rsid w:val="007A5861"/>
    <w:pPr>
      <w:widowControl w:val="0"/>
      <w:autoSpaceDE w:val="0"/>
      <w:autoSpaceDN w:val="0"/>
      <w:adjustRightInd w:val="0"/>
    </w:pPr>
  </w:style>
  <w:style w:type="character" w:customStyle="1" w:styleId="FontStyle42">
    <w:name w:val="Font Style42"/>
    <w:basedOn w:val="a0"/>
    <w:rsid w:val="007A5861"/>
    <w:rPr>
      <w:rFonts w:ascii="Georgia" w:hAnsi="Georgia" w:cs="Georgia"/>
      <w:smallCaps/>
      <w:sz w:val="14"/>
      <w:szCs w:val="14"/>
    </w:rPr>
  </w:style>
  <w:style w:type="character" w:customStyle="1" w:styleId="FontStyle43">
    <w:name w:val="Font Style43"/>
    <w:basedOn w:val="a0"/>
    <w:rsid w:val="007A5861"/>
    <w:rPr>
      <w:rFonts w:ascii="Franklin Gothic Demi Cond" w:hAnsi="Franklin Gothic Demi Cond" w:cs="Franklin Gothic Demi Cond"/>
      <w:smallCaps/>
      <w:spacing w:val="20"/>
      <w:sz w:val="16"/>
      <w:szCs w:val="16"/>
    </w:rPr>
  </w:style>
  <w:style w:type="paragraph" w:customStyle="1" w:styleId="Style19">
    <w:name w:val="Style19"/>
    <w:basedOn w:val="a"/>
    <w:rsid w:val="007A5861"/>
    <w:pPr>
      <w:widowControl w:val="0"/>
      <w:autoSpaceDE w:val="0"/>
      <w:autoSpaceDN w:val="0"/>
      <w:adjustRightInd w:val="0"/>
    </w:pPr>
  </w:style>
  <w:style w:type="character" w:customStyle="1" w:styleId="FontStyle44">
    <w:name w:val="Font Style44"/>
    <w:basedOn w:val="a0"/>
    <w:rsid w:val="007A5861"/>
    <w:rPr>
      <w:rFonts w:ascii="Cambria" w:hAnsi="Cambria" w:cs="Cambria"/>
      <w:b/>
      <w:bCs/>
      <w:spacing w:val="30"/>
      <w:sz w:val="16"/>
      <w:szCs w:val="16"/>
    </w:rPr>
  </w:style>
  <w:style w:type="character" w:customStyle="1" w:styleId="FontStyle45">
    <w:name w:val="Font Style45"/>
    <w:basedOn w:val="a0"/>
    <w:rsid w:val="007A5861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">
    <w:name w:val="Style2"/>
    <w:basedOn w:val="a"/>
    <w:rsid w:val="007A5861"/>
    <w:pPr>
      <w:widowControl w:val="0"/>
      <w:autoSpaceDE w:val="0"/>
      <w:autoSpaceDN w:val="0"/>
      <w:adjustRightInd w:val="0"/>
      <w:spacing w:line="234" w:lineRule="exact"/>
      <w:ind w:firstLine="358"/>
      <w:jc w:val="both"/>
    </w:pPr>
    <w:rPr>
      <w:rFonts w:ascii="Franklin Gothic Medium" w:hAnsi="Franklin Gothic Medium"/>
    </w:rPr>
  </w:style>
  <w:style w:type="paragraph" w:customStyle="1" w:styleId="Style7">
    <w:name w:val="Style7"/>
    <w:basedOn w:val="a"/>
    <w:rsid w:val="007A5861"/>
    <w:pPr>
      <w:widowControl w:val="0"/>
      <w:autoSpaceDE w:val="0"/>
      <w:autoSpaceDN w:val="0"/>
      <w:adjustRightInd w:val="0"/>
    </w:pPr>
    <w:rPr>
      <w:rFonts w:ascii="Franklin Gothic Medium" w:hAnsi="Franklin Gothic Medium"/>
    </w:rPr>
  </w:style>
  <w:style w:type="paragraph" w:customStyle="1" w:styleId="11">
    <w:name w:val="Знак1"/>
    <w:basedOn w:val="a"/>
    <w:rsid w:val="007A58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3">
    <w:name w:val="List Paragraph"/>
    <w:basedOn w:val="a"/>
    <w:qFormat/>
    <w:rsid w:val="007A586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2">
    <w:name w:val="Знак1"/>
    <w:basedOn w:val="a"/>
    <w:rsid w:val="007A586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Normal (Web)"/>
    <w:basedOn w:val="a"/>
    <w:unhideWhenUsed/>
    <w:rsid w:val="007A5861"/>
    <w:pPr>
      <w:spacing w:before="100" w:beforeAutospacing="1" w:after="100" w:afterAutospacing="1"/>
    </w:pPr>
  </w:style>
  <w:style w:type="character" w:styleId="a5">
    <w:name w:val="Emphasis"/>
    <w:basedOn w:val="a0"/>
    <w:qFormat/>
    <w:rsid w:val="007A5861"/>
    <w:rPr>
      <w:i/>
      <w:iCs/>
    </w:rPr>
  </w:style>
  <w:style w:type="character" w:customStyle="1" w:styleId="apple-converted-space">
    <w:name w:val="apple-converted-space"/>
    <w:basedOn w:val="a0"/>
    <w:rsid w:val="007A5861"/>
  </w:style>
  <w:style w:type="character" w:styleId="a6">
    <w:name w:val="Hyperlink"/>
    <w:basedOn w:val="a0"/>
    <w:rsid w:val="007A5861"/>
    <w:rPr>
      <w:color w:val="0000FF"/>
      <w:u w:val="single"/>
    </w:rPr>
  </w:style>
  <w:style w:type="paragraph" w:styleId="a7">
    <w:name w:val="Body Text Indent"/>
    <w:basedOn w:val="a"/>
    <w:link w:val="a8"/>
    <w:rsid w:val="007A5861"/>
    <w:pPr>
      <w:ind w:firstLine="540"/>
      <w:jc w:val="both"/>
    </w:pPr>
    <w:rPr>
      <w:i/>
      <w:iCs/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rsid w:val="007A5861"/>
    <w:rPr>
      <w:rFonts w:ascii="Times New Roman" w:eastAsia="Times New Roman" w:hAnsi="Times New Roman" w:cs="Times New Roman"/>
      <w:i/>
      <w:iCs/>
      <w:sz w:val="28"/>
      <w:szCs w:val="28"/>
      <w:lang w:eastAsia="ru-RU"/>
    </w:rPr>
  </w:style>
  <w:style w:type="paragraph" w:styleId="a9">
    <w:name w:val="header"/>
    <w:basedOn w:val="a"/>
    <w:link w:val="aa"/>
    <w:rsid w:val="007A586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7A58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rsid w:val="007A586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7A58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uiPriority w:val="1"/>
    <w:qFormat/>
    <w:rsid w:val="002E3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76E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0F73E4"/>
    <w:rPr>
      <w:rFonts w:ascii="Times New Roman" w:hAnsi="Times New Roman" w:cs="Times New Roman"/>
      <w:sz w:val="24"/>
      <w:szCs w:val="24"/>
      <w:u w:val="none"/>
      <w:effect w:val="none"/>
    </w:rPr>
  </w:style>
  <w:style w:type="table" w:styleId="ae">
    <w:name w:val="Table Grid"/>
    <w:basedOn w:val="a1"/>
    <w:rsid w:val="000F73E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semiHidden/>
    <w:rsid w:val="002F02B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F02B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31">
    <w:name w:val="Body Text 3"/>
    <w:basedOn w:val="a"/>
    <w:link w:val="32"/>
    <w:semiHidden/>
    <w:rsid w:val="002F02B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2F02B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Знак1"/>
    <w:basedOn w:val="a"/>
    <w:rsid w:val="003100C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Default">
    <w:name w:val="Default"/>
    <w:rsid w:val="00A864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">
    <w:name w:val="Новый"/>
    <w:basedOn w:val="a"/>
    <w:rsid w:val="002E3F8C"/>
    <w:pPr>
      <w:spacing w:line="360" w:lineRule="auto"/>
      <w:ind w:firstLine="454"/>
      <w:jc w:val="both"/>
    </w:pPr>
    <w:rPr>
      <w:sz w:val="28"/>
    </w:rPr>
  </w:style>
  <w:style w:type="paragraph" w:styleId="af0">
    <w:name w:val="Body Text"/>
    <w:basedOn w:val="a"/>
    <w:link w:val="af1"/>
    <w:rsid w:val="00D80DCE"/>
    <w:pPr>
      <w:spacing w:after="120" w:line="276" w:lineRule="auto"/>
    </w:pPr>
    <w:rPr>
      <w:rFonts w:ascii="Calibri" w:hAnsi="Calibri"/>
      <w:sz w:val="22"/>
      <w:szCs w:val="22"/>
      <w:lang w:val="x-none" w:eastAsia="x-none"/>
    </w:rPr>
  </w:style>
  <w:style w:type="character" w:customStyle="1" w:styleId="af1">
    <w:name w:val="Основной текст Знак"/>
    <w:basedOn w:val="a0"/>
    <w:link w:val="af0"/>
    <w:rsid w:val="00D80DCE"/>
    <w:rPr>
      <w:rFonts w:ascii="Calibri" w:eastAsia="Times New Roman" w:hAnsi="Calibri" w:cs="Times New Roman"/>
      <w:lang w:val="x-none" w:eastAsia="x-none"/>
    </w:rPr>
  </w:style>
  <w:style w:type="character" w:customStyle="1" w:styleId="19">
    <w:name w:val="Основной текст + Полужирный19"/>
    <w:aliases w:val="Курсив16"/>
    <w:rsid w:val="00D80DCE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9">
    <w:name w:val="Основной текст + Курсив9"/>
    <w:semiHidden/>
    <w:rsid w:val="00D80DCE"/>
    <w:rPr>
      <w:rFonts w:ascii="Century Schoolbook" w:hAnsi="Century Schoolbook"/>
      <w:i/>
      <w:iCs/>
      <w:sz w:val="24"/>
      <w:szCs w:val="24"/>
      <w:lang w:bidi="ar-SA"/>
    </w:rPr>
  </w:style>
  <w:style w:type="character" w:customStyle="1" w:styleId="18">
    <w:name w:val="Основной текст + Полужирный18"/>
    <w:aliases w:val="Курсив15"/>
    <w:rsid w:val="00D80DCE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14">
    <w:name w:val="Основной текст + Полужирный14"/>
    <w:aliases w:val="Курсив13"/>
    <w:rsid w:val="00D80DCE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8">
    <w:name w:val="Основной текст + Полужирный8"/>
    <w:aliases w:val="Курсив10"/>
    <w:rsid w:val="00D80DCE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5">
    <w:name w:val="Основной текст + Курсив5"/>
    <w:rsid w:val="00D80DCE"/>
    <w:rPr>
      <w:rFonts w:ascii="Times New Roman" w:hAnsi="Times New Roman" w:cs="Times New Roman"/>
      <w:i/>
      <w:iCs/>
      <w:spacing w:val="0"/>
      <w:sz w:val="22"/>
      <w:szCs w:val="22"/>
      <w:lang w:bidi="ar-SA"/>
    </w:rPr>
  </w:style>
  <w:style w:type="character" w:customStyle="1" w:styleId="7">
    <w:name w:val="Основной текст + Полужирный7"/>
    <w:aliases w:val="Курсив9"/>
    <w:rsid w:val="00D80DCE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character" w:customStyle="1" w:styleId="123">
    <w:name w:val="Основной текст (12)3"/>
    <w:rsid w:val="00D80DCE"/>
    <w:rPr>
      <w:rFonts w:ascii="Times New Roman" w:hAnsi="Times New Roman" w:cs="Times New Roman"/>
      <w:b/>
      <w:bCs/>
      <w:i/>
      <w:iCs/>
      <w:spacing w:val="0"/>
      <w:sz w:val="22"/>
      <w:szCs w:val="22"/>
      <w:lang w:bidi="ar-SA"/>
    </w:rPr>
  </w:style>
  <w:style w:type="paragraph" w:styleId="af2">
    <w:name w:val="Balloon Text"/>
    <w:basedOn w:val="a"/>
    <w:link w:val="af3"/>
    <w:uiPriority w:val="99"/>
    <w:semiHidden/>
    <w:unhideWhenUsed/>
    <w:rsid w:val="00F307D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F307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zagarial120">
    <w:name w:val="zag_arial_120"/>
    <w:basedOn w:val="a"/>
    <w:uiPriority w:val="99"/>
    <w:rsid w:val="008F018A"/>
    <w:pPr>
      <w:spacing w:before="100" w:beforeAutospacing="1" w:after="100" w:afterAutospacing="1"/>
      <w:jc w:val="center"/>
    </w:pPr>
    <w:rPr>
      <w:rFonts w:ascii="Arial" w:hAnsi="Arial" w:cs="Arial"/>
      <w:sz w:val="29"/>
      <w:szCs w:val="29"/>
    </w:rPr>
  </w:style>
  <w:style w:type="table" w:customStyle="1" w:styleId="15">
    <w:name w:val="Сетка таблицы1"/>
    <w:basedOn w:val="a1"/>
    <w:next w:val="ae"/>
    <w:rsid w:val="00516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1">
    <w:name w:val="Font Style21"/>
    <w:rsid w:val="00D9255F"/>
    <w:rPr>
      <w:rFonts w:ascii="Franklin Gothic Medium" w:hAnsi="Franklin Gothic Medium" w:cs="Franklin Gothic Medium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676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0BC0DF-DB1C-4964-849D-E5DF5967E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2541</TotalTime>
  <Pages>43</Pages>
  <Words>17774</Words>
  <Characters>101316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Админ</cp:lastModifiedBy>
  <cp:revision>324</cp:revision>
  <cp:lastPrinted>2013-09-23T10:56:00Z</cp:lastPrinted>
  <dcterms:created xsi:type="dcterms:W3CDTF">2012-09-23T16:00:00Z</dcterms:created>
  <dcterms:modified xsi:type="dcterms:W3CDTF">2021-12-07T20:07:00Z</dcterms:modified>
</cp:coreProperties>
</file>